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7609"/>
        <w:gridCol w:w="2071"/>
      </w:tblGrid>
      <w:tr w:rsidR="00137743" w:rsidTr="00962EAF">
        <w:tc>
          <w:tcPr>
            <w:tcW w:w="7609" w:type="dxa"/>
            <w:tcBorders>
              <w:top w:val="single" w:sz="8" w:space="0" w:color="000000"/>
              <w:left w:val="single" w:sz="8" w:space="0" w:color="000000"/>
              <w:bottom w:val="single" w:sz="8" w:space="0" w:color="000000"/>
            </w:tcBorders>
          </w:tcPr>
          <w:p w:rsidR="00137743" w:rsidRDefault="00137743" w:rsidP="00962EAF">
            <w:pPr>
              <w:spacing w:before="60" w:after="60"/>
              <w:rPr>
                <w:rFonts w:cs="Arial"/>
                <w:b/>
                <w:bCs/>
                <w:color w:val="000000"/>
              </w:rPr>
            </w:pPr>
            <w:r>
              <w:rPr>
                <w:rFonts w:cs="Arial"/>
                <w:b/>
                <w:bCs/>
                <w:color w:val="000000"/>
                <w:sz w:val="22"/>
                <w:szCs w:val="22"/>
              </w:rPr>
              <w:t>BTS SERVICES INFORMATIQUES AUX ORGANISATIONS</w:t>
            </w:r>
          </w:p>
        </w:tc>
        <w:tc>
          <w:tcPr>
            <w:tcW w:w="2071" w:type="dxa"/>
            <w:tcBorders>
              <w:top w:val="single" w:sz="8" w:space="0" w:color="000000"/>
              <w:left w:val="single" w:sz="8" w:space="0" w:color="000000"/>
              <w:bottom w:val="single" w:sz="8" w:space="0" w:color="000000"/>
              <w:right w:val="single" w:sz="8" w:space="0" w:color="000000"/>
            </w:tcBorders>
          </w:tcPr>
          <w:p w:rsidR="00137743" w:rsidRDefault="00137743" w:rsidP="00962EAF">
            <w:pPr>
              <w:jc w:val="right"/>
            </w:pPr>
            <w:r>
              <w:rPr>
                <w:rFonts w:cs="Arial"/>
                <w:b/>
                <w:bCs/>
                <w:color w:val="000000"/>
              </w:rPr>
              <w:t>SESSION 2014</w:t>
            </w:r>
          </w:p>
        </w:tc>
      </w:tr>
    </w:tbl>
    <w:p w:rsidR="00137743" w:rsidRDefault="00137743" w:rsidP="00137743"/>
    <w:p w:rsidR="00137743" w:rsidRDefault="00137743" w:rsidP="00137743">
      <w:pPr>
        <w:pStyle w:val="TUDEDECAS"/>
        <w:tabs>
          <w:tab w:val="left" w:pos="2386"/>
        </w:tabs>
        <w:ind w:left="1566" w:right="1566"/>
      </w:pPr>
      <w:r>
        <w:t>E5SL : PRODUCTION ET FOURNITURE DE SERVICES</w:t>
      </w:r>
    </w:p>
    <w:p w:rsidR="00137743" w:rsidRDefault="00137743" w:rsidP="00137743">
      <w:pPr>
        <w:jc w:val="center"/>
        <w:rPr>
          <w:b/>
          <w:bCs/>
          <w:sz w:val="40"/>
          <w:szCs w:val="40"/>
        </w:rPr>
      </w:pPr>
    </w:p>
    <w:tbl>
      <w:tblPr>
        <w:tblW w:w="0" w:type="auto"/>
        <w:tblInd w:w="108" w:type="dxa"/>
        <w:tblLayout w:type="fixed"/>
        <w:tblLook w:val="0000" w:firstRow="0" w:lastRow="0" w:firstColumn="0" w:lastColumn="0" w:noHBand="0" w:noVBand="0"/>
      </w:tblPr>
      <w:tblGrid>
        <w:gridCol w:w="5115"/>
        <w:gridCol w:w="4520"/>
      </w:tblGrid>
      <w:tr w:rsidR="00137743" w:rsidTr="00962EAF">
        <w:tc>
          <w:tcPr>
            <w:tcW w:w="5115" w:type="dxa"/>
            <w:tcBorders>
              <w:top w:val="single" w:sz="8" w:space="0" w:color="000000"/>
              <w:left w:val="single" w:sz="8" w:space="0" w:color="000000"/>
              <w:bottom w:val="single" w:sz="8" w:space="0" w:color="000000"/>
            </w:tcBorders>
          </w:tcPr>
          <w:p w:rsidR="00137743" w:rsidRDefault="00137743" w:rsidP="00962EAF">
            <w:pPr>
              <w:rPr>
                <w:rFonts w:cs="Arial"/>
                <w:b/>
                <w:bCs/>
                <w:color w:val="000000"/>
              </w:rPr>
            </w:pPr>
            <w:r>
              <w:rPr>
                <w:rFonts w:cs="Arial"/>
                <w:b/>
                <w:bCs/>
                <w:color w:val="000000"/>
              </w:rPr>
              <w:t>Durée : 4 heures</w:t>
            </w:r>
          </w:p>
        </w:tc>
        <w:tc>
          <w:tcPr>
            <w:tcW w:w="4520" w:type="dxa"/>
            <w:tcBorders>
              <w:top w:val="single" w:sz="8" w:space="0" w:color="000000"/>
              <w:left w:val="single" w:sz="8" w:space="0" w:color="000000"/>
              <w:bottom w:val="single" w:sz="8" w:space="0" w:color="000000"/>
              <w:right w:val="single" w:sz="8" w:space="0" w:color="000000"/>
            </w:tcBorders>
          </w:tcPr>
          <w:p w:rsidR="00137743" w:rsidRDefault="00137743" w:rsidP="00962EAF">
            <w:pPr>
              <w:jc w:val="right"/>
            </w:pPr>
            <w:r>
              <w:rPr>
                <w:rFonts w:cs="Arial"/>
                <w:b/>
                <w:bCs/>
                <w:color w:val="000000"/>
              </w:rPr>
              <w:t>Coefficient : 5</w:t>
            </w:r>
          </w:p>
        </w:tc>
      </w:tr>
    </w:tbl>
    <w:p w:rsidR="00FE4D38" w:rsidRDefault="00FE4D38"/>
    <w:p w:rsidR="00137743" w:rsidRPr="000B1C2E" w:rsidRDefault="00137743" w:rsidP="00137743">
      <w:pPr>
        <w:pStyle w:val="CAS"/>
        <w:rPr>
          <w:sz w:val="16"/>
          <w:szCs w:val="16"/>
        </w:rPr>
      </w:pPr>
      <w:r w:rsidRPr="000B1C2E">
        <w:t>CAS AÉROPLAN</w:t>
      </w:r>
    </w:p>
    <w:p w:rsidR="00137743" w:rsidRPr="000B1C2E" w:rsidRDefault="00137743" w:rsidP="00137743">
      <w:pPr>
        <w:pStyle w:val="matriel"/>
      </w:pPr>
    </w:p>
    <w:p w:rsidR="00137743" w:rsidRPr="000B1C2E" w:rsidRDefault="00137743" w:rsidP="00137743">
      <w:pPr>
        <w:pStyle w:val="matriel"/>
      </w:pPr>
      <w:bookmarkStart w:id="0" w:name="_GoBack"/>
      <w:bookmarkEnd w:id="0"/>
    </w:p>
    <w:p w:rsidR="00137743" w:rsidRPr="000B1C2E" w:rsidRDefault="00137743" w:rsidP="00137743">
      <w:pPr>
        <w:pStyle w:val="matriel"/>
      </w:pPr>
    </w:p>
    <w:p w:rsidR="00137743" w:rsidRPr="000B1C2E" w:rsidRDefault="00137743" w:rsidP="00137743">
      <w:pPr>
        <w:pStyle w:val="numration"/>
        <w:numPr>
          <w:ilvl w:val="0"/>
          <w:numId w:val="0"/>
        </w:numPr>
        <w:ind w:left="850"/>
        <w:rPr>
          <w:b/>
          <w:i/>
        </w:rPr>
      </w:pPr>
      <w:r w:rsidRPr="000B1C2E">
        <w:t xml:space="preserve">Ce sujet comporte </w:t>
      </w:r>
      <w:r>
        <w:t>17</w:t>
      </w:r>
      <w:r w:rsidRPr="000B1C2E">
        <w:t xml:space="preserve"> pages dont </w:t>
      </w:r>
      <w:r>
        <w:t>10</w:t>
      </w:r>
      <w:r w:rsidRPr="000B1C2E">
        <w:t xml:space="preserve"> pages de documentation.</w:t>
      </w:r>
    </w:p>
    <w:p w:rsidR="00137743" w:rsidRPr="000B1C2E" w:rsidRDefault="00137743" w:rsidP="00137743">
      <w:pPr>
        <w:pStyle w:val="numration"/>
        <w:numPr>
          <w:ilvl w:val="0"/>
          <w:numId w:val="0"/>
        </w:numPr>
        <w:ind w:left="850"/>
        <w:rPr>
          <w:sz w:val="16"/>
          <w:szCs w:val="16"/>
        </w:rPr>
      </w:pPr>
      <w:r>
        <w:t>La candidate ou l</w:t>
      </w:r>
      <w:r w:rsidRPr="000B1C2E">
        <w:t xml:space="preserve">e candidat est </w:t>
      </w:r>
      <w:proofErr w:type="spellStart"/>
      <w:r w:rsidRPr="000B1C2E">
        <w:t>invité</w:t>
      </w:r>
      <w:r>
        <w:t>-e</w:t>
      </w:r>
      <w:proofErr w:type="spellEnd"/>
      <w:r w:rsidRPr="000B1C2E">
        <w:t xml:space="preserve"> à vérifier qu’il</w:t>
      </w:r>
      <w:r>
        <w:t>-elle</w:t>
      </w:r>
      <w:r w:rsidRPr="000B1C2E">
        <w:t xml:space="preserve"> est en possession d’un sujet complet.</w:t>
      </w:r>
    </w:p>
    <w:p w:rsidR="00137743" w:rsidRPr="000B1C2E" w:rsidRDefault="00137743" w:rsidP="00137743">
      <w:pPr>
        <w:pStyle w:val="matriel"/>
      </w:pPr>
    </w:p>
    <w:p w:rsidR="00137743" w:rsidRPr="000B1C2E" w:rsidRDefault="00137743" w:rsidP="00137743">
      <w:pPr>
        <w:pStyle w:val="matriel"/>
      </w:pPr>
    </w:p>
    <w:p w:rsidR="00137743" w:rsidRPr="000B1C2E" w:rsidRDefault="00137743" w:rsidP="00137743">
      <w:pPr>
        <w:pStyle w:val="matriel"/>
        <w:jc w:val="center"/>
        <w:rPr>
          <w:sz w:val="16"/>
          <w:szCs w:val="16"/>
        </w:rPr>
      </w:pPr>
      <w:r w:rsidRPr="000B1C2E">
        <w:t>Aucun matériel ni document autorisé</w:t>
      </w:r>
    </w:p>
    <w:p w:rsidR="00137743" w:rsidRPr="000B1C2E" w:rsidRDefault="00137743" w:rsidP="00137743">
      <w:pPr>
        <w:pStyle w:val="matriel"/>
      </w:pPr>
    </w:p>
    <w:p w:rsidR="00137743" w:rsidRDefault="00137743" w:rsidP="00137743"/>
    <w:p w:rsidR="00137743" w:rsidRPr="000971D0" w:rsidRDefault="00137743" w:rsidP="00137743">
      <w:pPr>
        <w:rPr>
          <w:b/>
          <w:sz w:val="16"/>
          <w:szCs w:val="16"/>
        </w:rPr>
      </w:pPr>
      <w:r w:rsidRPr="000971D0">
        <w:rPr>
          <w:b/>
        </w:rPr>
        <w:t>Dossier documentaire :</w:t>
      </w:r>
    </w:p>
    <w:p w:rsidR="00137743" w:rsidRPr="000B1C2E" w:rsidRDefault="00137743" w:rsidP="00137743">
      <w:pPr>
        <w:pStyle w:val="matriel"/>
      </w:pPr>
    </w:p>
    <w:p w:rsidR="00137743" w:rsidRPr="000B1C2E" w:rsidRDefault="00137743" w:rsidP="00137743">
      <w:pPr>
        <w:rPr>
          <w:i/>
        </w:rPr>
      </w:pPr>
      <w:r w:rsidRPr="000B1C2E">
        <w:rPr>
          <w:i/>
        </w:rPr>
        <w:t>Document 1 – Extrait du diagramme de classe</w:t>
      </w:r>
      <w:r>
        <w:rPr>
          <w:i/>
        </w:rPr>
        <w:t>s</w:t>
      </w:r>
      <w:r w:rsidRPr="000B1C2E">
        <w:rPr>
          <w:i/>
        </w:rPr>
        <w:t xml:space="preserve"> de l'application</w:t>
      </w:r>
    </w:p>
    <w:p w:rsidR="00137743" w:rsidRPr="000B1C2E" w:rsidRDefault="00137743" w:rsidP="00137743">
      <w:pPr>
        <w:rPr>
          <w:i/>
        </w:rPr>
      </w:pPr>
      <w:r w:rsidRPr="000B1C2E">
        <w:rPr>
          <w:i/>
        </w:rPr>
        <w:t>Document 2 – Descriptio</w:t>
      </w:r>
      <w:r>
        <w:rPr>
          <w:i/>
        </w:rPr>
        <w:t>n des classes métier (extrait)</w:t>
      </w:r>
    </w:p>
    <w:p w:rsidR="00137743" w:rsidRPr="000B1C2E" w:rsidRDefault="00137743" w:rsidP="00137743">
      <w:pPr>
        <w:rPr>
          <w:i/>
        </w:rPr>
      </w:pPr>
      <w:r w:rsidRPr="000B1C2E">
        <w:rPr>
          <w:i/>
        </w:rPr>
        <w:t xml:space="preserve">Document 3 – Exemple </w:t>
      </w:r>
      <w:r>
        <w:rPr>
          <w:i/>
        </w:rPr>
        <w:t>d'utilisation d'une collection</w:t>
      </w:r>
    </w:p>
    <w:p w:rsidR="00137743" w:rsidRPr="000B1C2E" w:rsidRDefault="00137743" w:rsidP="00137743">
      <w:pPr>
        <w:rPr>
          <w:i/>
        </w:rPr>
      </w:pPr>
      <w:r w:rsidRPr="000B1C2E">
        <w:rPr>
          <w:i/>
        </w:rPr>
        <w:t>Document 4 – Ajout de tests unitaires pour la classe "Mouvement"</w:t>
      </w:r>
    </w:p>
    <w:p w:rsidR="00137743" w:rsidRPr="000B1C2E" w:rsidRDefault="00137743" w:rsidP="00137743">
      <w:pPr>
        <w:rPr>
          <w:i/>
        </w:rPr>
      </w:pPr>
      <w:r w:rsidRPr="000B1C2E">
        <w:rPr>
          <w:i/>
        </w:rPr>
        <w:t>Docum</w:t>
      </w:r>
      <w:r>
        <w:rPr>
          <w:i/>
        </w:rPr>
        <w:t>ent 5 – Fiche d'incident n°D24</w:t>
      </w:r>
    </w:p>
    <w:p w:rsidR="00137743" w:rsidRPr="000B1C2E" w:rsidRDefault="00137743" w:rsidP="00137743">
      <w:pPr>
        <w:rPr>
          <w:i/>
        </w:rPr>
      </w:pPr>
      <w:r w:rsidRPr="000B1C2E">
        <w:rPr>
          <w:i/>
        </w:rPr>
        <w:t xml:space="preserve">Document 6 – </w:t>
      </w:r>
      <w:r w:rsidRPr="000B1C2E">
        <w:rPr>
          <w:rFonts w:cs="Arial"/>
          <w:i/>
        </w:rPr>
        <w:t>É</w:t>
      </w:r>
      <w:r w:rsidRPr="000B1C2E">
        <w:rPr>
          <w:i/>
        </w:rPr>
        <w:t>volution des c</w:t>
      </w:r>
      <w:r>
        <w:rPr>
          <w:i/>
        </w:rPr>
        <w:t>lasses "Mouvement" et "Retard"</w:t>
      </w:r>
    </w:p>
    <w:p w:rsidR="00137743" w:rsidRPr="000B1C2E" w:rsidRDefault="00137743" w:rsidP="00137743">
      <w:pPr>
        <w:rPr>
          <w:i/>
        </w:rPr>
      </w:pPr>
      <w:r w:rsidRPr="000B1C2E">
        <w:rPr>
          <w:i/>
        </w:rPr>
        <w:t xml:space="preserve">Document 7 – </w:t>
      </w:r>
      <w:r>
        <w:rPr>
          <w:i/>
        </w:rPr>
        <w:t>Présentation</w:t>
      </w:r>
      <w:r w:rsidRPr="000B1C2E">
        <w:rPr>
          <w:i/>
        </w:rPr>
        <w:t xml:space="preserve"> de la base </w:t>
      </w:r>
      <w:r>
        <w:rPr>
          <w:i/>
        </w:rPr>
        <w:t>de données</w:t>
      </w:r>
    </w:p>
    <w:p w:rsidR="00137743" w:rsidRPr="000B1C2E" w:rsidRDefault="00137743" w:rsidP="00137743">
      <w:pPr>
        <w:rPr>
          <w:i/>
        </w:rPr>
      </w:pPr>
      <w:r w:rsidRPr="000B1C2E">
        <w:rPr>
          <w:i/>
        </w:rPr>
        <w:t>Document 8 – Documents concernant les équipages</w:t>
      </w:r>
    </w:p>
    <w:p w:rsidR="00137743" w:rsidRPr="000B1C2E" w:rsidRDefault="00137743" w:rsidP="00137743">
      <w:pPr>
        <w:rPr>
          <w:i/>
        </w:rPr>
      </w:pPr>
      <w:r w:rsidRPr="000B1C2E">
        <w:rPr>
          <w:i/>
        </w:rPr>
        <w:t>Docume</w:t>
      </w:r>
      <w:r>
        <w:rPr>
          <w:i/>
        </w:rPr>
        <w:t>nt 9 – Fonctionnalités du SGBD</w:t>
      </w:r>
    </w:p>
    <w:p w:rsidR="00137743" w:rsidRPr="000B1C2E" w:rsidRDefault="00137743" w:rsidP="00137743">
      <w:pPr>
        <w:rPr>
          <w:i/>
        </w:rPr>
      </w:pPr>
      <w:r w:rsidRPr="000B1C2E">
        <w:rPr>
          <w:i/>
        </w:rPr>
        <w:t>Document 10 – Fonction stockée "</w:t>
      </w:r>
      <w:proofErr w:type="spellStart"/>
      <w:r w:rsidRPr="000B1C2E">
        <w:rPr>
          <w:i/>
        </w:rPr>
        <w:t>get_indemni</w:t>
      </w:r>
      <w:r>
        <w:rPr>
          <w:i/>
        </w:rPr>
        <w:t>sation_globale</w:t>
      </w:r>
      <w:proofErr w:type="spellEnd"/>
      <w:r>
        <w:rPr>
          <w:i/>
        </w:rPr>
        <w:t>"</w:t>
      </w:r>
    </w:p>
    <w:p w:rsidR="00137743" w:rsidRPr="000B1C2E" w:rsidRDefault="00137743" w:rsidP="00137743"/>
    <w:p w:rsidR="00137743" w:rsidRPr="000B1C2E" w:rsidRDefault="00137743" w:rsidP="00137743">
      <w:pPr>
        <w:pStyle w:val="Titre2"/>
        <w:rPr>
          <w:sz w:val="16"/>
          <w:szCs w:val="16"/>
        </w:rPr>
      </w:pPr>
      <w:r w:rsidRPr="000B1C2E">
        <w:t>Barème</w:t>
      </w:r>
    </w:p>
    <w:p w:rsidR="00137743" w:rsidRPr="000B1C2E" w:rsidRDefault="00137743" w:rsidP="00137743"/>
    <w:tbl>
      <w:tblPr>
        <w:tblW w:w="0" w:type="auto"/>
        <w:tblInd w:w="70" w:type="dxa"/>
        <w:tblLayout w:type="fixed"/>
        <w:tblCellMar>
          <w:left w:w="70" w:type="dxa"/>
          <w:right w:w="70" w:type="dxa"/>
        </w:tblCellMar>
        <w:tblLook w:val="0000" w:firstRow="0" w:lastRow="0" w:firstColumn="0" w:lastColumn="0" w:noHBand="0" w:noVBand="0"/>
      </w:tblPr>
      <w:tblGrid>
        <w:gridCol w:w="1217"/>
        <w:gridCol w:w="6154"/>
        <w:gridCol w:w="1476"/>
      </w:tblGrid>
      <w:tr w:rsidR="00137743" w:rsidRPr="000B1C2E" w:rsidTr="00962EAF">
        <w:tc>
          <w:tcPr>
            <w:tcW w:w="1217" w:type="dxa"/>
            <w:tcBorders>
              <w:top w:val="single" w:sz="4" w:space="0" w:color="000000"/>
              <w:left w:val="single" w:sz="4" w:space="0" w:color="000000"/>
              <w:bottom w:val="single" w:sz="4" w:space="0" w:color="000000"/>
            </w:tcBorders>
          </w:tcPr>
          <w:p w:rsidR="00137743" w:rsidRPr="000B1C2E" w:rsidRDefault="00137743" w:rsidP="00962EAF">
            <w:r w:rsidRPr="000B1C2E">
              <w:t>Mission 1</w:t>
            </w:r>
          </w:p>
        </w:tc>
        <w:tc>
          <w:tcPr>
            <w:tcW w:w="6154" w:type="dxa"/>
            <w:tcBorders>
              <w:top w:val="single" w:sz="4" w:space="0" w:color="000000"/>
              <w:left w:val="single" w:sz="4" w:space="0" w:color="000000"/>
              <w:bottom w:val="single" w:sz="4" w:space="0" w:color="000000"/>
            </w:tcBorders>
          </w:tcPr>
          <w:p w:rsidR="00137743" w:rsidRPr="000B1C2E" w:rsidRDefault="00137743" w:rsidP="00962EAF">
            <w:r w:rsidRPr="000B1C2E">
              <w:t xml:space="preserve">Corriger l'application </w:t>
            </w:r>
            <w:r>
              <w:t>de</w:t>
            </w:r>
            <w:r w:rsidRPr="000B1C2E">
              <w:t xml:space="preserve"> gestion des retards</w:t>
            </w:r>
          </w:p>
        </w:tc>
        <w:tc>
          <w:tcPr>
            <w:tcW w:w="1476" w:type="dxa"/>
            <w:tcBorders>
              <w:top w:val="single" w:sz="4" w:space="0" w:color="000000"/>
              <w:left w:val="single" w:sz="4" w:space="0" w:color="000000"/>
              <w:bottom w:val="single" w:sz="4" w:space="0" w:color="000000"/>
              <w:right w:val="single" w:sz="4" w:space="0" w:color="000000"/>
            </w:tcBorders>
          </w:tcPr>
          <w:p w:rsidR="00137743" w:rsidRPr="000B1C2E" w:rsidRDefault="00137743" w:rsidP="00962EAF">
            <w:pPr>
              <w:rPr>
                <w:b/>
              </w:rPr>
            </w:pPr>
            <w:r w:rsidRPr="000B1C2E">
              <w:t>20 points</w:t>
            </w:r>
          </w:p>
        </w:tc>
      </w:tr>
      <w:tr w:rsidR="00137743" w:rsidRPr="000B1C2E" w:rsidTr="00962EAF">
        <w:tc>
          <w:tcPr>
            <w:tcW w:w="1217" w:type="dxa"/>
            <w:tcBorders>
              <w:top w:val="single" w:sz="4" w:space="0" w:color="000000"/>
              <w:left w:val="single" w:sz="4" w:space="0" w:color="000000"/>
              <w:bottom w:val="single" w:sz="4" w:space="0" w:color="000000"/>
            </w:tcBorders>
          </w:tcPr>
          <w:p w:rsidR="00137743" w:rsidRPr="000B1C2E" w:rsidRDefault="00137743" w:rsidP="00962EAF">
            <w:pPr>
              <w:rPr>
                <w:bCs/>
              </w:rPr>
            </w:pPr>
            <w:r w:rsidRPr="000B1C2E">
              <w:t>Mission 2</w:t>
            </w:r>
          </w:p>
        </w:tc>
        <w:tc>
          <w:tcPr>
            <w:tcW w:w="6154" w:type="dxa"/>
            <w:tcBorders>
              <w:top w:val="single" w:sz="4" w:space="0" w:color="000000"/>
              <w:left w:val="single" w:sz="4" w:space="0" w:color="000000"/>
              <w:bottom w:val="single" w:sz="4" w:space="0" w:color="000000"/>
            </w:tcBorders>
          </w:tcPr>
          <w:p w:rsidR="00137743" w:rsidRPr="000B1C2E" w:rsidRDefault="00137743" w:rsidP="00962EAF">
            <w:pPr>
              <w:rPr>
                <w:sz w:val="22"/>
              </w:rPr>
            </w:pPr>
            <w:r w:rsidRPr="000B1C2E">
              <w:t>Négocier avec les aéroports</w:t>
            </w:r>
          </w:p>
        </w:tc>
        <w:tc>
          <w:tcPr>
            <w:tcW w:w="1476" w:type="dxa"/>
            <w:tcBorders>
              <w:top w:val="single" w:sz="4" w:space="0" w:color="000000"/>
              <w:left w:val="single" w:sz="4" w:space="0" w:color="000000"/>
              <w:bottom w:val="single" w:sz="4" w:space="0" w:color="000000"/>
              <w:right w:val="single" w:sz="4" w:space="0" w:color="000000"/>
            </w:tcBorders>
          </w:tcPr>
          <w:p w:rsidR="00137743" w:rsidRPr="000B1C2E" w:rsidRDefault="00137743" w:rsidP="00962EAF">
            <w:pPr>
              <w:rPr>
                <w:b/>
              </w:rPr>
            </w:pPr>
            <w:r w:rsidRPr="000B1C2E">
              <w:t>3</w:t>
            </w:r>
            <w:r>
              <w:t>0</w:t>
            </w:r>
            <w:r w:rsidRPr="000B1C2E">
              <w:t xml:space="preserve"> points</w:t>
            </w:r>
          </w:p>
        </w:tc>
      </w:tr>
      <w:tr w:rsidR="00137743" w:rsidRPr="000B1C2E" w:rsidTr="00962EAF">
        <w:tc>
          <w:tcPr>
            <w:tcW w:w="1217" w:type="dxa"/>
            <w:tcBorders>
              <w:left w:val="single" w:sz="4" w:space="0" w:color="000000"/>
              <w:bottom w:val="single" w:sz="4" w:space="0" w:color="000000"/>
            </w:tcBorders>
          </w:tcPr>
          <w:p w:rsidR="00137743" w:rsidRPr="000B1C2E" w:rsidRDefault="00137743" w:rsidP="00962EAF">
            <w:pPr>
              <w:rPr>
                <w:bCs/>
              </w:rPr>
            </w:pPr>
            <w:r w:rsidRPr="000B1C2E">
              <w:t>Mission 3</w:t>
            </w:r>
          </w:p>
        </w:tc>
        <w:tc>
          <w:tcPr>
            <w:tcW w:w="6154" w:type="dxa"/>
            <w:tcBorders>
              <w:left w:val="single" w:sz="4" w:space="0" w:color="000000"/>
              <w:bottom w:val="single" w:sz="4" w:space="0" w:color="000000"/>
            </w:tcBorders>
          </w:tcPr>
          <w:p w:rsidR="00137743" w:rsidRPr="000B1C2E" w:rsidRDefault="00137743" w:rsidP="00962EAF">
            <w:r>
              <w:t>Gérer les</w:t>
            </w:r>
            <w:r w:rsidRPr="000B1C2E">
              <w:t xml:space="preserve"> équipages</w:t>
            </w:r>
          </w:p>
        </w:tc>
        <w:tc>
          <w:tcPr>
            <w:tcW w:w="1476" w:type="dxa"/>
            <w:tcBorders>
              <w:left w:val="single" w:sz="4" w:space="0" w:color="000000"/>
              <w:bottom w:val="single" w:sz="4" w:space="0" w:color="000000"/>
              <w:right w:val="single" w:sz="4" w:space="0" w:color="000000"/>
            </w:tcBorders>
          </w:tcPr>
          <w:p w:rsidR="00137743" w:rsidRPr="000B1C2E" w:rsidRDefault="00137743" w:rsidP="00962EAF">
            <w:pPr>
              <w:rPr>
                <w:b/>
              </w:rPr>
            </w:pPr>
            <w:r w:rsidRPr="000B1C2E">
              <w:t>20 points</w:t>
            </w:r>
          </w:p>
        </w:tc>
      </w:tr>
      <w:tr w:rsidR="00137743" w:rsidRPr="000B1C2E" w:rsidTr="00962EAF">
        <w:tc>
          <w:tcPr>
            <w:tcW w:w="1217" w:type="dxa"/>
            <w:tcBorders>
              <w:left w:val="single" w:sz="4" w:space="0" w:color="000000"/>
              <w:bottom w:val="single" w:sz="4" w:space="0" w:color="000000"/>
            </w:tcBorders>
          </w:tcPr>
          <w:p w:rsidR="00137743" w:rsidRPr="000B1C2E" w:rsidRDefault="00137743" w:rsidP="00962EAF">
            <w:pPr>
              <w:rPr>
                <w:bCs/>
              </w:rPr>
            </w:pPr>
            <w:r w:rsidRPr="000B1C2E">
              <w:t>Mission 4</w:t>
            </w:r>
          </w:p>
        </w:tc>
        <w:tc>
          <w:tcPr>
            <w:tcW w:w="6154" w:type="dxa"/>
            <w:tcBorders>
              <w:left w:val="single" w:sz="4" w:space="0" w:color="000000"/>
              <w:bottom w:val="single" w:sz="4" w:space="0" w:color="000000"/>
            </w:tcBorders>
          </w:tcPr>
          <w:p w:rsidR="00137743" w:rsidRPr="000B1C2E" w:rsidRDefault="00137743" w:rsidP="00962EAF">
            <w:pPr>
              <w:rPr>
                <w:sz w:val="22"/>
              </w:rPr>
            </w:pPr>
            <w:r w:rsidRPr="000B1C2E">
              <w:t>Étude prévisionnelle de l'indemnisation des retards</w:t>
            </w:r>
          </w:p>
        </w:tc>
        <w:tc>
          <w:tcPr>
            <w:tcW w:w="1476" w:type="dxa"/>
            <w:tcBorders>
              <w:left w:val="single" w:sz="4" w:space="0" w:color="000000"/>
              <w:bottom w:val="single" w:sz="4" w:space="0" w:color="000000"/>
              <w:right w:val="single" w:sz="4" w:space="0" w:color="000000"/>
            </w:tcBorders>
          </w:tcPr>
          <w:p w:rsidR="00137743" w:rsidRPr="000B1C2E" w:rsidRDefault="00137743" w:rsidP="00962EAF">
            <w:r>
              <w:t>30</w:t>
            </w:r>
            <w:r w:rsidRPr="000B1C2E">
              <w:t xml:space="preserve"> points</w:t>
            </w:r>
          </w:p>
        </w:tc>
      </w:tr>
      <w:tr w:rsidR="00137743" w:rsidRPr="000B1C2E" w:rsidTr="00962EAF">
        <w:tc>
          <w:tcPr>
            <w:tcW w:w="1217" w:type="dxa"/>
          </w:tcPr>
          <w:p w:rsidR="00137743" w:rsidRPr="000B1C2E" w:rsidRDefault="00137743" w:rsidP="00962EAF"/>
        </w:tc>
        <w:tc>
          <w:tcPr>
            <w:tcW w:w="6154" w:type="dxa"/>
            <w:tcBorders>
              <w:top w:val="single" w:sz="4" w:space="0" w:color="000000"/>
              <w:left w:val="single" w:sz="4" w:space="0" w:color="000000"/>
              <w:bottom w:val="single" w:sz="4" w:space="0" w:color="000000"/>
            </w:tcBorders>
          </w:tcPr>
          <w:p w:rsidR="00137743" w:rsidRPr="000B1C2E" w:rsidRDefault="00137743" w:rsidP="00962EAF">
            <w:r w:rsidRPr="000B1C2E">
              <w:t>Total</w:t>
            </w:r>
          </w:p>
        </w:tc>
        <w:tc>
          <w:tcPr>
            <w:tcW w:w="1476" w:type="dxa"/>
            <w:tcBorders>
              <w:top w:val="single" w:sz="4" w:space="0" w:color="000000"/>
              <w:left w:val="single" w:sz="4" w:space="0" w:color="000000"/>
              <w:bottom w:val="single" w:sz="4" w:space="0" w:color="000000"/>
              <w:right w:val="single" w:sz="4" w:space="0" w:color="000000"/>
            </w:tcBorders>
          </w:tcPr>
          <w:p w:rsidR="00137743" w:rsidRPr="000B1C2E" w:rsidRDefault="00137743" w:rsidP="00962EAF">
            <w:r w:rsidRPr="000B1C2E">
              <w:t>100 points</w:t>
            </w:r>
          </w:p>
        </w:tc>
      </w:tr>
    </w:tbl>
    <w:p w:rsidR="00137743" w:rsidRDefault="00137743"/>
    <w:p w:rsidR="00137743" w:rsidRDefault="00137743">
      <w:pPr>
        <w:widowControl/>
        <w:suppressAutoHyphens w:val="0"/>
        <w:autoSpaceDE/>
        <w:spacing w:after="200" w:line="276" w:lineRule="auto"/>
        <w:jc w:val="left"/>
      </w:pPr>
      <w:r>
        <w:br w:type="page"/>
      </w:r>
    </w:p>
    <w:p w:rsidR="002B1776" w:rsidRPr="00653C2F" w:rsidRDefault="002B1776" w:rsidP="002B1776">
      <w:pPr>
        <w:pStyle w:val="Titre"/>
        <w:rPr>
          <w:b/>
          <w:color w:val="auto"/>
          <w:sz w:val="28"/>
          <w:szCs w:val="28"/>
        </w:rPr>
      </w:pPr>
      <w:r w:rsidRPr="00653C2F">
        <w:rPr>
          <w:b/>
          <w:color w:val="auto"/>
          <w:sz w:val="28"/>
          <w:szCs w:val="28"/>
        </w:rPr>
        <w:lastRenderedPageBreak/>
        <w:t>Présentation du contexte</w:t>
      </w:r>
    </w:p>
    <w:p w:rsidR="002B1776" w:rsidRPr="000B1C2E" w:rsidRDefault="002B1776" w:rsidP="002B1776">
      <w:pPr>
        <w:pStyle w:val="Corpsdetexte"/>
      </w:pPr>
    </w:p>
    <w:p w:rsidR="002B1776" w:rsidRPr="000B1C2E" w:rsidRDefault="002B1776" w:rsidP="002B1776">
      <w:pPr>
        <w:pStyle w:val="Corpsdetexte"/>
      </w:pPr>
      <w:proofErr w:type="spellStart"/>
      <w:r w:rsidRPr="000B1C2E">
        <w:rPr>
          <w:i/>
        </w:rPr>
        <w:t>Avionix</w:t>
      </w:r>
      <w:proofErr w:type="spellEnd"/>
      <w:r w:rsidRPr="000B1C2E">
        <w:t xml:space="preserve"> est une </w:t>
      </w:r>
      <w:r>
        <w:t xml:space="preserve">entreprise de services du numérique (ESN) </w:t>
      </w:r>
      <w:r w:rsidRPr="000B1C2E">
        <w:t>spécialisée dans l'avi</w:t>
      </w:r>
      <w:r>
        <w:t>onique,</w:t>
      </w:r>
      <w:r w:rsidRPr="000B1C2E">
        <w:t xml:space="preserve"> créée en 1992</w:t>
      </w:r>
      <w:r>
        <w:t xml:space="preserve"> et </w:t>
      </w:r>
      <w:r w:rsidRPr="000B1C2E">
        <w:t>située dans le sud francilien</w:t>
      </w:r>
      <w:r>
        <w:t>.</w:t>
      </w:r>
      <w:r w:rsidRPr="000B1C2E">
        <w:t xml:space="preserve"> </w:t>
      </w:r>
    </w:p>
    <w:p w:rsidR="002B1776" w:rsidRPr="000B1C2E" w:rsidRDefault="002B1776" w:rsidP="002B1776">
      <w:pPr>
        <w:pStyle w:val="Corpsdetexte"/>
      </w:pPr>
    </w:p>
    <w:p w:rsidR="002B1776" w:rsidRPr="000B1C2E" w:rsidRDefault="002B1776" w:rsidP="002B1776">
      <w:pPr>
        <w:pStyle w:val="Corpsdetexte"/>
      </w:pPr>
      <w:r>
        <w:t>C</w:t>
      </w:r>
      <w:r w:rsidRPr="000B1C2E">
        <w:t>réée en 1992</w:t>
      </w:r>
      <w:r>
        <w:t>, s</w:t>
      </w:r>
      <w:r w:rsidRPr="000B1C2E">
        <w:t>a principale activité est le développement de progiciels, en particulier dans les domaines suivants :</w:t>
      </w:r>
    </w:p>
    <w:p w:rsidR="002B1776" w:rsidRPr="000B1C2E" w:rsidRDefault="002B1776" w:rsidP="002B1776">
      <w:pPr>
        <w:pStyle w:val="Corpsdetexte"/>
        <w:numPr>
          <w:ilvl w:val="0"/>
          <w:numId w:val="3"/>
        </w:numPr>
        <w:autoSpaceDE/>
      </w:pPr>
      <w:r>
        <w:t xml:space="preserve">gestion de </w:t>
      </w:r>
      <w:r w:rsidRPr="000B1C2E">
        <w:t>compagnies aériennes</w:t>
      </w:r>
      <w:r>
        <w:t>,</w:t>
      </w:r>
    </w:p>
    <w:p w:rsidR="002B1776" w:rsidRPr="000B1C2E" w:rsidRDefault="002B1776" w:rsidP="002B1776">
      <w:pPr>
        <w:pStyle w:val="Corpsdetexte"/>
        <w:numPr>
          <w:ilvl w:val="0"/>
          <w:numId w:val="3"/>
        </w:numPr>
        <w:autoSpaceDE/>
      </w:pPr>
      <w:r>
        <w:t>g</w:t>
      </w:r>
      <w:r w:rsidRPr="000B1C2E">
        <w:t>estion des échanges de données entre les avions et les systèmes d’information au sol.</w:t>
      </w:r>
    </w:p>
    <w:p w:rsidR="002B1776" w:rsidRPr="000B1C2E" w:rsidRDefault="002B1776" w:rsidP="002B1776">
      <w:pPr>
        <w:pStyle w:val="Corpsdetexte"/>
      </w:pPr>
    </w:p>
    <w:p w:rsidR="002B1776" w:rsidRPr="000B1C2E" w:rsidRDefault="002B1776" w:rsidP="002B1776">
      <w:pPr>
        <w:pStyle w:val="Corpsdetexte"/>
      </w:pPr>
      <w:r w:rsidRPr="000B1C2E">
        <w:t xml:space="preserve">Plus de cinquante compagnies aériennes, réparties sur presque tous les continents, utilisent les logiciels développés par cette société. En 2011, </w:t>
      </w:r>
      <w:proofErr w:type="spellStart"/>
      <w:r w:rsidRPr="000B1C2E">
        <w:rPr>
          <w:i/>
        </w:rPr>
        <w:t>Avionix</w:t>
      </w:r>
      <w:proofErr w:type="spellEnd"/>
      <w:r w:rsidRPr="000B1C2E">
        <w:t xml:space="preserve"> a réalisé plus de 65% de son chiffre d’affaires à l’exportation.</w:t>
      </w:r>
    </w:p>
    <w:p w:rsidR="002B1776" w:rsidRPr="000B1C2E" w:rsidRDefault="002B1776" w:rsidP="002B1776">
      <w:pPr>
        <w:pStyle w:val="Corpsdetexte"/>
      </w:pPr>
    </w:p>
    <w:p w:rsidR="002B1776" w:rsidRPr="000B1C2E" w:rsidRDefault="002B1776" w:rsidP="002B1776">
      <w:pPr>
        <w:pStyle w:val="Corpsdetexte"/>
      </w:pPr>
      <w:r w:rsidRPr="000B1C2E">
        <w:t>Son personnel est composé de spécialistes de l'aviation et de techniciens informatiques</w:t>
      </w:r>
      <w:r>
        <w:t>.</w:t>
      </w:r>
    </w:p>
    <w:p w:rsidR="002B1776" w:rsidRPr="000B1C2E" w:rsidRDefault="002B1776" w:rsidP="002B1776">
      <w:pPr>
        <w:pStyle w:val="Corpsdetexte"/>
      </w:pPr>
    </w:p>
    <w:p w:rsidR="002B1776" w:rsidRPr="000B1C2E" w:rsidRDefault="002B1776" w:rsidP="002B1776">
      <w:pPr>
        <w:pStyle w:val="Corpsdetexte"/>
      </w:pPr>
      <w:proofErr w:type="spellStart"/>
      <w:r w:rsidRPr="000B1C2E">
        <w:rPr>
          <w:i/>
        </w:rPr>
        <w:t>Avionix</w:t>
      </w:r>
      <w:proofErr w:type="spellEnd"/>
      <w:r w:rsidRPr="000B1C2E">
        <w:t xml:space="preserve"> a réussi à faire sa place dans son créneau principalement grâce à un client fidèle : la compagnie aérienne </w:t>
      </w:r>
      <w:proofErr w:type="spellStart"/>
      <w:r w:rsidRPr="000B1C2E">
        <w:rPr>
          <w:i/>
        </w:rPr>
        <w:t>Aéroplan</w:t>
      </w:r>
      <w:proofErr w:type="spellEnd"/>
      <w:r w:rsidRPr="000B1C2E">
        <w:t>, pour laquelle elle a conçu des applications ciblées (planification des vols, gestion de flotte, ...).</w:t>
      </w:r>
    </w:p>
    <w:p w:rsidR="002B1776" w:rsidRPr="000B1C2E" w:rsidRDefault="002B1776" w:rsidP="002B1776">
      <w:pPr>
        <w:pStyle w:val="Corpsdetexte"/>
      </w:pPr>
    </w:p>
    <w:p w:rsidR="002B1776" w:rsidRPr="00763797" w:rsidRDefault="002B1776" w:rsidP="002B1776">
      <w:proofErr w:type="spellStart"/>
      <w:r w:rsidRPr="00763797">
        <w:rPr>
          <w:i/>
        </w:rPr>
        <w:t>Aéroplan</w:t>
      </w:r>
      <w:proofErr w:type="spellEnd"/>
      <w:r w:rsidRPr="00763797">
        <w:t xml:space="preserve"> créée en 1981, principal client d’</w:t>
      </w:r>
      <w:proofErr w:type="spellStart"/>
      <w:r w:rsidRPr="00763797">
        <w:rPr>
          <w:i/>
        </w:rPr>
        <w:t>Avionix</w:t>
      </w:r>
      <w:proofErr w:type="spellEnd"/>
      <w:r w:rsidRPr="00763797">
        <w:t>, couvre 14 destinations. Grâce à une flotte de 7 appareils, elle transporte près de 1 300 000 passagers par an.</w:t>
      </w:r>
    </w:p>
    <w:p w:rsidR="002B1776" w:rsidRPr="00763797" w:rsidRDefault="002B1776" w:rsidP="002B1776">
      <w:r w:rsidRPr="00763797">
        <w:t xml:space="preserve">Dans un souci permanent d’amélioration des services aux passagers, </w:t>
      </w:r>
      <w:proofErr w:type="spellStart"/>
      <w:r w:rsidRPr="00763797">
        <w:rPr>
          <w:i/>
        </w:rPr>
        <w:t>Aéroplan</w:t>
      </w:r>
      <w:proofErr w:type="spellEnd"/>
      <w:r w:rsidRPr="00763797">
        <w:t xml:space="preserve"> s'est engagée dans une démarche globale de qualité. Dans ce but, elle utilise plusieurs applications d'</w:t>
      </w:r>
      <w:proofErr w:type="spellStart"/>
      <w:r w:rsidRPr="00763797">
        <w:rPr>
          <w:i/>
        </w:rPr>
        <w:t>Avionix</w:t>
      </w:r>
      <w:proofErr w:type="spellEnd"/>
      <w:r w:rsidRPr="00763797">
        <w:t xml:space="preserve"> dont </w:t>
      </w:r>
      <w:proofErr w:type="spellStart"/>
      <w:r w:rsidRPr="00763797">
        <w:rPr>
          <w:i/>
        </w:rPr>
        <w:t>TripReport</w:t>
      </w:r>
      <w:proofErr w:type="spellEnd"/>
      <w:r w:rsidRPr="00763797">
        <w:t>, codée en Java. Cette application améliore la gestion des vols en offrant au pilote la possibilité de saisir les informations concernant le vol depuis un appareil mobile. Ces informations sont ensuite centralisées dans la base de données générale d'</w:t>
      </w:r>
      <w:proofErr w:type="spellStart"/>
      <w:r w:rsidRPr="00763797">
        <w:rPr>
          <w:i/>
        </w:rPr>
        <w:t>Aéroplan</w:t>
      </w:r>
      <w:proofErr w:type="spellEnd"/>
      <w:r w:rsidRPr="00763797">
        <w:t xml:space="preserve">. </w:t>
      </w:r>
    </w:p>
    <w:p w:rsidR="002B1776" w:rsidRPr="00763797" w:rsidRDefault="002B1776" w:rsidP="002B1776">
      <w:r w:rsidRPr="00763797">
        <w:t xml:space="preserve">Les informations traitées par </w:t>
      </w:r>
      <w:proofErr w:type="spellStart"/>
      <w:r w:rsidRPr="00763797">
        <w:rPr>
          <w:i/>
        </w:rPr>
        <w:t>TripReport</w:t>
      </w:r>
      <w:proofErr w:type="spellEnd"/>
      <w:r w:rsidRPr="00763797">
        <w:t xml:space="preserve"> sont pour l'instant assez limitées et </w:t>
      </w:r>
      <w:proofErr w:type="spellStart"/>
      <w:r w:rsidRPr="00763797">
        <w:rPr>
          <w:i/>
        </w:rPr>
        <w:t>Aéroplan</w:t>
      </w:r>
      <w:proofErr w:type="spellEnd"/>
      <w:r w:rsidRPr="00763797">
        <w:t xml:space="preserve"> souhaite que l'application offre plus de possibilités. Elle a donc demandé des améliorations à </w:t>
      </w:r>
      <w:proofErr w:type="spellStart"/>
      <w:r w:rsidRPr="00763797">
        <w:rPr>
          <w:i/>
        </w:rPr>
        <w:t>Avionix</w:t>
      </w:r>
      <w:proofErr w:type="spellEnd"/>
      <w:r w:rsidRPr="00763797">
        <w:t xml:space="preserve">. </w:t>
      </w:r>
      <w:proofErr w:type="spellStart"/>
      <w:r w:rsidRPr="00763797">
        <w:t>Employé-e</w:t>
      </w:r>
      <w:proofErr w:type="spellEnd"/>
      <w:r w:rsidRPr="00763797">
        <w:t xml:space="preserve"> au service développement d'applications chez </w:t>
      </w:r>
      <w:proofErr w:type="spellStart"/>
      <w:r w:rsidRPr="00763797">
        <w:rPr>
          <w:i/>
        </w:rPr>
        <w:t>Avionix</w:t>
      </w:r>
      <w:proofErr w:type="spellEnd"/>
      <w:r w:rsidRPr="00763797">
        <w:t>, vous faites partie de l'équipe chargée de répondre aux besoins d’</w:t>
      </w:r>
      <w:proofErr w:type="spellStart"/>
      <w:r w:rsidRPr="00763797">
        <w:rPr>
          <w:i/>
        </w:rPr>
        <w:t>Aéroplan</w:t>
      </w:r>
      <w:proofErr w:type="spellEnd"/>
      <w:r w:rsidRPr="00763797">
        <w:t>.</w:t>
      </w:r>
    </w:p>
    <w:p w:rsidR="002B1776" w:rsidRPr="00763797" w:rsidRDefault="002B1776" w:rsidP="002B1776"/>
    <w:p w:rsidR="002B1776" w:rsidRPr="000B1C2E" w:rsidRDefault="002B1776" w:rsidP="002B1776"/>
    <w:p w:rsidR="002B1776" w:rsidRPr="000B1C2E" w:rsidRDefault="002B1776" w:rsidP="002B1776"/>
    <w:p w:rsidR="002B1776" w:rsidRPr="000B1C2E" w:rsidRDefault="002B1776" w:rsidP="002B1776"/>
    <w:p w:rsidR="00653C2F" w:rsidRDefault="00653C2F">
      <w:pPr>
        <w:widowControl/>
        <w:suppressAutoHyphens w:val="0"/>
        <w:autoSpaceDE/>
        <w:spacing w:after="200" w:line="276" w:lineRule="auto"/>
        <w:jc w:val="left"/>
        <w:rPr>
          <w:rFonts w:ascii="Cambria" w:hAnsi="Cambria"/>
          <w:spacing w:val="5"/>
          <w:kern w:val="28"/>
          <w:sz w:val="28"/>
          <w:szCs w:val="28"/>
          <w:lang w:eastAsia="hi-IN" w:bidi="hi-IN"/>
        </w:rPr>
      </w:pPr>
      <w:r>
        <w:rPr>
          <w:sz w:val="28"/>
          <w:szCs w:val="28"/>
        </w:rPr>
        <w:br w:type="page"/>
      </w:r>
    </w:p>
    <w:p w:rsidR="002B1776" w:rsidRPr="00653C2F" w:rsidRDefault="002B1776" w:rsidP="002B1776">
      <w:pPr>
        <w:pStyle w:val="Titre"/>
        <w:rPr>
          <w:b/>
          <w:color w:val="auto"/>
          <w:sz w:val="28"/>
          <w:szCs w:val="28"/>
        </w:rPr>
      </w:pPr>
      <w:r w:rsidRPr="00653C2F">
        <w:rPr>
          <w:b/>
          <w:color w:val="auto"/>
          <w:sz w:val="28"/>
          <w:szCs w:val="28"/>
        </w:rPr>
        <w:lastRenderedPageBreak/>
        <w:t>Mission 1 – Corriger l'application de gestion des retards</w:t>
      </w:r>
    </w:p>
    <w:p w:rsidR="002B1776" w:rsidRPr="00653C2F" w:rsidRDefault="002B1776" w:rsidP="002B1776">
      <w:pPr>
        <w:jc w:val="right"/>
        <w:rPr>
          <w:rStyle w:val="Forteaccentuation"/>
          <w:rFonts w:cs="Lucida Sans"/>
          <w:bCs/>
          <w:iCs/>
          <w:color w:val="auto"/>
        </w:rPr>
      </w:pPr>
      <w:r w:rsidRPr="00653C2F">
        <w:rPr>
          <w:rStyle w:val="Forteaccentuation"/>
          <w:rFonts w:cs="Lucida Sans"/>
          <w:bCs/>
          <w:iCs/>
          <w:color w:val="auto"/>
        </w:rPr>
        <w:t>Documents à utiliser : 1, 2, 3, 4 et 5</w:t>
      </w:r>
    </w:p>
    <w:p w:rsidR="002B1776" w:rsidRPr="00DB6BA1" w:rsidRDefault="002B1776" w:rsidP="002B1776">
      <w:pPr>
        <w:rPr>
          <w:i/>
          <w:sz w:val="22"/>
          <w:szCs w:val="22"/>
        </w:rPr>
      </w:pPr>
      <w:r w:rsidRPr="00DB6BA1">
        <w:rPr>
          <w:i/>
          <w:sz w:val="22"/>
          <w:szCs w:val="22"/>
        </w:rPr>
        <w:t>IMPORTANT : la candidate ou le candidat peut choisir de présenter les éléments de code à l’aide du langage de programmation de son choix ou de pseudo-code algorithmique.</w:t>
      </w:r>
    </w:p>
    <w:p w:rsidR="002B1776" w:rsidRPr="00DB6BA1" w:rsidRDefault="002B1776" w:rsidP="002B1776">
      <w:pPr>
        <w:jc w:val="right"/>
        <w:rPr>
          <w:rStyle w:val="Forteaccentuation"/>
          <w:rFonts w:cs="Lucida Sans"/>
          <w:bCs/>
          <w:iCs/>
          <w:color w:val="auto"/>
          <w:sz w:val="22"/>
          <w:szCs w:val="22"/>
        </w:rPr>
      </w:pPr>
    </w:p>
    <w:p w:rsidR="002B1776" w:rsidRPr="00DB6BA1" w:rsidRDefault="002B1776" w:rsidP="002B1776">
      <w:pPr>
        <w:rPr>
          <w:sz w:val="22"/>
          <w:szCs w:val="22"/>
        </w:rPr>
      </w:pPr>
      <w:r w:rsidRPr="00DB6BA1">
        <w:rPr>
          <w:sz w:val="22"/>
          <w:szCs w:val="22"/>
        </w:rPr>
        <w:t>Lors d’un vol, le commandant de bord (pilote de l’avion) doit rendre compte des principaux événements de vol (parking, décollage, trajet, atterrissage, ...). Cela se faisait auparavant via un rapport de vol manuscrit qui nécessitait une saisie ultérieure. Ce type de compte-rendu posait plusieurs problèmes :</w:t>
      </w:r>
    </w:p>
    <w:p w:rsidR="002B1776" w:rsidRPr="00DB6BA1" w:rsidRDefault="002B1776" w:rsidP="002B1776">
      <w:pPr>
        <w:rPr>
          <w:sz w:val="22"/>
          <w:szCs w:val="22"/>
        </w:rPr>
      </w:pPr>
    </w:p>
    <w:p w:rsidR="002B1776" w:rsidRPr="00DB6BA1" w:rsidRDefault="002B1776" w:rsidP="002B1776">
      <w:pPr>
        <w:pStyle w:val="Paragraphedeliste"/>
        <w:numPr>
          <w:ilvl w:val="0"/>
          <w:numId w:val="7"/>
        </w:numPr>
        <w:rPr>
          <w:sz w:val="22"/>
          <w:szCs w:val="22"/>
        </w:rPr>
      </w:pPr>
      <w:r w:rsidRPr="00DB6BA1">
        <w:rPr>
          <w:sz w:val="22"/>
          <w:szCs w:val="22"/>
        </w:rPr>
        <w:t>le suivi des événements de vol ne pouvait être fait rapidement,</w:t>
      </w:r>
    </w:p>
    <w:p w:rsidR="002B1776" w:rsidRPr="00DB6BA1" w:rsidRDefault="002B1776" w:rsidP="002B1776">
      <w:pPr>
        <w:pStyle w:val="Paragraphedeliste"/>
        <w:numPr>
          <w:ilvl w:val="0"/>
          <w:numId w:val="7"/>
        </w:numPr>
        <w:rPr>
          <w:sz w:val="22"/>
          <w:szCs w:val="22"/>
        </w:rPr>
      </w:pPr>
      <w:r w:rsidRPr="00DB6BA1">
        <w:rPr>
          <w:sz w:val="22"/>
          <w:szCs w:val="22"/>
        </w:rPr>
        <w:t>la saisie des rapports était longue et source d’erreurs.</w:t>
      </w:r>
    </w:p>
    <w:p w:rsidR="002B1776" w:rsidRPr="00DB6BA1" w:rsidRDefault="002B1776" w:rsidP="002B1776">
      <w:pPr>
        <w:pStyle w:val="Paragraphedeliste"/>
        <w:rPr>
          <w:sz w:val="22"/>
          <w:szCs w:val="22"/>
        </w:rPr>
      </w:pPr>
    </w:p>
    <w:p w:rsidR="00DB6BA1" w:rsidRDefault="002B1776" w:rsidP="002B1776">
      <w:pPr>
        <w:rPr>
          <w:sz w:val="22"/>
          <w:szCs w:val="22"/>
        </w:rPr>
      </w:pPr>
      <w:r w:rsidRPr="00DB6BA1">
        <w:rPr>
          <w:sz w:val="22"/>
          <w:szCs w:val="22"/>
        </w:rPr>
        <w:t xml:space="preserve">Rapidement ces rapports ont été saisis directement par le pilote via un appareil nomade grâce à l'application </w:t>
      </w:r>
      <w:proofErr w:type="spellStart"/>
      <w:r w:rsidRPr="00DB6BA1">
        <w:rPr>
          <w:i/>
          <w:sz w:val="22"/>
          <w:szCs w:val="22"/>
        </w:rPr>
        <w:t>TripReport</w:t>
      </w:r>
      <w:proofErr w:type="spellEnd"/>
      <w:r w:rsidRPr="00DB6BA1">
        <w:rPr>
          <w:sz w:val="22"/>
          <w:szCs w:val="22"/>
        </w:rPr>
        <w:t xml:space="preserve">. Aujourd’hui les compagnies aériennes privilégient les tablettes (plus pratiques, plus grandes, ...) aux dépens des </w:t>
      </w:r>
      <w:r w:rsidRPr="00DB6BA1">
        <w:rPr>
          <w:i/>
          <w:sz w:val="22"/>
          <w:szCs w:val="22"/>
        </w:rPr>
        <w:t>smartphones</w:t>
      </w:r>
      <w:r w:rsidRPr="00DB6BA1">
        <w:rPr>
          <w:sz w:val="22"/>
          <w:szCs w:val="22"/>
        </w:rPr>
        <w:t>.</w:t>
      </w:r>
      <w:r w:rsidR="00DB6BA1">
        <w:rPr>
          <w:sz w:val="22"/>
          <w:szCs w:val="22"/>
        </w:rPr>
        <w:t xml:space="preserve"> </w:t>
      </w:r>
    </w:p>
    <w:p w:rsidR="00DB6BA1" w:rsidRDefault="00DB6BA1" w:rsidP="002B1776">
      <w:pPr>
        <w:rPr>
          <w:sz w:val="22"/>
          <w:szCs w:val="22"/>
        </w:rPr>
      </w:pPr>
    </w:p>
    <w:p w:rsidR="002B1776" w:rsidRPr="00DB6BA1" w:rsidRDefault="002B1776" w:rsidP="002B1776">
      <w:pPr>
        <w:rPr>
          <w:sz w:val="22"/>
          <w:szCs w:val="22"/>
        </w:rPr>
      </w:pPr>
      <w:r w:rsidRPr="00DB6BA1">
        <w:rPr>
          <w:sz w:val="22"/>
          <w:szCs w:val="22"/>
        </w:rPr>
        <w:t xml:space="preserve">L'application </w:t>
      </w:r>
      <w:proofErr w:type="spellStart"/>
      <w:r w:rsidRPr="00DB6BA1">
        <w:rPr>
          <w:i/>
          <w:sz w:val="22"/>
          <w:szCs w:val="22"/>
        </w:rPr>
        <w:t>TripReport</w:t>
      </w:r>
      <w:proofErr w:type="spellEnd"/>
      <w:r w:rsidRPr="00DB6BA1">
        <w:rPr>
          <w:sz w:val="22"/>
          <w:szCs w:val="22"/>
        </w:rPr>
        <w:t>, permet ainsi de saisir des informations générales de vol telles que :</w:t>
      </w:r>
    </w:p>
    <w:p w:rsidR="002B1776" w:rsidRPr="00DB6BA1" w:rsidRDefault="002B1776" w:rsidP="002B1776">
      <w:pPr>
        <w:rPr>
          <w:sz w:val="22"/>
          <w:szCs w:val="22"/>
        </w:rPr>
      </w:pPr>
    </w:p>
    <w:p w:rsidR="002B1776" w:rsidRPr="00DB6BA1" w:rsidRDefault="002B1776" w:rsidP="002B1776">
      <w:pPr>
        <w:pStyle w:val="Paragraphedeliste"/>
        <w:numPr>
          <w:ilvl w:val="0"/>
          <w:numId w:val="4"/>
        </w:numPr>
        <w:rPr>
          <w:rFonts w:ascii="Arial" w:hAnsi="Arial" w:cs="Arial"/>
          <w:sz w:val="22"/>
          <w:szCs w:val="22"/>
        </w:rPr>
      </w:pPr>
      <w:r w:rsidRPr="00DB6BA1">
        <w:rPr>
          <w:rFonts w:ascii="Arial" w:hAnsi="Arial" w:cs="Arial"/>
          <w:sz w:val="22"/>
          <w:szCs w:val="22"/>
        </w:rPr>
        <w:t>le code et numéro de vol,</w:t>
      </w:r>
    </w:p>
    <w:p w:rsidR="002B1776" w:rsidRPr="00DB6BA1" w:rsidRDefault="002B1776" w:rsidP="002B1776">
      <w:pPr>
        <w:pStyle w:val="Paragraphedeliste"/>
        <w:numPr>
          <w:ilvl w:val="0"/>
          <w:numId w:val="4"/>
        </w:numPr>
        <w:rPr>
          <w:rFonts w:ascii="Arial" w:hAnsi="Arial" w:cs="Arial"/>
          <w:sz w:val="22"/>
          <w:szCs w:val="22"/>
        </w:rPr>
      </w:pPr>
      <w:r w:rsidRPr="00DB6BA1">
        <w:rPr>
          <w:rFonts w:ascii="Arial" w:hAnsi="Arial" w:cs="Arial"/>
          <w:sz w:val="22"/>
          <w:szCs w:val="22"/>
        </w:rPr>
        <w:t>les heures de départ et d'arrivée,</w:t>
      </w:r>
    </w:p>
    <w:p w:rsidR="002B1776" w:rsidRPr="00DB6BA1" w:rsidRDefault="002B1776" w:rsidP="002B1776">
      <w:pPr>
        <w:pStyle w:val="Paragraphedeliste"/>
        <w:numPr>
          <w:ilvl w:val="0"/>
          <w:numId w:val="4"/>
        </w:numPr>
        <w:rPr>
          <w:rFonts w:ascii="Arial" w:hAnsi="Arial" w:cs="Arial"/>
          <w:sz w:val="22"/>
          <w:szCs w:val="22"/>
        </w:rPr>
      </w:pPr>
      <w:r w:rsidRPr="00DB6BA1">
        <w:rPr>
          <w:rFonts w:ascii="Arial" w:hAnsi="Arial" w:cs="Arial"/>
          <w:sz w:val="22"/>
          <w:szCs w:val="22"/>
        </w:rPr>
        <w:t>les aéroports de départ et d'arrivée,</w:t>
      </w:r>
    </w:p>
    <w:p w:rsidR="002B1776" w:rsidRPr="00DB6BA1" w:rsidRDefault="002B1776" w:rsidP="002B1776">
      <w:pPr>
        <w:pStyle w:val="Paragraphedeliste"/>
        <w:numPr>
          <w:ilvl w:val="0"/>
          <w:numId w:val="4"/>
        </w:numPr>
        <w:rPr>
          <w:rFonts w:ascii="Arial" w:hAnsi="Arial" w:cs="Arial"/>
          <w:sz w:val="22"/>
          <w:szCs w:val="22"/>
        </w:rPr>
      </w:pPr>
      <w:r w:rsidRPr="00DB6BA1">
        <w:rPr>
          <w:rFonts w:ascii="Arial" w:hAnsi="Arial" w:cs="Arial"/>
          <w:sz w:val="22"/>
          <w:szCs w:val="22"/>
        </w:rPr>
        <w:t>l'avion utilisé.</w:t>
      </w:r>
    </w:p>
    <w:p w:rsidR="002B1776" w:rsidRPr="00DB6BA1" w:rsidRDefault="002B1776" w:rsidP="002B1776">
      <w:pPr>
        <w:pStyle w:val="Paragraphedeliste"/>
        <w:rPr>
          <w:sz w:val="22"/>
          <w:szCs w:val="22"/>
        </w:rPr>
      </w:pPr>
    </w:p>
    <w:p w:rsidR="002B1776" w:rsidRPr="00DB6BA1" w:rsidRDefault="002B1776" w:rsidP="002B1776">
      <w:pPr>
        <w:rPr>
          <w:sz w:val="22"/>
          <w:szCs w:val="22"/>
        </w:rPr>
      </w:pPr>
      <w:r w:rsidRPr="00DB6BA1">
        <w:rPr>
          <w:sz w:val="22"/>
          <w:szCs w:val="22"/>
        </w:rPr>
        <w:t>Afin d’améliorer le fonctionnement et donc le service rendu aux passagers, il est important de connaître les retards, les incidents de vol, ou encore les contrôles effectués au départ et à l’arrivée. Les rapports numériques sont pour l'instant très succincts et nécessitent de conserver des documents manuscrits, lourds à gérer.</w:t>
      </w:r>
    </w:p>
    <w:p w:rsidR="002B1776" w:rsidRPr="00DB6BA1" w:rsidRDefault="002B1776" w:rsidP="002B1776">
      <w:pPr>
        <w:rPr>
          <w:sz w:val="22"/>
          <w:szCs w:val="22"/>
        </w:rPr>
      </w:pPr>
    </w:p>
    <w:p w:rsidR="002B1776" w:rsidRPr="00DB6BA1" w:rsidRDefault="002B1776" w:rsidP="002B1776">
      <w:pPr>
        <w:rPr>
          <w:sz w:val="22"/>
          <w:szCs w:val="22"/>
        </w:rPr>
      </w:pPr>
      <w:r w:rsidRPr="00DB6BA1">
        <w:rPr>
          <w:b/>
          <w:sz w:val="22"/>
          <w:szCs w:val="22"/>
        </w:rPr>
        <w:t>D</w:t>
      </w:r>
      <w:r w:rsidRPr="00DB6BA1">
        <w:rPr>
          <w:sz w:val="22"/>
          <w:szCs w:val="22"/>
        </w:rPr>
        <w:t>ans un premier temps, les améliorations portent sur l'enregistrement des retards. Un mouvement correspond à un vol pour une date précise, à des heures de départ et d'arrivée prévues. Tout retard touchant un mouvement doit être conservé.  . Le pilote devra donc pouvoir saisir les retards ayant affecté le vol dont il a la charge.</w:t>
      </w:r>
      <w:r w:rsidR="00DB6BA1">
        <w:rPr>
          <w:sz w:val="22"/>
          <w:szCs w:val="22"/>
        </w:rPr>
        <w:t xml:space="preserve"> </w:t>
      </w:r>
      <w:r w:rsidRPr="00DB6BA1">
        <w:rPr>
          <w:sz w:val="22"/>
          <w:szCs w:val="22"/>
        </w:rPr>
        <w:t>Pour cela, les membres de votre équipe ont déjà complété la classe "Mouvement" et ajouté les classes "Retard" et "</w:t>
      </w:r>
      <w:proofErr w:type="spellStart"/>
      <w:r w:rsidRPr="00DB6BA1">
        <w:rPr>
          <w:sz w:val="22"/>
          <w:szCs w:val="22"/>
        </w:rPr>
        <w:t>TypeRetard</w:t>
      </w:r>
      <w:proofErr w:type="spellEnd"/>
      <w:r w:rsidRPr="00DB6BA1">
        <w:rPr>
          <w:sz w:val="22"/>
          <w:szCs w:val="22"/>
        </w:rPr>
        <w:t>" aux classes métier déjà présentes.</w:t>
      </w:r>
    </w:p>
    <w:p w:rsidR="002B1776" w:rsidRPr="00DB6BA1" w:rsidRDefault="002B1776" w:rsidP="002B1776">
      <w:pPr>
        <w:rPr>
          <w:sz w:val="22"/>
          <w:szCs w:val="22"/>
        </w:rPr>
      </w:pPr>
    </w:p>
    <w:p w:rsidR="002B1776" w:rsidRPr="00DB6BA1" w:rsidRDefault="002B1776" w:rsidP="002B1776">
      <w:pPr>
        <w:rPr>
          <w:sz w:val="22"/>
          <w:szCs w:val="22"/>
        </w:rPr>
      </w:pPr>
      <w:r w:rsidRPr="00DB6BA1">
        <w:rPr>
          <w:b/>
          <w:sz w:val="22"/>
          <w:szCs w:val="22"/>
        </w:rPr>
        <w:t>D</w:t>
      </w:r>
      <w:r w:rsidRPr="00DB6BA1">
        <w:rPr>
          <w:sz w:val="22"/>
          <w:szCs w:val="22"/>
        </w:rPr>
        <w:t>es tests unitaires ont été ajoutés à la classe de test de la classe "Mouvement" pour prendre en compte les nouvelles méthodes. Cependant, les tests réalisés n'ont pas permis de détecter tous les problèmes. Un utilisateur vous envoie la fiche d’incident n°D24.</w:t>
      </w:r>
    </w:p>
    <w:p w:rsidR="002B1776" w:rsidRPr="00DB6BA1" w:rsidRDefault="002B1776" w:rsidP="002B1776">
      <w:pPr>
        <w:rPr>
          <w:sz w:val="22"/>
          <w:szCs w:val="22"/>
        </w:rPr>
      </w:pPr>
    </w:p>
    <w:p w:rsidR="002B1776" w:rsidRPr="00DB6BA1" w:rsidRDefault="002B1776" w:rsidP="002B1776">
      <w:pPr>
        <w:rPr>
          <w:sz w:val="22"/>
          <w:szCs w:val="22"/>
        </w:rPr>
      </w:pPr>
      <w:r w:rsidRPr="00DB6BA1">
        <w:rPr>
          <w:sz w:val="22"/>
          <w:szCs w:val="22"/>
        </w:rPr>
        <w:t xml:space="preserve">Vous êtes </w:t>
      </w:r>
      <w:proofErr w:type="spellStart"/>
      <w:r w:rsidRPr="00DB6BA1">
        <w:rPr>
          <w:sz w:val="22"/>
          <w:szCs w:val="22"/>
        </w:rPr>
        <w:t>chargé-e</w:t>
      </w:r>
      <w:proofErr w:type="spellEnd"/>
      <w:r w:rsidRPr="00DB6BA1">
        <w:rPr>
          <w:sz w:val="22"/>
          <w:szCs w:val="22"/>
        </w:rPr>
        <w:t xml:space="preserve"> de poursuivre le travail déjà débuté et de mettre à jour la documentation technique.</w:t>
      </w:r>
    </w:p>
    <w:p w:rsidR="002B1776" w:rsidRPr="00DB6BA1" w:rsidRDefault="002B1776" w:rsidP="002B1776">
      <w:pPr>
        <w:rPr>
          <w:sz w:val="22"/>
          <w:szCs w:val="22"/>
        </w:rPr>
      </w:pPr>
    </w:p>
    <w:p w:rsidR="002B1776" w:rsidRPr="00DB6BA1" w:rsidRDefault="002B1776" w:rsidP="002B1776">
      <w:pPr>
        <w:pStyle w:val="Titre2"/>
        <w:rPr>
          <w:sz w:val="22"/>
          <w:szCs w:val="22"/>
        </w:rPr>
      </w:pPr>
      <w:r w:rsidRPr="00DB6BA1">
        <w:rPr>
          <w:sz w:val="22"/>
          <w:szCs w:val="22"/>
        </w:rPr>
        <w:t>Votre mission</w:t>
      </w:r>
    </w:p>
    <w:p w:rsidR="002B1776" w:rsidRPr="00653C2F" w:rsidRDefault="002B1776" w:rsidP="002B1776">
      <w:pPr>
        <w:pStyle w:val="Contenudetableau"/>
        <w:suppressLineNumbers w:val="0"/>
        <w:suppressAutoHyphens w:val="0"/>
        <w:rPr>
          <w:b/>
          <w:szCs w:val="20"/>
        </w:rPr>
      </w:pPr>
      <w:r w:rsidRPr="00653C2F">
        <w:rPr>
          <w:b/>
          <w:szCs w:val="20"/>
        </w:rPr>
        <w:t>1.1 À partir de la description des classes métier, indiquer sur votre copie les compléments au diagramme de classes nécessaires pour prendre en compte la gestion des retards.</w:t>
      </w:r>
    </w:p>
    <w:p w:rsidR="002B1776" w:rsidRPr="00653C2F" w:rsidRDefault="002B1776" w:rsidP="002B1776">
      <w:pPr>
        <w:pStyle w:val="Contenudetableau"/>
        <w:suppressLineNumbers w:val="0"/>
        <w:suppressAutoHyphens w:val="0"/>
        <w:rPr>
          <w:b/>
          <w:szCs w:val="20"/>
        </w:rPr>
      </w:pPr>
    </w:p>
    <w:p w:rsidR="002B1776" w:rsidRPr="00653C2F" w:rsidRDefault="002B1776" w:rsidP="002B1776">
      <w:pPr>
        <w:pStyle w:val="Contenudetableau"/>
        <w:suppressLineNumbers w:val="0"/>
        <w:suppressAutoHyphens w:val="0"/>
        <w:rPr>
          <w:b/>
          <w:szCs w:val="20"/>
        </w:rPr>
      </w:pPr>
      <w:r w:rsidRPr="00653C2F">
        <w:rPr>
          <w:b/>
          <w:szCs w:val="20"/>
        </w:rPr>
        <w:t>1.2 Rédiger la rubrique "Description de la cause" de la fiche d’incident D24.</w:t>
      </w:r>
    </w:p>
    <w:p w:rsidR="002B1776" w:rsidRPr="00653C2F" w:rsidRDefault="002B1776" w:rsidP="002B1776">
      <w:pPr>
        <w:pStyle w:val="Contenudetableau"/>
        <w:suppressLineNumbers w:val="0"/>
        <w:suppressAutoHyphens w:val="0"/>
        <w:rPr>
          <w:b/>
          <w:szCs w:val="20"/>
        </w:rPr>
      </w:pPr>
    </w:p>
    <w:p w:rsidR="002B1776" w:rsidRPr="00653C2F" w:rsidRDefault="002B1776" w:rsidP="002B1776">
      <w:pPr>
        <w:pStyle w:val="Contenudetableau"/>
        <w:suppressLineNumbers w:val="0"/>
        <w:suppressAutoHyphens w:val="0"/>
        <w:rPr>
          <w:b/>
          <w:szCs w:val="20"/>
        </w:rPr>
      </w:pPr>
      <w:r w:rsidRPr="00653C2F">
        <w:rPr>
          <w:b/>
          <w:szCs w:val="20"/>
        </w:rPr>
        <w:t>1.3 Proposer le code permettant de corriger cette erreur.</w:t>
      </w:r>
    </w:p>
    <w:p w:rsidR="002B1776" w:rsidRPr="00653C2F" w:rsidRDefault="002B1776" w:rsidP="002B1776">
      <w:pPr>
        <w:pStyle w:val="Contenudetableau"/>
        <w:suppressLineNumbers w:val="0"/>
        <w:suppressAutoHyphens w:val="0"/>
        <w:rPr>
          <w:b/>
          <w:szCs w:val="20"/>
        </w:rPr>
      </w:pPr>
    </w:p>
    <w:p w:rsidR="002B1776" w:rsidRPr="00653C2F" w:rsidRDefault="002B1776" w:rsidP="002B1776">
      <w:pPr>
        <w:pStyle w:val="Contenudetableau"/>
        <w:suppressLineNumbers w:val="0"/>
        <w:suppressAutoHyphens w:val="0"/>
        <w:rPr>
          <w:b/>
          <w:bCs/>
          <w:szCs w:val="20"/>
        </w:rPr>
      </w:pPr>
      <w:r w:rsidRPr="00653C2F">
        <w:rPr>
          <w:b/>
          <w:szCs w:val="20"/>
        </w:rPr>
        <w:t>1.4 Rédiger le test unitaire qui aurait permis de détecter cette erreur.</w:t>
      </w:r>
    </w:p>
    <w:p w:rsidR="002B1776" w:rsidRPr="00653C2F" w:rsidRDefault="002B1776" w:rsidP="002B1776">
      <w:pPr>
        <w:pStyle w:val="Titre"/>
        <w:rPr>
          <w:b/>
          <w:i/>
          <w:iCs/>
          <w:color w:val="auto"/>
          <w:sz w:val="28"/>
          <w:szCs w:val="28"/>
        </w:rPr>
      </w:pPr>
      <w:r>
        <w:rPr>
          <w:color w:val="auto"/>
          <w:sz w:val="28"/>
          <w:szCs w:val="28"/>
        </w:rPr>
        <w:br w:type="page"/>
      </w:r>
      <w:r w:rsidRPr="00653C2F">
        <w:rPr>
          <w:b/>
          <w:color w:val="auto"/>
          <w:sz w:val="28"/>
          <w:szCs w:val="28"/>
        </w:rPr>
        <w:lastRenderedPageBreak/>
        <w:t>Mission 2 – Négocier avec les aéroports</w:t>
      </w:r>
    </w:p>
    <w:p w:rsidR="002B1776" w:rsidRPr="000B1C2E" w:rsidRDefault="002B1776" w:rsidP="002B1776">
      <w:pPr>
        <w:jc w:val="right"/>
        <w:rPr>
          <w:rStyle w:val="Forteaccentuation"/>
          <w:rFonts w:cs="Lucida Sans"/>
          <w:bCs/>
          <w:iCs/>
          <w:color w:val="auto"/>
        </w:rPr>
      </w:pPr>
      <w:r w:rsidRPr="000B1C2E">
        <w:rPr>
          <w:rStyle w:val="Forteaccentuation"/>
          <w:rFonts w:cs="Lucida Sans"/>
          <w:bCs/>
          <w:iCs/>
          <w:color w:val="auto"/>
        </w:rPr>
        <w:t>Documents à utiliser : 2, 3 et 6</w:t>
      </w:r>
    </w:p>
    <w:p w:rsidR="002B1776" w:rsidRPr="00E920A5" w:rsidRDefault="002B1776" w:rsidP="002B1776">
      <w:pPr>
        <w:rPr>
          <w:lang w:eastAsia="fr-FR"/>
        </w:rPr>
      </w:pPr>
    </w:p>
    <w:p w:rsidR="002B1776" w:rsidRDefault="002B1776" w:rsidP="002B1776">
      <w:r w:rsidRPr="00093E28">
        <w:rPr>
          <w:i/>
        </w:rPr>
        <w:t xml:space="preserve">IMPORTANT : </w:t>
      </w:r>
      <w:r w:rsidRPr="0099518E">
        <w:rPr>
          <w:i/>
        </w:rPr>
        <w:t xml:space="preserve">la candidate ou le candidat </w:t>
      </w:r>
      <w:r w:rsidRPr="00093E28">
        <w:rPr>
          <w:i/>
        </w:rPr>
        <w:t xml:space="preserve">peut choisir de présenter les éléments de code à l’aide du langage de programmation de son choix </w:t>
      </w:r>
      <w:r w:rsidRPr="00A36076">
        <w:rPr>
          <w:i/>
        </w:rPr>
        <w:t>ou de pseudo-code algorithmique</w:t>
      </w:r>
      <w:r w:rsidRPr="00093E28">
        <w:rPr>
          <w:i/>
        </w:rPr>
        <w:t>.</w:t>
      </w:r>
    </w:p>
    <w:p w:rsidR="002B1776" w:rsidRPr="000B1C2E" w:rsidRDefault="002B1776" w:rsidP="002B1776"/>
    <w:p w:rsidR="002B1776" w:rsidRPr="000B1C2E" w:rsidRDefault="002B1776" w:rsidP="002B1776">
      <w:r w:rsidRPr="000B1C2E">
        <w:t>Les négociations entre les compagnies aériennes et les aéroports sont complexes et stratégiques. Les sommes en jeu sont très importantes. Par exemple, lors d’un retard, il est primordial d’identifier le responsable pour gérer les indemnisations.</w:t>
      </w:r>
    </w:p>
    <w:p w:rsidR="002B1776" w:rsidRPr="000B1C2E" w:rsidRDefault="002B1776" w:rsidP="002B1776">
      <w:r w:rsidRPr="000B1C2E">
        <w:t xml:space="preserve">Il est décidé de profiter de l’application </w:t>
      </w:r>
      <w:proofErr w:type="spellStart"/>
      <w:r w:rsidRPr="00DE75F8">
        <w:rPr>
          <w:i/>
        </w:rPr>
        <w:t>TripReport</w:t>
      </w:r>
      <w:proofErr w:type="spellEnd"/>
      <w:r w:rsidRPr="000B1C2E">
        <w:t xml:space="preserve"> pour recueillir directement </w:t>
      </w:r>
      <w:r>
        <w:t xml:space="preserve">auprès </w:t>
      </w:r>
      <w:r w:rsidRPr="000B1C2E">
        <w:t>du pilote des informations utiles sur la responsabilité des immobilisations des avions.</w:t>
      </w:r>
    </w:p>
    <w:p w:rsidR="002B1776" w:rsidRPr="000B1C2E" w:rsidRDefault="002B1776" w:rsidP="002B1776">
      <w:r w:rsidRPr="000B1C2E">
        <w:t>On demandera donc au pilote du vol de noter sur sa tablette s’il pense que la responsabilité</w:t>
      </w:r>
      <w:r>
        <w:t xml:space="preserve"> d’un retard</w:t>
      </w:r>
      <w:r w:rsidRPr="000B1C2E">
        <w:t xml:space="preserve"> incombe à l’aéroport.</w:t>
      </w:r>
    </w:p>
    <w:p w:rsidR="002B1776" w:rsidRPr="000B1C2E" w:rsidRDefault="002B1776" w:rsidP="002B1776"/>
    <w:p w:rsidR="002B1776" w:rsidRPr="000B1C2E" w:rsidRDefault="002B1776" w:rsidP="002B1776">
      <w:r w:rsidRPr="000B1C2E">
        <w:rPr>
          <w:b/>
          <w:sz w:val="28"/>
          <w:szCs w:val="28"/>
        </w:rPr>
        <w:t>V</w:t>
      </w:r>
      <w:r w:rsidRPr="000B1C2E">
        <w:t xml:space="preserve">otre chef de projet </w:t>
      </w:r>
      <w:r>
        <w:t>commente l'évolution prévue des classes "Mouvement" et "Retard" présentée dans le dossier documentaire</w:t>
      </w:r>
      <w:r w:rsidRPr="000B1C2E">
        <w:t> :</w:t>
      </w:r>
    </w:p>
    <w:p w:rsidR="002B1776" w:rsidRPr="000B1C2E" w:rsidRDefault="002B1776" w:rsidP="002B1776"/>
    <w:p w:rsidR="002B1776" w:rsidRDefault="002B1776" w:rsidP="002B1776">
      <w:pPr>
        <w:pStyle w:val="Paragraphedeliste"/>
        <w:numPr>
          <w:ilvl w:val="0"/>
          <w:numId w:val="10"/>
        </w:numPr>
        <w:tabs>
          <w:tab w:val="clear" w:pos="567"/>
          <w:tab w:val="num" w:pos="426"/>
        </w:tabs>
        <w:ind w:left="426" w:firstLine="141"/>
      </w:pPr>
      <w:r w:rsidRPr="000B1C2E">
        <w:t xml:space="preserve">Dans la classe Retard, il faut conserver </w:t>
      </w:r>
      <w:r>
        <w:t>l’attribut</w:t>
      </w:r>
      <w:r w:rsidRPr="000B1C2E">
        <w:t xml:space="preserve"> "commentaire" librement saisie par le pilote.</w:t>
      </w:r>
    </w:p>
    <w:p w:rsidR="002B1776" w:rsidRPr="000B1C2E" w:rsidRDefault="002B1776" w:rsidP="002B1776">
      <w:pPr>
        <w:pStyle w:val="Paragraphedeliste"/>
        <w:numPr>
          <w:ilvl w:val="0"/>
          <w:numId w:val="10"/>
        </w:numPr>
        <w:tabs>
          <w:tab w:val="clear" w:pos="567"/>
          <w:tab w:val="num" w:pos="426"/>
        </w:tabs>
        <w:ind w:left="426" w:firstLine="141"/>
      </w:pPr>
      <w:r w:rsidRPr="000B1C2E">
        <w:t xml:space="preserve">On ajoute </w:t>
      </w:r>
      <w:r>
        <w:t>l’attribut</w:t>
      </w:r>
      <w:r w:rsidRPr="000B1C2E">
        <w:t xml:space="preserve"> "</w:t>
      </w:r>
      <w:proofErr w:type="spellStart"/>
      <w:r w:rsidRPr="000B1C2E">
        <w:t>implique</w:t>
      </w:r>
      <w:r>
        <w:t>Aeroport</w:t>
      </w:r>
      <w:proofErr w:type="spellEnd"/>
      <w:r>
        <w:t>"</w:t>
      </w:r>
      <w:r w:rsidRPr="000B1C2E">
        <w:t xml:space="preserve"> qui précise si, aux yeux du pilote, l’aéroport a une responsabilité dans le retard</w:t>
      </w:r>
      <w:r>
        <w:t xml:space="preserve">, </w:t>
      </w:r>
      <w:r w:rsidRPr="000B1C2E">
        <w:t xml:space="preserve">la méthode </w:t>
      </w:r>
      <w:r>
        <w:t>"</w:t>
      </w:r>
      <w:proofErr w:type="spellStart"/>
      <w:r w:rsidRPr="000B1C2E">
        <w:t>getImpliqueAeroport</w:t>
      </w:r>
      <w:proofErr w:type="spellEnd"/>
      <w:r>
        <w:t>" permettra d'y accéder</w:t>
      </w:r>
      <w:r w:rsidRPr="000B1C2E">
        <w:t xml:space="preserve">. </w:t>
      </w:r>
    </w:p>
    <w:p w:rsidR="002B1776" w:rsidRPr="000B1C2E" w:rsidRDefault="002B1776" w:rsidP="002B1776">
      <w:pPr>
        <w:pStyle w:val="Paragraphedeliste"/>
        <w:numPr>
          <w:ilvl w:val="0"/>
          <w:numId w:val="10"/>
        </w:numPr>
        <w:tabs>
          <w:tab w:val="clear" w:pos="567"/>
          <w:tab w:val="num" w:pos="426"/>
        </w:tabs>
        <w:ind w:left="426" w:firstLine="141"/>
      </w:pPr>
      <w:r w:rsidRPr="000B1C2E">
        <w:t xml:space="preserve">Dans la classe </w:t>
      </w:r>
      <w:proofErr w:type="spellStart"/>
      <w:r w:rsidRPr="000B1C2E">
        <w:t>TypeRetard</w:t>
      </w:r>
      <w:proofErr w:type="spellEnd"/>
      <w:r w:rsidRPr="000B1C2E">
        <w:t xml:space="preserve">, on </w:t>
      </w:r>
      <w:r>
        <w:t>conserve</w:t>
      </w:r>
      <w:r w:rsidRPr="000B1C2E">
        <w:t xml:space="preserve"> </w:t>
      </w:r>
      <w:r>
        <w:t>l’attribut</w:t>
      </w:r>
      <w:r w:rsidRPr="000B1C2E">
        <w:t xml:space="preserve"> "</w:t>
      </w:r>
      <w:proofErr w:type="spellStart"/>
      <w:r w:rsidRPr="000B1C2E">
        <w:t>codeSituation</w:t>
      </w:r>
      <w:proofErr w:type="spellEnd"/>
      <w:r w:rsidRPr="000B1C2E">
        <w:t xml:space="preserve">" qui permet d’identifier l’aéroport </w:t>
      </w:r>
      <w:r>
        <w:t>impliqué</w:t>
      </w:r>
      <w:r w:rsidRPr="000B1C2E">
        <w:t xml:space="preserve"> : </w:t>
      </w:r>
      <w:r>
        <w:t xml:space="preserve">la valeur </w:t>
      </w:r>
      <w:r w:rsidRPr="000B1C2E">
        <w:t>"AV"</w:t>
      </w:r>
      <w:r>
        <w:t xml:space="preserve"> (avant vol)</w:t>
      </w:r>
      <w:r w:rsidRPr="000B1C2E">
        <w:t xml:space="preserve"> </w:t>
      </w:r>
      <w:r>
        <w:t>pour</w:t>
      </w:r>
      <w:r w:rsidRPr="000B1C2E">
        <w:t xml:space="preserve"> l’aéroport de départ et </w:t>
      </w:r>
      <w:r>
        <w:t xml:space="preserve">la valeur </w:t>
      </w:r>
      <w:r w:rsidRPr="000B1C2E">
        <w:t>"AP"</w:t>
      </w:r>
      <w:r>
        <w:t xml:space="preserve"> (après vol)</w:t>
      </w:r>
      <w:r w:rsidRPr="000B1C2E">
        <w:t xml:space="preserve"> </w:t>
      </w:r>
      <w:r>
        <w:t xml:space="preserve">pour </w:t>
      </w:r>
      <w:r w:rsidRPr="000B1C2E">
        <w:t>l’aéroport d’arrivée.</w:t>
      </w:r>
      <w:r>
        <w:t xml:space="preserve"> La situation de valeur "EV" (en vol) ne concerne pas les aéroports.</w:t>
      </w:r>
    </w:p>
    <w:p w:rsidR="002B1776" w:rsidRPr="000B1C2E" w:rsidRDefault="002B1776" w:rsidP="002B1776">
      <w:pPr>
        <w:pStyle w:val="Paragraphedeliste"/>
        <w:ind w:left="0"/>
      </w:pPr>
    </w:p>
    <w:p w:rsidR="002B1776" w:rsidRPr="000B1C2E" w:rsidRDefault="002B1776" w:rsidP="002B1776">
      <w:r w:rsidRPr="000B1C2E">
        <w:rPr>
          <w:b/>
          <w:sz w:val="28"/>
          <w:szCs w:val="28"/>
        </w:rPr>
        <w:t>L</w:t>
      </w:r>
      <w:r w:rsidRPr="000B1C2E">
        <w:t xml:space="preserve">ors de l’immobilisation d’un avion sur un aéroport (au décollage ou à l'atterrissage), l’intervention du pilote est souvent déterminante pour obtenir une solution rapide. L’application </w:t>
      </w:r>
      <w:proofErr w:type="spellStart"/>
      <w:r w:rsidRPr="00DE75F8">
        <w:rPr>
          <w:i/>
        </w:rPr>
        <w:t>TripReport</w:t>
      </w:r>
      <w:proofErr w:type="spellEnd"/>
      <w:r w:rsidRPr="000B1C2E">
        <w:t xml:space="preserve"> devra lui fournir un argument important : la durée totale des retards </w:t>
      </w:r>
      <w:r>
        <w:t>imputables</w:t>
      </w:r>
      <w:r w:rsidRPr="000B1C2E">
        <w:t xml:space="preserve"> à cet aéroport.</w:t>
      </w:r>
    </w:p>
    <w:p w:rsidR="002B1776" w:rsidRDefault="002B1776" w:rsidP="002B1776">
      <w:r w:rsidRPr="000B1C2E">
        <w:t xml:space="preserve">L'application </w:t>
      </w:r>
      <w:proofErr w:type="spellStart"/>
      <w:r w:rsidRPr="00DE75F8">
        <w:rPr>
          <w:i/>
        </w:rPr>
        <w:t>TripReport</w:t>
      </w:r>
      <w:proofErr w:type="spellEnd"/>
      <w:r w:rsidRPr="000B1C2E">
        <w:t xml:space="preserve"> possède une collection de "Mouvement" nommée "</w:t>
      </w:r>
      <w:proofErr w:type="spellStart"/>
      <w:r w:rsidRPr="000B1C2E">
        <w:t>lesMouvements</w:t>
      </w:r>
      <w:proofErr w:type="spellEnd"/>
      <w:r w:rsidRPr="000B1C2E">
        <w:t>". Il faut donc maintenant lui ajouter une méthode "</w:t>
      </w:r>
      <w:proofErr w:type="spellStart"/>
      <w:r w:rsidRPr="000B1C2E">
        <w:t>cumulRetard</w:t>
      </w:r>
      <w:proofErr w:type="spellEnd"/>
      <w:r w:rsidRPr="000B1C2E">
        <w:t>"</w:t>
      </w:r>
      <w:r>
        <w:t xml:space="preserve"> prenant en paramètre le code OACI d’un aéroport et retournant</w:t>
      </w:r>
      <w:r w:rsidRPr="000B1C2E">
        <w:t xml:space="preserve"> le cumul des retards </w:t>
      </w:r>
      <w:r>
        <w:t xml:space="preserve">dont </w:t>
      </w:r>
      <w:r w:rsidRPr="000B1C2E">
        <w:t>l'aéroport</w:t>
      </w:r>
      <w:r>
        <w:t xml:space="preserve"> est responsable, sa signature est la suivante :</w:t>
      </w:r>
    </w:p>
    <w:p w:rsidR="002B1776" w:rsidRDefault="002B1776" w:rsidP="002B1776">
      <w:r>
        <w:tab/>
      </w:r>
      <w:r>
        <w:tab/>
      </w:r>
      <w:r>
        <w:tab/>
      </w:r>
      <w:r>
        <w:tab/>
      </w:r>
      <w:r>
        <w:tab/>
      </w:r>
      <w:proofErr w:type="spellStart"/>
      <w:proofErr w:type="gramStart"/>
      <w:r>
        <w:t>int</w:t>
      </w:r>
      <w:proofErr w:type="spellEnd"/>
      <w:proofErr w:type="gramEnd"/>
      <w:r>
        <w:t xml:space="preserve"> </w:t>
      </w:r>
      <w:proofErr w:type="spellStart"/>
      <w:r>
        <w:t>cumulRetard</w:t>
      </w:r>
      <w:proofErr w:type="spellEnd"/>
      <w:r>
        <w:t xml:space="preserve">(String </w:t>
      </w:r>
      <w:proofErr w:type="spellStart"/>
      <w:r>
        <w:t>oaci</w:t>
      </w:r>
      <w:proofErr w:type="spellEnd"/>
      <w:r>
        <w:t>)</w:t>
      </w:r>
    </w:p>
    <w:p w:rsidR="002B1776" w:rsidRPr="000B1C2E" w:rsidRDefault="002B1776" w:rsidP="002B1776"/>
    <w:p w:rsidR="002B1776" w:rsidRPr="000B1C2E" w:rsidRDefault="002B1776" w:rsidP="002B1776">
      <w:pPr>
        <w:pStyle w:val="Titre2"/>
      </w:pPr>
      <w:r w:rsidRPr="000B1C2E">
        <w:t>Votre mission</w:t>
      </w:r>
    </w:p>
    <w:p w:rsidR="002B1776" w:rsidRPr="000B1C2E" w:rsidRDefault="002B1776" w:rsidP="002B1776">
      <w:pPr>
        <w:pStyle w:val="Contenudetableau"/>
        <w:suppressLineNumbers w:val="0"/>
        <w:suppressAutoHyphens w:val="0"/>
        <w:rPr>
          <w:b/>
        </w:rPr>
      </w:pPr>
      <w:r w:rsidRPr="000B1C2E">
        <w:rPr>
          <w:b/>
        </w:rPr>
        <w:t>2.1 Rédiger la méthode "</w:t>
      </w:r>
      <w:proofErr w:type="spellStart"/>
      <w:r w:rsidRPr="000B1C2E">
        <w:rPr>
          <w:b/>
        </w:rPr>
        <w:t>getImpliqueAeroport</w:t>
      </w:r>
      <w:proofErr w:type="spellEnd"/>
      <w:r w:rsidRPr="000B1C2E">
        <w:rPr>
          <w:b/>
        </w:rPr>
        <w:t>" de la classe "Retard".</w:t>
      </w:r>
    </w:p>
    <w:p w:rsidR="002B1776" w:rsidRPr="000B1C2E" w:rsidRDefault="002B1776" w:rsidP="002B1776">
      <w:pPr>
        <w:pStyle w:val="Contenudetableau"/>
        <w:suppressLineNumbers w:val="0"/>
        <w:suppressAutoHyphens w:val="0"/>
        <w:rPr>
          <w:b/>
        </w:rPr>
      </w:pPr>
    </w:p>
    <w:p w:rsidR="002B1776" w:rsidRPr="000B1C2E" w:rsidRDefault="002B1776" w:rsidP="002B1776">
      <w:pPr>
        <w:pStyle w:val="Contenudetableau"/>
        <w:suppressLineNumbers w:val="0"/>
        <w:suppressAutoHyphens w:val="0"/>
        <w:rPr>
          <w:b/>
        </w:rPr>
      </w:pPr>
      <w:r w:rsidRPr="000B1C2E">
        <w:rPr>
          <w:b/>
        </w:rPr>
        <w:t>2.2 Rédiger la méthode "</w:t>
      </w:r>
      <w:proofErr w:type="spellStart"/>
      <w:r w:rsidRPr="000B1C2E">
        <w:rPr>
          <w:b/>
        </w:rPr>
        <w:t>dureeReelle</w:t>
      </w:r>
      <w:proofErr w:type="spellEnd"/>
      <w:r w:rsidRPr="000B1C2E">
        <w:rPr>
          <w:b/>
        </w:rPr>
        <w:t>" de la classe "Mouvement".</w:t>
      </w:r>
    </w:p>
    <w:p w:rsidR="002B1776" w:rsidRPr="000B1C2E" w:rsidRDefault="002B1776" w:rsidP="002B1776">
      <w:pPr>
        <w:pStyle w:val="Contenudetableau"/>
        <w:suppressLineNumbers w:val="0"/>
        <w:suppressAutoHyphens w:val="0"/>
        <w:rPr>
          <w:b/>
        </w:rPr>
      </w:pPr>
    </w:p>
    <w:p w:rsidR="002B1776" w:rsidRPr="000B1C2E" w:rsidRDefault="002B1776" w:rsidP="002B1776">
      <w:pPr>
        <w:pStyle w:val="Contenudetableau"/>
        <w:suppressLineNumbers w:val="0"/>
        <w:suppressAutoHyphens w:val="0"/>
        <w:rPr>
          <w:b/>
        </w:rPr>
      </w:pPr>
      <w:r w:rsidRPr="000B1C2E">
        <w:rPr>
          <w:b/>
        </w:rPr>
        <w:t>2.3 Rédiger la méthode "</w:t>
      </w:r>
      <w:proofErr w:type="spellStart"/>
      <w:r w:rsidRPr="000B1C2E">
        <w:rPr>
          <w:b/>
        </w:rPr>
        <w:t>dureeRetardResponsable</w:t>
      </w:r>
      <w:proofErr w:type="spellEnd"/>
      <w:r w:rsidRPr="000B1C2E">
        <w:rPr>
          <w:b/>
        </w:rPr>
        <w:t>" de la classe "Mouvement".</w:t>
      </w:r>
    </w:p>
    <w:p w:rsidR="002B1776" w:rsidRPr="000B1C2E" w:rsidRDefault="002B1776" w:rsidP="002B1776">
      <w:pPr>
        <w:pStyle w:val="Contenudetableau"/>
        <w:suppressLineNumbers w:val="0"/>
        <w:suppressAutoHyphens w:val="0"/>
        <w:rPr>
          <w:b/>
        </w:rPr>
      </w:pPr>
    </w:p>
    <w:p w:rsidR="002B1776" w:rsidRPr="00653C2F" w:rsidRDefault="002B1776" w:rsidP="00653C2F">
      <w:pPr>
        <w:pStyle w:val="Contenudetableau"/>
        <w:suppressLineNumbers w:val="0"/>
        <w:suppressAutoHyphens w:val="0"/>
        <w:rPr>
          <w:b/>
          <w:bCs/>
        </w:rPr>
      </w:pPr>
      <w:r w:rsidRPr="000B1C2E">
        <w:rPr>
          <w:b/>
        </w:rPr>
        <w:t>2.4 Rédiger la méthode "</w:t>
      </w:r>
      <w:proofErr w:type="spellStart"/>
      <w:r>
        <w:rPr>
          <w:b/>
        </w:rPr>
        <w:t>cumulRetard</w:t>
      </w:r>
      <w:proofErr w:type="spellEnd"/>
      <w:r>
        <w:rPr>
          <w:b/>
        </w:rPr>
        <w:t xml:space="preserve">" de l'application </w:t>
      </w:r>
      <w:r w:rsidRPr="000B1C2E">
        <w:rPr>
          <w:b/>
        </w:rPr>
        <w:t>"</w:t>
      </w:r>
      <w:proofErr w:type="spellStart"/>
      <w:r w:rsidRPr="000B1C2E">
        <w:rPr>
          <w:b/>
        </w:rPr>
        <w:t>TripReport</w:t>
      </w:r>
      <w:proofErr w:type="spellEnd"/>
      <w:r w:rsidRPr="000B1C2E">
        <w:rPr>
          <w:b/>
        </w:rPr>
        <w:t>".</w:t>
      </w:r>
    </w:p>
    <w:p w:rsidR="002B1776" w:rsidRPr="00653C2F" w:rsidRDefault="002B1776" w:rsidP="002B1776">
      <w:pPr>
        <w:pStyle w:val="Titre"/>
        <w:rPr>
          <w:b/>
          <w:color w:val="auto"/>
          <w:sz w:val="28"/>
          <w:szCs w:val="28"/>
        </w:rPr>
      </w:pPr>
      <w:r>
        <w:rPr>
          <w:color w:val="auto"/>
        </w:rPr>
        <w:br w:type="page"/>
      </w:r>
      <w:r w:rsidRPr="00653C2F">
        <w:rPr>
          <w:b/>
          <w:color w:val="auto"/>
          <w:sz w:val="28"/>
          <w:szCs w:val="28"/>
        </w:rPr>
        <w:lastRenderedPageBreak/>
        <w:t>Mission 3 – Gérer les équipages</w:t>
      </w:r>
    </w:p>
    <w:p w:rsidR="002B1776" w:rsidRPr="000B1C2E" w:rsidRDefault="002B1776" w:rsidP="002B1776">
      <w:pPr>
        <w:jc w:val="right"/>
        <w:rPr>
          <w:rStyle w:val="Forteaccentuation"/>
          <w:rFonts w:cs="Lucida Sans"/>
          <w:bCs/>
          <w:iCs/>
          <w:color w:val="auto"/>
        </w:rPr>
      </w:pPr>
      <w:r w:rsidRPr="000B1C2E">
        <w:rPr>
          <w:rStyle w:val="Forteaccentuation"/>
          <w:rFonts w:cs="Lucida Sans"/>
          <w:bCs/>
          <w:iCs/>
          <w:color w:val="auto"/>
        </w:rPr>
        <w:t>Documents à utiliser : 7 et 8</w:t>
      </w:r>
    </w:p>
    <w:p w:rsidR="002B1776" w:rsidRPr="00E920A5" w:rsidRDefault="002B1776" w:rsidP="002B1776">
      <w:pPr>
        <w:jc w:val="right"/>
        <w:rPr>
          <w:rStyle w:val="Forteaccentuation"/>
          <w:rFonts w:cs="Lucida Sans"/>
          <w:b w:val="0"/>
          <w:bCs/>
          <w:i w:val="0"/>
          <w:iCs/>
          <w:color w:val="auto"/>
        </w:rPr>
      </w:pPr>
    </w:p>
    <w:p w:rsidR="002B1776" w:rsidRPr="00093E28" w:rsidRDefault="002B1776" w:rsidP="002B1776">
      <w:pPr>
        <w:rPr>
          <w:sz w:val="16"/>
        </w:rPr>
      </w:pPr>
      <w:r w:rsidRPr="00093E28">
        <w:rPr>
          <w:i/>
        </w:rPr>
        <w:t xml:space="preserve">IMPORTANT : </w:t>
      </w:r>
      <w:r w:rsidRPr="005C5E85">
        <w:rPr>
          <w:i/>
        </w:rPr>
        <w:t xml:space="preserve">la candidate ou le candidat </w:t>
      </w:r>
      <w:r w:rsidRPr="00093E28">
        <w:rPr>
          <w:i/>
        </w:rPr>
        <w:t>présenter</w:t>
      </w:r>
      <w:r>
        <w:rPr>
          <w:i/>
        </w:rPr>
        <w:t>a</w:t>
      </w:r>
      <w:r w:rsidRPr="00093E28">
        <w:rPr>
          <w:i/>
        </w:rPr>
        <w:t xml:space="preserve"> les évolutions de la structure de la base de données </w:t>
      </w:r>
      <w:r>
        <w:rPr>
          <w:i/>
        </w:rPr>
        <w:t>en adoptant le formalisme</w:t>
      </w:r>
      <w:r w:rsidRPr="00093E28">
        <w:rPr>
          <w:i/>
        </w:rPr>
        <w:t xml:space="preserve"> de son choix (schéma entité-association, diagramme</w:t>
      </w:r>
      <w:r>
        <w:rPr>
          <w:i/>
        </w:rPr>
        <w:t xml:space="preserve"> de classes, ou encore schéma relationnel</w:t>
      </w:r>
      <w:r w:rsidRPr="00093E28">
        <w:rPr>
          <w:i/>
        </w:rPr>
        <w:t>).</w:t>
      </w:r>
    </w:p>
    <w:p w:rsidR="002B1776" w:rsidRPr="00E920A5" w:rsidRDefault="002B1776" w:rsidP="002B1776">
      <w:pPr>
        <w:jc w:val="left"/>
        <w:rPr>
          <w:rStyle w:val="Forteaccentuation"/>
          <w:rFonts w:cs="Lucida Sans"/>
          <w:b w:val="0"/>
          <w:bCs/>
          <w:i w:val="0"/>
          <w:iCs/>
          <w:color w:val="auto"/>
        </w:rPr>
      </w:pPr>
    </w:p>
    <w:p w:rsidR="002B1776" w:rsidRPr="000B1C2E" w:rsidRDefault="002B1776" w:rsidP="002B1776"/>
    <w:p w:rsidR="002B1776" w:rsidRPr="000B1C2E" w:rsidRDefault="002B1776" w:rsidP="002B1776">
      <w:r w:rsidRPr="000B1C2E">
        <w:t>L</w:t>
      </w:r>
      <w:r>
        <w:t>ors d’un vol (mouvement), l</w:t>
      </w:r>
      <w:r w:rsidRPr="000B1C2E">
        <w:t>e pilote doit vérifier avant le décollage que son équipage est au complet. Actuellement un</w:t>
      </w:r>
      <w:r>
        <w:t>e</w:t>
      </w:r>
      <w:r w:rsidRPr="000B1C2E">
        <w:t xml:space="preserve"> </w:t>
      </w:r>
      <w:r>
        <w:t>liste</w:t>
      </w:r>
      <w:r w:rsidRPr="000B1C2E">
        <w:t xml:space="preserve"> papier</w:t>
      </w:r>
      <w:r>
        <w:t xml:space="preserve">, </w:t>
      </w:r>
      <w:r w:rsidRPr="000B1C2E">
        <w:t>remis</w:t>
      </w:r>
      <w:r>
        <w:t>e</w:t>
      </w:r>
      <w:r w:rsidRPr="000B1C2E">
        <w:t xml:space="preserve"> au pilote avant le départ</w:t>
      </w:r>
      <w:r>
        <w:t>,</w:t>
      </w:r>
      <w:r w:rsidRPr="000B1C2E">
        <w:t xml:space="preserve"> lui permet de connaître la composition de son équipage. </w:t>
      </w:r>
      <w:r>
        <w:t>La compagnie</w:t>
      </w:r>
      <w:r w:rsidRPr="000B1C2E">
        <w:t xml:space="preserve"> </w:t>
      </w:r>
      <w:proofErr w:type="spellStart"/>
      <w:r w:rsidRPr="000B1C2E">
        <w:rPr>
          <w:i/>
        </w:rPr>
        <w:t>Aéroplan</w:t>
      </w:r>
      <w:proofErr w:type="spellEnd"/>
      <w:r w:rsidRPr="000B1C2E">
        <w:t xml:space="preserve"> souhaite intégrer cette vérification à l’application </w:t>
      </w:r>
      <w:proofErr w:type="spellStart"/>
      <w:r w:rsidRPr="00374CD0">
        <w:rPr>
          <w:i/>
        </w:rPr>
        <w:t>TripReport</w:t>
      </w:r>
      <w:proofErr w:type="spellEnd"/>
      <w:r w:rsidRPr="000B1C2E">
        <w:t xml:space="preserve">. </w:t>
      </w:r>
    </w:p>
    <w:p w:rsidR="002B1776" w:rsidRPr="000B1C2E" w:rsidRDefault="002B1776" w:rsidP="002B1776"/>
    <w:p w:rsidR="002B1776" w:rsidRPr="000B1C2E" w:rsidRDefault="002B1776" w:rsidP="002B1776">
      <w:r w:rsidRPr="000B1C2E">
        <w:t xml:space="preserve">Les membres d’équipage </w:t>
      </w:r>
      <w:r>
        <w:t>appartiennent à</w:t>
      </w:r>
      <w:r w:rsidRPr="000B1C2E">
        <w:t xml:space="preserve"> deux catégories </w:t>
      </w:r>
      <w:r>
        <w:t xml:space="preserve">distinctes </w:t>
      </w:r>
      <w:r w:rsidRPr="000B1C2E">
        <w:t>:</w:t>
      </w:r>
    </w:p>
    <w:p w:rsidR="002B1776" w:rsidRPr="000B1C2E" w:rsidRDefault="002B1776" w:rsidP="002B1776"/>
    <w:p w:rsidR="002B1776" w:rsidRPr="000B1C2E" w:rsidRDefault="002B1776" w:rsidP="002B1776">
      <w:pPr>
        <w:pStyle w:val="Paragraphedeliste"/>
        <w:numPr>
          <w:ilvl w:val="0"/>
          <w:numId w:val="8"/>
        </w:numPr>
      </w:pPr>
      <w:r w:rsidRPr="000B1C2E">
        <w:t>Les personnels navigants techniques qui s’occupent du pilotage de l’avion.</w:t>
      </w:r>
    </w:p>
    <w:p w:rsidR="002B1776" w:rsidRPr="000B1C2E" w:rsidRDefault="002B1776" w:rsidP="002B1776">
      <w:pPr>
        <w:pStyle w:val="Paragraphedeliste"/>
        <w:numPr>
          <w:ilvl w:val="0"/>
          <w:numId w:val="8"/>
        </w:numPr>
      </w:pPr>
      <w:r w:rsidRPr="000B1C2E">
        <w:t>Les personnels navigants commerciaux qui sont en cabine.</w:t>
      </w:r>
    </w:p>
    <w:p w:rsidR="002B1776" w:rsidRPr="000B1C2E" w:rsidRDefault="002B1776" w:rsidP="002B1776"/>
    <w:p w:rsidR="002B1776" w:rsidRPr="000B1C2E" w:rsidRDefault="002B1776" w:rsidP="002B1776"/>
    <w:p w:rsidR="002B1776" w:rsidRPr="00DB6BA1" w:rsidRDefault="002B1776" w:rsidP="002B1776">
      <w:pPr>
        <w:pStyle w:val="Textedebulles"/>
        <w:rPr>
          <w:rFonts w:ascii="Verdana" w:hAnsi="Verdana"/>
          <w:sz w:val="24"/>
          <w:szCs w:val="24"/>
        </w:rPr>
      </w:pPr>
      <w:r w:rsidRPr="00DB6BA1">
        <w:rPr>
          <w:rFonts w:ascii="Verdana" w:hAnsi="Verdana"/>
          <w:sz w:val="24"/>
          <w:szCs w:val="24"/>
        </w:rPr>
        <w:t>Lors d'un vol, chaque membre d’équipage occupe un des rôles suivants :</w:t>
      </w:r>
    </w:p>
    <w:p w:rsidR="002B1776" w:rsidRPr="000B1C2E" w:rsidRDefault="002B1776" w:rsidP="002B1776"/>
    <w:p w:rsidR="002B1776" w:rsidRPr="000B1C2E" w:rsidRDefault="002B1776" w:rsidP="002B1776">
      <w:r w:rsidRPr="000B1C2E">
        <w:tab/>
        <w:t>Pour les personnels navigants techniques :</w:t>
      </w:r>
    </w:p>
    <w:p w:rsidR="002B1776" w:rsidRDefault="002B1776" w:rsidP="002B1776">
      <w:pPr>
        <w:pStyle w:val="Paragraphedeliste"/>
        <w:numPr>
          <w:ilvl w:val="0"/>
          <w:numId w:val="8"/>
        </w:numPr>
        <w:tabs>
          <w:tab w:val="clear" w:pos="720"/>
          <w:tab w:val="num" w:pos="1440"/>
        </w:tabs>
        <w:ind w:left="1440"/>
      </w:pPr>
      <w:r w:rsidRPr="000B1C2E">
        <w:t>Commandant de Bord (CDB)</w:t>
      </w:r>
    </w:p>
    <w:p w:rsidR="002B1776" w:rsidRDefault="002B1776" w:rsidP="002B1776">
      <w:pPr>
        <w:pStyle w:val="Paragraphedeliste"/>
        <w:numPr>
          <w:ilvl w:val="0"/>
          <w:numId w:val="8"/>
        </w:numPr>
        <w:tabs>
          <w:tab w:val="clear" w:pos="720"/>
          <w:tab w:val="num" w:pos="1440"/>
        </w:tabs>
        <w:ind w:left="1440"/>
      </w:pPr>
      <w:r w:rsidRPr="000B1C2E">
        <w:t>Officier Pilote de Ligne (OPL)</w:t>
      </w:r>
    </w:p>
    <w:p w:rsidR="002B1776" w:rsidRPr="000B1C2E" w:rsidRDefault="002B1776" w:rsidP="002B1776"/>
    <w:p w:rsidR="002B1776" w:rsidRPr="000B1C2E" w:rsidRDefault="002B1776" w:rsidP="002B1776">
      <w:r w:rsidRPr="000B1C2E">
        <w:tab/>
        <w:t xml:space="preserve">Pour les personnels navigants commerciaux : </w:t>
      </w:r>
    </w:p>
    <w:p w:rsidR="002B1776" w:rsidRDefault="002B1776" w:rsidP="002B1776">
      <w:pPr>
        <w:pStyle w:val="Paragraphedeliste"/>
        <w:numPr>
          <w:ilvl w:val="0"/>
          <w:numId w:val="6"/>
        </w:numPr>
        <w:tabs>
          <w:tab w:val="clear" w:pos="720"/>
          <w:tab w:val="num" w:pos="1440"/>
        </w:tabs>
        <w:ind w:left="1440"/>
      </w:pPr>
      <w:r w:rsidRPr="000B1C2E">
        <w:t>Chef de Cabine Principal (CCP)</w:t>
      </w:r>
    </w:p>
    <w:p w:rsidR="002B1776" w:rsidRDefault="002B1776" w:rsidP="002B1776">
      <w:pPr>
        <w:pStyle w:val="Paragraphedeliste"/>
        <w:numPr>
          <w:ilvl w:val="0"/>
          <w:numId w:val="6"/>
        </w:numPr>
        <w:tabs>
          <w:tab w:val="clear" w:pos="720"/>
          <w:tab w:val="num" w:pos="1440"/>
        </w:tabs>
        <w:ind w:left="1440"/>
      </w:pPr>
      <w:r w:rsidRPr="000B1C2E">
        <w:t>Chef de Cabine (CC)</w:t>
      </w:r>
    </w:p>
    <w:p w:rsidR="002B1776" w:rsidRDefault="002B1776" w:rsidP="002B1776">
      <w:pPr>
        <w:pStyle w:val="Paragraphedeliste"/>
        <w:numPr>
          <w:ilvl w:val="0"/>
          <w:numId w:val="6"/>
        </w:numPr>
        <w:tabs>
          <w:tab w:val="clear" w:pos="720"/>
          <w:tab w:val="num" w:pos="1440"/>
        </w:tabs>
        <w:ind w:left="1440"/>
      </w:pPr>
      <w:r w:rsidRPr="000B1C2E">
        <w:t>Hôtesse ou steward (H/S)</w:t>
      </w:r>
    </w:p>
    <w:p w:rsidR="002B1776" w:rsidRPr="000B1C2E" w:rsidRDefault="002B1776" w:rsidP="002B1776"/>
    <w:p w:rsidR="002B1776" w:rsidRPr="000B1C2E" w:rsidRDefault="002B1776" w:rsidP="002B1776">
      <w:r w:rsidRPr="00D33E3F">
        <w:t>La compagnie</w:t>
      </w:r>
      <w:r>
        <w:rPr>
          <w:i/>
        </w:rPr>
        <w:t xml:space="preserve"> </w:t>
      </w:r>
      <w:proofErr w:type="spellStart"/>
      <w:r w:rsidRPr="000B1C2E">
        <w:rPr>
          <w:i/>
        </w:rPr>
        <w:t>Aéroplan</w:t>
      </w:r>
      <w:proofErr w:type="spellEnd"/>
      <w:r w:rsidRPr="000B1C2E">
        <w:t xml:space="preserve"> fixe des règles très strictes en matière de sécurité et de confort des passagers, au-delà des exigences légales de l’aviation civile. Elle définit donc pour chaque type d’avion un nombre minimum de pilotes, d’hôtesses et stewards.</w:t>
      </w:r>
    </w:p>
    <w:p w:rsidR="002B1776" w:rsidRPr="000B1C2E" w:rsidRDefault="002B1776" w:rsidP="002B1776"/>
    <w:p w:rsidR="002B1776" w:rsidRPr="000B1C2E" w:rsidRDefault="002B1776" w:rsidP="002B1776">
      <w:pPr>
        <w:pStyle w:val="Titre2"/>
      </w:pPr>
      <w:r w:rsidRPr="000B1C2E">
        <w:t>Votre mission</w:t>
      </w:r>
    </w:p>
    <w:p w:rsidR="002B1776" w:rsidRPr="000B1C2E" w:rsidRDefault="002B1776" w:rsidP="002B1776"/>
    <w:p w:rsidR="002B1776" w:rsidRPr="000B1C2E" w:rsidRDefault="002B1776" w:rsidP="002B1776">
      <w:pPr>
        <w:rPr>
          <w:b/>
        </w:rPr>
      </w:pPr>
      <w:r w:rsidRPr="000B1C2E">
        <w:rPr>
          <w:b/>
        </w:rPr>
        <w:t>3.1 Proposer une modélisation de la nouvelle base de données à mettre en place en intégrant la base existante et les nouveaux besoins en information</w:t>
      </w:r>
      <w:r>
        <w:rPr>
          <w:b/>
        </w:rPr>
        <w:t>. L’ensemble de la solution proposée devra être cohérent avec le formalisme choisi</w:t>
      </w:r>
      <w:r w:rsidRPr="000B1C2E">
        <w:rPr>
          <w:b/>
        </w:rPr>
        <w:t>.</w:t>
      </w:r>
      <w:r w:rsidRPr="000B1C2E">
        <w:rPr>
          <w:rFonts w:ascii="Verdana-Italic" w:hAnsi="Verdana-Italic" w:cs="Verdana-Italic"/>
          <w:b/>
          <w:i/>
          <w:iCs/>
          <w:sz w:val="22"/>
          <w:szCs w:val="22"/>
          <w:lang w:eastAsia="fr-FR"/>
        </w:rPr>
        <w:t xml:space="preserve"> </w:t>
      </w:r>
    </w:p>
    <w:p w:rsidR="002B1776" w:rsidRPr="000B1C2E" w:rsidRDefault="002B1776" w:rsidP="002B1776">
      <w:pPr>
        <w:rPr>
          <w:lang w:eastAsia="fr-FR"/>
        </w:rPr>
      </w:pPr>
    </w:p>
    <w:p w:rsidR="002B1776" w:rsidRPr="000B1C2E" w:rsidRDefault="002B1776" w:rsidP="002B1776">
      <w:pPr>
        <w:widowControl/>
        <w:suppressAutoHyphens w:val="0"/>
        <w:jc w:val="left"/>
      </w:pPr>
    </w:p>
    <w:p w:rsidR="002B1776" w:rsidRPr="00653C2F" w:rsidRDefault="002B1776" w:rsidP="002B1776">
      <w:pPr>
        <w:pStyle w:val="Titre"/>
        <w:rPr>
          <w:b/>
          <w:i/>
          <w:iCs/>
          <w:color w:val="auto"/>
          <w:sz w:val="28"/>
          <w:szCs w:val="28"/>
        </w:rPr>
      </w:pPr>
      <w:r>
        <w:rPr>
          <w:color w:val="auto"/>
        </w:rPr>
        <w:br w:type="page"/>
      </w:r>
      <w:r w:rsidRPr="00653C2F">
        <w:rPr>
          <w:b/>
          <w:color w:val="auto"/>
          <w:sz w:val="28"/>
          <w:szCs w:val="28"/>
        </w:rPr>
        <w:lastRenderedPageBreak/>
        <w:t>Mission 4 – Étude prévisionnelle de l'indemnisation des retards</w:t>
      </w:r>
    </w:p>
    <w:p w:rsidR="002B1776" w:rsidRPr="000B1C2E" w:rsidRDefault="002B1776" w:rsidP="002B1776">
      <w:pPr>
        <w:jc w:val="right"/>
        <w:rPr>
          <w:rStyle w:val="Forteaccentuation"/>
          <w:rFonts w:cs="Lucida Sans"/>
          <w:bCs/>
          <w:iCs/>
          <w:color w:val="auto"/>
        </w:rPr>
      </w:pPr>
      <w:r w:rsidRPr="000B1C2E">
        <w:rPr>
          <w:rStyle w:val="Forteaccentuation"/>
          <w:rFonts w:cs="Lucida Sans"/>
          <w:bCs/>
          <w:iCs/>
          <w:color w:val="auto"/>
        </w:rPr>
        <w:t>Documents à utiliser : 7</w:t>
      </w:r>
      <w:r>
        <w:rPr>
          <w:rStyle w:val="Forteaccentuation"/>
          <w:rFonts w:cs="Lucida Sans"/>
          <w:bCs/>
          <w:iCs/>
          <w:color w:val="auto"/>
        </w:rPr>
        <w:t>, 9</w:t>
      </w:r>
      <w:r w:rsidRPr="000B1C2E">
        <w:rPr>
          <w:rStyle w:val="Forteaccentuation"/>
          <w:rFonts w:cs="Lucida Sans"/>
          <w:bCs/>
          <w:iCs/>
          <w:color w:val="auto"/>
        </w:rPr>
        <w:t xml:space="preserve"> et </w:t>
      </w:r>
      <w:r>
        <w:rPr>
          <w:rStyle w:val="Forteaccentuation"/>
          <w:rFonts w:cs="Lucida Sans"/>
          <w:bCs/>
          <w:iCs/>
          <w:color w:val="auto"/>
        </w:rPr>
        <w:t>10</w:t>
      </w:r>
    </w:p>
    <w:p w:rsidR="002B1776" w:rsidRPr="000B1C2E" w:rsidRDefault="002B1776" w:rsidP="002B1776">
      <w:pPr>
        <w:pStyle w:val="NormalWeb"/>
      </w:pPr>
      <w:r w:rsidRPr="000B1C2E">
        <w:rPr>
          <w:b/>
          <w:sz w:val="28"/>
          <w:szCs w:val="28"/>
        </w:rPr>
        <w:t>D</w:t>
      </w:r>
      <w:r w:rsidRPr="000B1C2E">
        <w:t xml:space="preserve">ans une démarche globale d’amélioration de la qualité, </w:t>
      </w:r>
      <w:r>
        <w:t xml:space="preserve">la compagnie </w:t>
      </w:r>
      <w:proofErr w:type="spellStart"/>
      <w:r w:rsidRPr="000B1C2E">
        <w:rPr>
          <w:i/>
        </w:rPr>
        <w:t>Aéroplan</w:t>
      </w:r>
      <w:proofErr w:type="spellEnd"/>
      <w:r w:rsidRPr="000B1C2E">
        <w:t xml:space="preserve"> accorde une grande importance à l’analyse des retards. Grâce aux informations issues de l’application </w:t>
      </w:r>
      <w:proofErr w:type="spellStart"/>
      <w:r w:rsidRPr="00554EF7">
        <w:rPr>
          <w:i/>
        </w:rPr>
        <w:t>TripReport</w:t>
      </w:r>
      <w:proofErr w:type="spellEnd"/>
      <w:r w:rsidRPr="000B1C2E">
        <w:t xml:space="preserve">  centralisées dans la base de données, on envisage d’établir la liste ci-dessous.</w:t>
      </w:r>
    </w:p>
    <w:p w:rsidR="002B1776" w:rsidRPr="000B1C2E" w:rsidRDefault="002B1776" w:rsidP="002B1776">
      <w:pPr>
        <w:jc w:val="center"/>
        <w:rPr>
          <w:b/>
        </w:rPr>
      </w:pPr>
      <w:r w:rsidRPr="000B1C2E">
        <w:rPr>
          <w:b/>
        </w:rPr>
        <w:t>Liste des retards du jour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5"/>
        <w:gridCol w:w="2264"/>
        <w:gridCol w:w="992"/>
        <w:gridCol w:w="2835"/>
        <w:gridCol w:w="1732"/>
      </w:tblGrid>
      <w:tr w:rsidR="002B1776" w:rsidRPr="000B1C2E" w:rsidTr="00962EAF">
        <w:tc>
          <w:tcPr>
            <w:tcW w:w="1955" w:type="dxa"/>
          </w:tcPr>
          <w:p w:rsidR="002B1776" w:rsidRPr="005C5116" w:rsidRDefault="002B1776" w:rsidP="00962EAF">
            <w:pPr>
              <w:rPr>
                <w:b/>
              </w:rPr>
            </w:pPr>
            <w:r w:rsidRPr="005C5116">
              <w:rPr>
                <w:b/>
              </w:rPr>
              <w:t>N° de vol</w:t>
            </w:r>
          </w:p>
        </w:tc>
        <w:tc>
          <w:tcPr>
            <w:tcW w:w="2264" w:type="dxa"/>
          </w:tcPr>
          <w:p w:rsidR="002B1776" w:rsidRPr="005C5116" w:rsidRDefault="002B1776" w:rsidP="00962EAF">
            <w:pPr>
              <w:jc w:val="left"/>
              <w:rPr>
                <w:b/>
              </w:rPr>
            </w:pPr>
            <w:r w:rsidRPr="005C5116">
              <w:rPr>
                <w:b/>
              </w:rPr>
              <w:t>Raison du retard</w:t>
            </w:r>
          </w:p>
        </w:tc>
        <w:tc>
          <w:tcPr>
            <w:tcW w:w="992" w:type="dxa"/>
          </w:tcPr>
          <w:p w:rsidR="002B1776" w:rsidRPr="005C5116" w:rsidRDefault="002B1776" w:rsidP="00962EAF">
            <w:pPr>
              <w:jc w:val="center"/>
              <w:rPr>
                <w:b/>
              </w:rPr>
            </w:pPr>
            <w:r w:rsidRPr="005C5116">
              <w:rPr>
                <w:b/>
              </w:rPr>
              <w:t>Durée</w:t>
            </w:r>
          </w:p>
        </w:tc>
        <w:tc>
          <w:tcPr>
            <w:tcW w:w="2835" w:type="dxa"/>
          </w:tcPr>
          <w:p w:rsidR="002B1776" w:rsidRPr="005C5116" w:rsidRDefault="002B1776" w:rsidP="00962EAF">
            <w:pPr>
              <w:jc w:val="center"/>
              <w:rPr>
                <w:b/>
              </w:rPr>
            </w:pPr>
            <w:r w:rsidRPr="005C5116">
              <w:rPr>
                <w:b/>
              </w:rPr>
              <w:t>Nombre de passagers</w:t>
            </w:r>
          </w:p>
        </w:tc>
        <w:tc>
          <w:tcPr>
            <w:tcW w:w="1732" w:type="dxa"/>
          </w:tcPr>
          <w:p w:rsidR="002B1776" w:rsidRPr="005C5116" w:rsidRDefault="002B1776" w:rsidP="00962EAF">
            <w:pPr>
              <w:jc w:val="center"/>
              <w:rPr>
                <w:b/>
              </w:rPr>
            </w:pPr>
            <w:r w:rsidRPr="005C5116">
              <w:rPr>
                <w:b/>
              </w:rPr>
              <w:t>Distance</w:t>
            </w:r>
          </w:p>
        </w:tc>
      </w:tr>
      <w:tr w:rsidR="002B1776" w:rsidRPr="000B1C2E" w:rsidTr="00962EAF">
        <w:tc>
          <w:tcPr>
            <w:tcW w:w="1955" w:type="dxa"/>
          </w:tcPr>
          <w:p w:rsidR="002B1776" w:rsidRPr="005C5116" w:rsidRDefault="002B1776" w:rsidP="00962EAF">
            <w:pPr>
              <w:rPr>
                <w:lang w:val="en-US"/>
              </w:rPr>
            </w:pPr>
            <w:r w:rsidRPr="005C5116">
              <w:rPr>
                <w:lang w:val="en-US"/>
              </w:rPr>
              <w:t>RLG-6263</w:t>
            </w:r>
            <w:r w:rsidRPr="005C5116">
              <w:rPr>
                <w:lang w:val="en-US"/>
              </w:rPr>
              <w:br/>
              <w:t>RLG-6263</w:t>
            </w:r>
            <w:r w:rsidRPr="005C5116">
              <w:rPr>
                <w:lang w:val="en-US"/>
              </w:rPr>
              <w:br/>
              <w:t>XMA-H712</w:t>
            </w:r>
          </w:p>
          <w:p w:rsidR="002B1776" w:rsidRPr="005C5116" w:rsidRDefault="002B1776" w:rsidP="00962EAF">
            <w:pPr>
              <w:rPr>
                <w:lang w:val="en-US"/>
              </w:rPr>
            </w:pPr>
            <w:r w:rsidRPr="005C5116">
              <w:rPr>
                <w:lang w:val="en-US"/>
              </w:rPr>
              <w:t>XMA-H712</w:t>
            </w:r>
            <w:r w:rsidRPr="005C5116">
              <w:rPr>
                <w:lang w:val="en-US"/>
              </w:rPr>
              <w:br/>
              <w:t>ZAP-F040</w:t>
            </w:r>
          </w:p>
        </w:tc>
        <w:tc>
          <w:tcPr>
            <w:tcW w:w="2264" w:type="dxa"/>
          </w:tcPr>
          <w:p w:rsidR="002B1776" w:rsidRPr="000B1C2E" w:rsidRDefault="002B1776" w:rsidP="00962EAF">
            <w:pPr>
              <w:jc w:val="left"/>
            </w:pPr>
            <w:r w:rsidRPr="000B1C2E">
              <w:t>Piste occupée</w:t>
            </w:r>
            <w:r w:rsidRPr="000B1C2E">
              <w:br/>
              <w:t>Vent défavorable</w:t>
            </w:r>
            <w:r w:rsidRPr="000B1C2E">
              <w:br/>
              <w:t>Passagers en retard</w:t>
            </w:r>
            <w:r w:rsidRPr="000B1C2E">
              <w:br/>
              <w:t xml:space="preserve">Trafic </w:t>
            </w:r>
            <w:r w:rsidRPr="000B1C2E">
              <w:br/>
              <w:t>Trafic</w:t>
            </w:r>
          </w:p>
        </w:tc>
        <w:tc>
          <w:tcPr>
            <w:tcW w:w="992" w:type="dxa"/>
          </w:tcPr>
          <w:p w:rsidR="002B1776" w:rsidRPr="000B1C2E" w:rsidRDefault="002B1776" w:rsidP="00962EAF">
            <w:pPr>
              <w:jc w:val="center"/>
            </w:pPr>
            <w:r w:rsidRPr="000B1C2E">
              <w:t>30</w:t>
            </w:r>
            <w:r w:rsidRPr="000B1C2E">
              <w:br/>
              <w:t>10</w:t>
            </w:r>
            <w:r w:rsidRPr="000B1C2E">
              <w:br/>
              <w:t xml:space="preserve"> 5</w:t>
            </w:r>
            <w:r w:rsidRPr="000B1C2E">
              <w:br/>
              <w:t>10</w:t>
            </w:r>
            <w:r w:rsidRPr="000B1C2E">
              <w:br/>
              <w:t>10</w:t>
            </w:r>
          </w:p>
        </w:tc>
        <w:tc>
          <w:tcPr>
            <w:tcW w:w="2835" w:type="dxa"/>
          </w:tcPr>
          <w:p w:rsidR="002B1776" w:rsidRPr="000B1C2E" w:rsidRDefault="002B1776" w:rsidP="00962EAF">
            <w:pPr>
              <w:jc w:val="center"/>
            </w:pPr>
            <w:r w:rsidRPr="000B1C2E">
              <w:t>132</w:t>
            </w:r>
            <w:r w:rsidRPr="000B1C2E">
              <w:br/>
              <w:t>132</w:t>
            </w:r>
            <w:r w:rsidRPr="000B1C2E">
              <w:br/>
              <w:t>98</w:t>
            </w:r>
            <w:r w:rsidRPr="000B1C2E">
              <w:br/>
              <w:t>98</w:t>
            </w:r>
            <w:r w:rsidRPr="000B1C2E">
              <w:br/>
              <w:t>107</w:t>
            </w:r>
          </w:p>
        </w:tc>
        <w:tc>
          <w:tcPr>
            <w:tcW w:w="1732" w:type="dxa"/>
          </w:tcPr>
          <w:p w:rsidR="002B1776" w:rsidRPr="000B1C2E" w:rsidRDefault="002B1776" w:rsidP="00962EAF">
            <w:pPr>
              <w:jc w:val="center"/>
            </w:pPr>
            <w:r>
              <w:t>627</w:t>
            </w:r>
            <w:r w:rsidRPr="000B1C2E">
              <w:br/>
            </w:r>
            <w:r>
              <w:t>627</w:t>
            </w:r>
            <w:r w:rsidRPr="000B1C2E">
              <w:br/>
              <w:t>520</w:t>
            </w:r>
            <w:r w:rsidRPr="000B1C2E">
              <w:br/>
              <w:t>520</w:t>
            </w:r>
            <w:r w:rsidRPr="000B1C2E">
              <w:br/>
              <w:t>710</w:t>
            </w:r>
          </w:p>
        </w:tc>
      </w:tr>
    </w:tbl>
    <w:p w:rsidR="002B1776" w:rsidRDefault="002B1776" w:rsidP="002B1776"/>
    <w:p w:rsidR="002B1776" w:rsidRPr="000B1C2E" w:rsidRDefault="002B1776" w:rsidP="002B1776">
      <w:r>
        <w:t xml:space="preserve">Un vol est listé si son </w:t>
      </w:r>
      <w:r w:rsidRPr="003A4248">
        <w:rPr>
          <w:u w:val="single"/>
        </w:rPr>
        <w:t>départ</w:t>
      </w:r>
      <w:r>
        <w:t xml:space="preserve"> a eu lieu la veille de l’édition de la liste.</w:t>
      </w:r>
    </w:p>
    <w:p w:rsidR="002B1776" w:rsidRPr="000B1C2E" w:rsidRDefault="002B1776" w:rsidP="002B1776">
      <w:r w:rsidRPr="000B1C2E">
        <w:rPr>
          <w:b/>
          <w:sz w:val="28"/>
          <w:szCs w:val="28"/>
        </w:rPr>
        <w:t>P</w:t>
      </w:r>
      <w:r w:rsidRPr="000B1C2E">
        <w:t>our analyser ces retards, l’interrogation de la base de données permet d’obtenir le tableau de bord "Ventilation des retards" présenté ci-dessous :</w:t>
      </w:r>
    </w:p>
    <w:p w:rsidR="002B1776" w:rsidRPr="000B1C2E" w:rsidRDefault="002B1776" w:rsidP="002B1776"/>
    <w:p w:rsidR="002B1776" w:rsidRPr="000B1C2E" w:rsidRDefault="002B1776" w:rsidP="002B1776">
      <w:pPr>
        <w:rPr>
          <w:b/>
        </w:rPr>
      </w:pPr>
      <w:r w:rsidRPr="000B1C2E">
        <w:tab/>
      </w:r>
      <w:r w:rsidRPr="000B1C2E">
        <w:tab/>
      </w:r>
      <w:r w:rsidRPr="000B1C2E">
        <w:tab/>
      </w:r>
      <w:r w:rsidRPr="000B1C2E">
        <w:tab/>
      </w:r>
      <w:r w:rsidRPr="000B1C2E">
        <w:tab/>
      </w:r>
      <w:r w:rsidRPr="000B1C2E">
        <w:tab/>
      </w:r>
      <w:r w:rsidRPr="000B1C2E">
        <w:tab/>
      </w:r>
      <w:r w:rsidRPr="000B1C2E">
        <w:tab/>
      </w:r>
      <w:r w:rsidRPr="000B1C2E">
        <w:rPr>
          <w:b/>
        </w:rPr>
        <w:t>Distance en kilomètres</w:t>
      </w:r>
    </w:p>
    <w:tbl>
      <w:tblPr>
        <w:tblW w:w="0" w:type="auto"/>
        <w:tblLook w:val="00A0" w:firstRow="1" w:lastRow="0" w:firstColumn="1" w:lastColumn="0" w:noHBand="0" w:noVBand="0"/>
      </w:tblPr>
      <w:tblGrid>
        <w:gridCol w:w="567"/>
        <w:gridCol w:w="3276"/>
        <w:gridCol w:w="1850"/>
        <w:gridCol w:w="2043"/>
        <w:gridCol w:w="2010"/>
      </w:tblGrid>
      <w:tr w:rsidR="002B1776" w:rsidRPr="000B1C2E" w:rsidTr="00962EAF">
        <w:trPr>
          <w:trHeight w:val="515"/>
        </w:trPr>
        <w:tc>
          <w:tcPr>
            <w:tcW w:w="567" w:type="dxa"/>
            <w:vMerge w:val="restart"/>
            <w:textDirection w:val="btLr"/>
          </w:tcPr>
          <w:p w:rsidR="002B1776" w:rsidRDefault="002B1776" w:rsidP="00962EAF">
            <w:pPr>
              <w:ind w:left="113" w:right="113"/>
            </w:pPr>
            <w:r>
              <w:rPr>
                <w:b/>
              </w:rPr>
              <w:t xml:space="preserve">   </w:t>
            </w:r>
            <w:r w:rsidRPr="005C5116">
              <w:rPr>
                <w:b/>
              </w:rPr>
              <w:t>Durée</w:t>
            </w:r>
            <w:r>
              <w:rPr>
                <w:b/>
              </w:rPr>
              <w:t xml:space="preserve"> vol</w:t>
            </w:r>
          </w:p>
        </w:tc>
        <w:tc>
          <w:tcPr>
            <w:tcW w:w="3276" w:type="dxa"/>
          </w:tcPr>
          <w:p w:rsidR="002B1776" w:rsidRPr="005C5116" w:rsidRDefault="002B1776" w:rsidP="00962EAF">
            <w:pPr>
              <w:jc w:val="center"/>
              <w:rPr>
                <w:b/>
              </w:rPr>
            </w:pPr>
            <w:r w:rsidRPr="005C5116">
              <w:rPr>
                <w:b/>
              </w:rPr>
              <w:t>nombre de vols en retard</w:t>
            </w:r>
          </w:p>
          <w:p w:rsidR="002B1776" w:rsidRPr="000B1C2E" w:rsidRDefault="002B1776" w:rsidP="00962EAF">
            <w:pPr>
              <w:jc w:val="center"/>
            </w:pPr>
            <w:r w:rsidRPr="005C5116">
              <w:rPr>
                <w:b/>
              </w:rPr>
              <w:t>mars 2014</w:t>
            </w:r>
          </w:p>
        </w:tc>
        <w:tc>
          <w:tcPr>
            <w:tcW w:w="1850" w:type="dxa"/>
          </w:tcPr>
          <w:p w:rsidR="002B1776" w:rsidRPr="000B1C2E" w:rsidRDefault="002B1776" w:rsidP="00962EAF">
            <w:pPr>
              <w:jc w:val="center"/>
            </w:pPr>
            <w:r w:rsidRPr="000B1C2E">
              <w:t>[0 ; 1500[</w:t>
            </w:r>
          </w:p>
        </w:tc>
        <w:tc>
          <w:tcPr>
            <w:tcW w:w="2043" w:type="dxa"/>
          </w:tcPr>
          <w:p w:rsidR="002B1776" w:rsidRPr="000B1C2E" w:rsidRDefault="002B1776" w:rsidP="00962EAF">
            <w:pPr>
              <w:jc w:val="center"/>
            </w:pPr>
            <w:r w:rsidRPr="000B1C2E">
              <w:t>[1500 ; 3500[</w:t>
            </w:r>
          </w:p>
        </w:tc>
        <w:tc>
          <w:tcPr>
            <w:tcW w:w="2010" w:type="dxa"/>
          </w:tcPr>
          <w:p w:rsidR="002B1776" w:rsidRPr="000B1C2E" w:rsidRDefault="002B1776" w:rsidP="00962EAF">
            <w:pPr>
              <w:jc w:val="center"/>
            </w:pPr>
            <w:r w:rsidRPr="000B1C2E">
              <w:t>[3500 et plus</w:t>
            </w:r>
          </w:p>
        </w:tc>
      </w:tr>
      <w:tr w:rsidR="002B1776" w:rsidRPr="000B1C2E" w:rsidTr="00962EAF">
        <w:tc>
          <w:tcPr>
            <w:tcW w:w="567" w:type="dxa"/>
            <w:vMerge/>
            <w:textDirection w:val="btLr"/>
          </w:tcPr>
          <w:p w:rsidR="002B1776" w:rsidRPr="005C5116" w:rsidRDefault="002B1776" w:rsidP="00962EAF">
            <w:pPr>
              <w:rPr>
                <w:b/>
              </w:rPr>
            </w:pPr>
          </w:p>
        </w:tc>
        <w:tc>
          <w:tcPr>
            <w:tcW w:w="3276" w:type="dxa"/>
          </w:tcPr>
          <w:p w:rsidR="002B1776" w:rsidRPr="000B1C2E" w:rsidRDefault="002B1776" w:rsidP="00962EAF">
            <w:r w:rsidRPr="000B1C2E">
              <w:t>[1 ; 15[</w:t>
            </w:r>
          </w:p>
        </w:tc>
        <w:tc>
          <w:tcPr>
            <w:tcW w:w="1850" w:type="dxa"/>
          </w:tcPr>
          <w:p w:rsidR="002B1776" w:rsidRPr="000B1C2E" w:rsidRDefault="002B1776" w:rsidP="00962EAF">
            <w:pPr>
              <w:jc w:val="center"/>
            </w:pPr>
            <w:r w:rsidRPr="000B1C2E">
              <w:t>10</w:t>
            </w:r>
          </w:p>
        </w:tc>
        <w:tc>
          <w:tcPr>
            <w:tcW w:w="2043" w:type="dxa"/>
          </w:tcPr>
          <w:p w:rsidR="002B1776" w:rsidRPr="000B1C2E" w:rsidRDefault="002B1776" w:rsidP="00962EAF">
            <w:pPr>
              <w:jc w:val="center"/>
            </w:pPr>
            <w:r w:rsidRPr="000B1C2E">
              <w:t>20</w:t>
            </w:r>
          </w:p>
        </w:tc>
        <w:tc>
          <w:tcPr>
            <w:tcW w:w="2010" w:type="dxa"/>
          </w:tcPr>
          <w:p w:rsidR="002B1776" w:rsidRPr="000B1C2E" w:rsidRDefault="002B1776" w:rsidP="00962EAF">
            <w:pPr>
              <w:jc w:val="center"/>
            </w:pPr>
            <w:r w:rsidRPr="000B1C2E">
              <w:t>50</w:t>
            </w:r>
          </w:p>
        </w:tc>
      </w:tr>
      <w:tr w:rsidR="002B1776" w:rsidRPr="000B1C2E" w:rsidTr="00962EAF">
        <w:tc>
          <w:tcPr>
            <w:tcW w:w="567" w:type="dxa"/>
            <w:vMerge/>
          </w:tcPr>
          <w:p w:rsidR="002B1776" w:rsidRPr="000B1C2E" w:rsidRDefault="002B1776" w:rsidP="00962EAF"/>
        </w:tc>
        <w:tc>
          <w:tcPr>
            <w:tcW w:w="3276" w:type="dxa"/>
          </w:tcPr>
          <w:p w:rsidR="002B1776" w:rsidRPr="000B1C2E" w:rsidRDefault="002B1776" w:rsidP="00962EAF">
            <w:r w:rsidRPr="000B1C2E">
              <w:t>[15 ; 120[</w:t>
            </w:r>
          </w:p>
        </w:tc>
        <w:tc>
          <w:tcPr>
            <w:tcW w:w="1850" w:type="dxa"/>
          </w:tcPr>
          <w:p w:rsidR="002B1776" w:rsidRPr="000B1C2E" w:rsidRDefault="002B1776" w:rsidP="00962EAF">
            <w:pPr>
              <w:jc w:val="center"/>
            </w:pPr>
            <w:r w:rsidRPr="000B1C2E">
              <w:t>2</w:t>
            </w:r>
          </w:p>
        </w:tc>
        <w:tc>
          <w:tcPr>
            <w:tcW w:w="2043" w:type="dxa"/>
          </w:tcPr>
          <w:p w:rsidR="002B1776" w:rsidRPr="000B1C2E" w:rsidRDefault="002B1776" w:rsidP="00962EAF">
            <w:pPr>
              <w:jc w:val="center"/>
            </w:pPr>
            <w:r w:rsidRPr="000B1C2E">
              <w:t>0</w:t>
            </w:r>
          </w:p>
        </w:tc>
        <w:tc>
          <w:tcPr>
            <w:tcW w:w="2010" w:type="dxa"/>
          </w:tcPr>
          <w:p w:rsidR="002B1776" w:rsidRPr="000B1C2E" w:rsidRDefault="002B1776" w:rsidP="00962EAF">
            <w:pPr>
              <w:jc w:val="center"/>
            </w:pPr>
            <w:r w:rsidRPr="000B1C2E">
              <w:t>0</w:t>
            </w:r>
          </w:p>
        </w:tc>
      </w:tr>
      <w:tr w:rsidR="002B1776" w:rsidRPr="000B1C2E" w:rsidTr="00962EAF">
        <w:tc>
          <w:tcPr>
            <w:tcW w:w="567" w:type="dxa"/>
            <w:vMerge/>
          </w:tcPr>
          <w:p w:rsidR="002B1776" w:rsidRPr="000B1C2E" w:rsidRDefault="002B1776" w:rsidP="00962EAF"/>
        </w:tc>
        <w:tc>
          <w:tcPr>
            <w:tcW w:w="3276" w:type="dxa"/>
          </w:tcPr>
          <w:p w:rsidR="002B1776" w:rsidRPr="000B1C2E" w:rsidRDefault="002B1776" w:rsidP="00962EAF">
            <w:r w:rsidRPr="000B1C2E">
              <w:t>[120 ; 180[</w:t>
            </w:r>
          </w:p>
        </w:tc>
        <w:tc>
          <w:tcPr>
            <w:tcW w:w="1850" w:type="dxa"/>
          </w:tcPr>
          <w:p w:rsidR="002B1776" w:rsidRPr="000B1C2E" w:rsidRDefault="002B1776" w:rsidP="00962EAF">
            <w:pPr>
              <w:jc w:val="center"/>
            </w:pPr>
            <w:r w:rsidRPr="000B1C2E">
              <w:t>0</w:t>
            </w:r>
          </w:p>
        </w:tc>
        <w:tc>
          <w:tcPr>
            <w:tcW w:w="2043" w:type="dxa"/>
          </w:tcPr>
          <w:p w:rsidR="002B1776" w:rsidRPr="000B1C2E" w:rsidRDefault="002B1776" w:rsidP="00962EAF">
            <w:pPr>
              <w:jc w:val="center"/>
            </w:pPr>
            <w:r w:rsidRPr="000B1C2E">
              <w:t>5</w:t>
            </w:r>
          </w:p>
        </w:tc>
        <w:tc>
          <w:tcPr>
            <w:tcW w:w="2010" w:type="dxa"/>
          </w:tcPr>
          <w:p w:rsidR="002B1776" w:rsidRPr="000B1C2E" w:rsidRDefault="002B1776" w:rsidP="00962EAF">
            <w:pPr>
              <w:jc w:val="center"/>
            </w:pPr>
            <w:r w:rsidRPr="000B1C2E">
              <w:t>3</w:t>
            </w:r>
          </w:p>
        </w:tc>
      </w:tr>
      <w:tr w:rsidR="002B1776" w:rsidRPr="000B1C2E" w:rsidTr="00962EAF">
        <w:tc>
          <w:tcPr>
            <w:tcW w:w="567" w:type="dxa"/>
            <w:vMerge/>
          </w:tcPr>
          <w:p w:rsidR="002B1776" w:rsidRPr="000B1C2E" w:rsidRDefault="002B1776" w:rsidP="00962EAF"/>
        </w:tc>
        <w:tc>
          <w:tcPr>
            <w:tcW w:w="3276" w:type="dxa"/>
          </w:tcPr>
          <w:p w:rsidR="002B1776" w:rsidRPr="000B1C2E" w:rsidRDefault="002B1776" w:rsidP="00962EAF">
            <w:r w:rsidRPr="000B1C2E">
              <w:t>[180 ; 240[</w:t>
            </w:r>
          </w:p>
        </w:tc>
        <w:tc>
          <w:tcPr>
            <w:tcW w:w="1850" w:type="dxa"/>
          </w:tcPr>
          <w:p w:rsidR="002B1776" w:rsidRPr="000B1C2E" w:rsidRDefault="002B1776" w:rsidP="00962EAF">
            <w:pPr>
              <w:jc w:val="center"/>
            </w:pPr>
            <w:r w:rsidRPr="000B1C2E">
              <w:t>4</w:t>
            </w:r>
          </w:p>
        </w:tc>
        <w:tc>
          <w:tcPr>
            <w:tcW w:w="2043" w:type="dxa"/>
          </w:tcPr>
          <w:p w:rsidR="002B1776" w:rsidRPr="000B1C2E" w:rsidRDefault="002B1776" w:rsidP="00962EAF">
            <w:pPr>
              <w:jc w:val="center"/>
            </w:pPr>
            <w:r w:rsidRPr="000B1C2E">
              <w:t>0</w:t>
            </w:r>
          </w:p>
        </w:tc>
        <w:tc>
          <w:tcPr>
            <w:tcW w:w="2010" w:type="dxa"/>
          </w:tcPr>
          <w:p w:rsidR="002B1776" w:rsidRPr="000B1C2E" w:rsidRDefault="002B1776" w:rsidP="00962EAF">
            <w:pPr>
              <w:jc w:val="center"/>
            </w:pPr>
            <w:r w:rsidRPr="000B1C2E">
              <w:t>5</w:t>
            </w:r>
          </w:p>
        </w:tc>
      </w:tr>
      <w:tr w:rsidR="002B1776" w:rsidRPr="000B1C2E" w:rsidTr="00962EAF">
        <w:tc>
          <w:tcPr>
            <w:tcW w:w="567" w:type="dxa"/>
            <w:vMerge/>
          </w:tcPr>
          <w:p w:rsidR="002B1776" w:rsidRPr="000B1C2E" w:rsidRDefault="002B1776" w:rsidP="00962EAF"/>
        </w:tc>
        <w:tc>
          <w:tcPr>
            <w:tcW w:w="3276" w:type="dxa"/>
          </w:tcPr>
          <w:p w:rsidR="002B1776" w:rsidRPr="000B1C2E" w:rsidRDefault="002B1776" w:rsidP="00962EAF">
            <w:r w:rsidRPr="000B1C2E">
              <w:t>[240 et plus</w:t>
            </w:r>
          </w:p>
        </w:tc>
        <w:tc>
          <w:tcPr>
            <w:tcW w:w="1850" w:type="dxa"/>
          </w:tcPr>
          <w:p w:rsidR="002B1776" w:rsidRPr="000B1C2E" w:rsidRDefault="002B1776" w:rsidP="00962EAF">
            <w:pPr>
              <w:jc w:val="center"/>
            </w:pPr>
            <w:r w:rsidRPr="000B1C2E">
              <w:t>1</w:t>
            </w:r>
          </w:p>
        </w:tc>
        <w:tc>
          <w:tcPr>
            <w:tcW w:w="2043" w:type="dxa"/>
          </w:tcPr>
          <w:p w:rsidR="002B1776" w:rsidRPr="000B1C2E" w:rsidRDefault="002B1776" w:rsidP="00962EAF">
            <w:pPr>
              <w:jc w:val="center"/>
            </w:pPr>
            <w:r w:rsidRPr="000B1C2E">
              <w:t>0</w:t>
            </w:r>
          </w:p>
        </w:tc>
        <w:tc>
          <w:tcPr>
            <w:tcW w:w="2010" w:type="dxa"/>
          </w:tcPr>
          <w:p w:rsidR="002B1776" w:rsidRPr="000B1C2E" w:rsidRDefault="002B1776" w:rsidP="00962EAF">
            <w:pPr>
              <w:jc w:val="center"/>
            </w:pPr>
            <w:r w:rsidRPr="000B1C2E">
              <w:t>0</w:t>
            </w:r>
          </w:p>
        </w:tc>
      </w:tr>
    </w:tbl>
    <w:p w:rsidR="002B1776" w:rsidRPr="000B1C2E" w:rsidRDefault="002B1776" w:rsidP="002B1776"/>
    <w:p w:rsidR="002B1776" w:rsidRPr="000B1C2E" w:rsidRDefault="002B1776" w:rsidP="002B1776">
      <w:pPr>
        <w:rPr>
          <w:lang w:eastAsia="ar-SA"/>
        </w:rPr>
      </w:pPr>
      <w:r w:rsidRPr="000B1C2E">
        <w:rPr>
          <w:b/>
          <w:sz w:val="28"/>
          <w:szCs w:val="28"/>
        </w:rPr>
        <w:t>L</w:t>
      </w:r>
      <w:r w:rsidRPr="000B1C2E">
        <w:t>e règlement européen 261/2004 établit</w:t>
      </w:r>
      <w:r w:rsidRPr="000B1C2E">
        <w:rPr>
          <w:lang w:eastAsia="ar-SA"/>
        </w:rPr>
        <w:t xml:space="preserve"> des règles communes en matière d'indemnisation et d'assistance des passagers en cas de refus d'embarquement, d'annulation ou de retard important d'un vol. </w:t>
      </w:r>
    </w:p>
    <w:p w:rsidR="002B1776" w:rsidRPr="000B1C2E" w:rsidRDefault="002B1776" w:rsidP="002B1776">
      <w:r w:rsidRPr="000B1C2E">
        <w:rPr>
          <w:lang w:eastAsia="ar-SA"/>
        </w:rPr>
        <w:t xml:space="preserve">Les règles d'indemnisation prévues par le règlement 261/2004 </w:t>
      </w:r>
      <w:r>
        <w:rPr>
          <w:lang w:eastAsia="ar-SA"/>
        </w:rPr>
        <w:t>établissent qu’u</w:t>
      </w:r>
      <w:r w:rsidRPr="000B1C2E">
        <w:rPr>
          <w:lang w:eastAsia="ar-SA"/>
        </w:rPr>
        <w:t>n retard est considéré comme important au-delà de 3 heures et entraîne le versement d'une indemnité individuelle dont le montant est fixé à :</w:t>
      </w:r>
    </w:p>
    <w:p w:rsidR="002B1776" w:rsidRPr="000B1C2E" w:rsidRDefault="002B1776" w:rsidP="002B1776"/>
    <w:p w:rsidR="002B1776" w:rsidRPr="000B1C2E" w:rsidRDefault="002B1776" w:rsidP="002B1776">
      <w:pPr>
        <w:pStyle w:val="Paragraphedeliste1"/>
        <w:rPr>
          <w:szCs w:val="24"/>
          <w:lang w:eastAsia="ar-SA" w:bidi="ar-SA"/>
        </w:rPr>
      </w:pPr>
      <w:r w:rsidRPr="000B1C2E">
        <w:rPr>
          <w:lang w:eastAsia="ar-SA" w:bidi="ar-SA"/>
        </w:rPr>
        <w:t>a) 250 € pour tous les vols de 1 500 kilomètres ou moins,</w:t>
      </w:r>
    </w:p>
    <w:p w:rsidR="002B1776" w:rsidRPr="000B1C2E" w:rsidRDefault="002B1776" w:rsidP="002B1776">
      <w:pPr>
        <w:pStyle w:val="Paragraphedeliste1"/>
        <w:rPr>
          <w:lang w:eastAsia="ar-SA" w:bidi="ar-SA"/>
        </w:rPr>
      </w:pPr>
      <w:r w:rsidRPr="000B1C2E">
        <w:rPr>
          <w:lang w:eastAsia="ar-SA" w:bidi="ar-SA"/>
        </w:rPr>
        <w:t>b) 400 € pour tous les vols intracommunautaires de plus de 1 500 kilomètres et pour tous les autres vols de 1 500 à 3 500 kilomètres,</w:t>
      </w:r>
    </w:p>
    <w:p w:rsidR="002B1776" w:rsidRPr="000B1C2E" w:rsidRDefault="002B1776" w:rsidP="002B1776">
      <w:pPr>
        <w:pStyle w:val="Paragraphedeliste1"/>
        <w:rPr>
          <w:bCs/>
        </w:rPr>
      </w:pPr>
      <w:r w:rsidRPr="000B1C2E">
        <w:rPr>
          <w:lang w:eastAsia="ar-SA" w:bidi="ar-SA"/>
        </w:rPr>
        <w:t>c) 600 € pour tous les vols qui ne relèvent pas des points a) et b).</w:t>
      </w:r>
    </w:p>
    <w:p w:rsidR="002B1776" w:rsidRPr="000B1C2E" w:rsidRDefault="002B1776" w:rsidP="002B1776"/>
    <w:p w:rsidR="002B1776" w:rsidRPr="000B1C2E" w:rsidRDefault="002B1776" w:rsidP="002B1776">
      <w:r>
        <w:rPr>
          <w:lang w:eastAsia="ar-SA"/>
        </w:rPr>
        <w:t>L</w:t>
      </w:r>
      <w:r w:rsidRPr="000B1C2E">
        <w:rPr>
          <w:lang w:eastAsia="ar-SA"/>
        </w:rPr>
        <w:t xml:space="preserve">a compagnie </w:t>
      </w:r>
      <w:proofErr w:type="spellStart"/>
      <w:r w:rsidRPr="000B1C2E">
        <w:rPr>
          <w:i/>
          <w:iCs/>
          <w:lang w:eastAsia="ar-SA"/>
        </w:rPr>
        <w:t>Aéroplan</w:t>
      </w:r>
      <w:proofErr w:type="spellEnd"/>
      <w:r w:rsidRPr="000B1C2E">
        <w:rPr>
          <w:lang w:eastAsia="ar-SA"/>
        </w:rPr>
        <w:t xml:space="preserve"> doit être en mesure de connaître l'indemnisation prévisionnelle globale en cas de retard compte tenu des renseignements transmis par les pilotes via l'application</w:t>
      </w:r>
      <w:r w:rsidRPr="000B1C2E">
        <w:t xml:space="preserve"> </w:t>
      </w:r>
      <w:proofErr w:type="spellStart"/>
      <w:r w:rsidRPr="002D47F0">
        <w:rPr>
          <w:i/>
        </w:rPr>
        <w:t>TripReport</w:t>
      </w:r>
      <w:proofErr w:type="spellEnd"/>
      <w:r w:rsidRPr="000B1C2E">
        <w:t xml:space="preserve"> installée sur les tablettes. Pour répondre à ce besoin, le choix a été fait de créer une fonction stockée sur la base de données centralisée afin d'effectuer un traitement côté serveur.</w:t>
      </w:r>
    </w:p>
    <w:p w:rsidR="00653C2F" w:rsidRDefault="00653C2F" w:rsidP="002B1776">
      <w:pPr>
        <w:widowControl/>
        <w:suppressAutoHyphens w:val="0"/>
        <w:jc w:val="left"/>
      </w:pPr>
    </w:p>
    <w:p w:rsidR="002B1776" w:rsidRPr="000B1C2E" w:rsidRDefault="002B1776" w:rsidP="002B1776">
      <w:pPr>
        <w:widowControl/>
        <w:suppressAutoHyphens w:val="0"/>
        <w:jc w:val="left"/>
      </w:pPr>
      <w:r w:rsidRPr="000B1C2E">
        <w:lastRenderedPageBreak/>
        <w:t>Vous disposez pour cela de la procédure stockée permettant de valoriser ses cinq paramètres de sortie :</w:t>
      </w:r>
    </w:p>
    <w:p w:rsidR="002B1776" w:rsidRPr="000B1C2E" w:rsidRDefault="002B1776" w:rsidP="002B1776"/>
    <w:p w:rsidR="002B1776" w:rsidRPr="000B1C2E" w:rsidRDefault="002B1776" w:rsidP="002B1776">
      <w:pPr>
        <w:jc w:val="center"/>
        <w:rPr>
          <w:b/>
          <w:lang w:val="en-US"/>
        </w:rPr>
      </w:pPr>
      <w:proofErr w:type="spellStart"/>
      <w:r w:rsidRPr="000B1C2E">
        <w:rPr>
          <w:b/>
          <w:lang w:val="en-US"/>
        </w:rPr>
        <w:t>get_param_indemnites</w:t>
      </w:r>
      <w:proofErr w:type="spellEnd"/>
      <w:r w:rsidRPr="000B1C2E">
        <w:rPr>
          <w:b/>
          <w:lang w:val="en-US"/>
        </w:rPr>
        <w:t xml:space="preserve"> (</w:t>
      </w:r>
      <w:proofErr w:type="spellStart"/>
      <w:r w:rsidRPr="000B1C2E">
        <w:rPr>
          <w:b/>
          <w:lang w:val="en-US"/>
        </w:rPr>
        <w:t>seuil_retard</w:t>
      </w:r>
      <w:proofErr w:type="spellEnd"/>
      <w:r w:rsidRPr="000B1C2E">
        <w:rPr>
          <w:b/>
          <w:lang w:val="en-US"/>
        </w:rPr>
        <w:t xml:space="preserve"> OUT INTEGER, montant1 OUT REAL, montant2 OUT REAL, montant3 OUT REAL, distance1 OUT INTEGER, distance2 OUT INTEGER)</w:t>
      </w:r>
    </w:p>
    <w:p w:rsidR="002B1776" w:rsidRPr="000B1C2E" w:rsidRDefault="002B1776" w:rsidP="002B1776">
      <w:pPr>
        <w:rPr>
          <w:lang w:val="en-US"/>
        </w:rPr>
      </w:pPr>
    </w:p>
    <w:p w:rsidR="002B1776" w:rsidRPr="000B1C2E" w:rsidRDefault="002B1776" w:rsidP="002B1776">
      <w:pPr>
        <w:pStyle w:val="Paragraphedeliste"/>
        <w:numPr>
          <w:ilvl w:val="0"/>
          <w:numId w:val="12"/>
        </w:numPr>
        <w:rPr>
          <w:i/>
        </w:rPr>
      </w:pPr>
      <w:proofErr w:type="spellStart"/>
      <w:r w:rsidRPr="000B1C2E">
        <w:rPr>
          <w:i/>
        </w:rPr>
        <w:t>seuil_retard</w:t>
      </w:r>
      <w:proofErr w:type="spellEnd"/>
      <w:r w:rsidRPr="000B1C2E">
        <w:rPr>
          <w:i/>
        </w:rPr>
        <w:t xml:space="preserve"> : nombre de minutes à partir duquel une indemnité est due (actuellement 180 min. soit 3 heures)</w:t>
      </w:r>
    </w:p>
    <w:p w:rsidR="002B1776" w:rsidRPr="000B1C2E" w:rsidRDefault="002B1776" w:rsidP="002B1776">
      <w:pPr>
        <w:pStyle w:val="Paragraphedeliste"/>
        <w:numPr>
          <w:ilvl w:val="0"/>
          <w:numId w:val="12"/>
        </w:numPr>
        <w:rPr>
          <w:i/>
        </w:rPr>
      </w:pPr>
      <w:r w:rsidRPr="000B1C2E">
        <w:rPr>
          <w:i/>
        </w:rPr>
        <w:t>montant1 : montant de l’indemnité de retard pour les vols de courte distance (actuellement 250 €)</w:t>
      </w:r>
    </w:p>
    <w:p w:rsidR="002B1776" w:rsidRPr="000B1C2E" w:rsidRDefault="002B1776" w:rsidP="002B1776">
      <w:pPr>
        <w:pStyle w:val="Paragraphedeliste"/>
        <w:numPr>
          <w:ilvl w:val="0"/>
          <w:numId w:val="12"/>
        </w:numPr>
        <w:rPr>
          <w:i/>
        </w:rPr>
      </w:pPr>
      <w:r w:rsidRPr="000B1C2E">
        <w:rPr>
          <w:i/>
        </w:rPr>
        <w:t>montant2 : montant de l’indemnité de retard intermédiaire (actuellement 400 €)</w:t>
      </w:r>
    </w:p>
    <w:p w:rsidR="002B1776" w:rsidRPr="000B1C2E" w:rsidRDefault="002B1776" w:rsidP="002B1776">
      <w:pPr>
        <w:pStyle w:val="Paragraphedeliste"/>
        <w:numPr>
          <w:ilvl w:val="0"/>
          <w:numId w:val="12"/>
        </w:numPr>
        <w:rPr>
          <w:i/>
        </w:rPr>
      </w:pPr>
      <w:r w:rsidRPr="000B1C2E">
        <w:rPr>
          <w:i/>
        </w:rPr>
        <w:t>montant3 : montant de l’indemnité la plus forte (actuellement 600 €)</w:t>
      </w:r>
    </w:p>
    <w:p w:rsidR="002B1776" w:rsidRPr="000B1C2E" w:rsidRDefault="002B1776" w:rsidP="002B1776">
      <w:pPr>
        <w:pStyle w:val="Paragraphedeliste"/>
        <w:numPr>
          <w:ilvl w:val="0"/>
          <w:numId w:val="12"/>
        </w:numPr>
        <w:rPr>
          <w:i/>
        </w:rPr>
      </w:pPr>
      <w:r w:rsidRPr="000B1C2E">
        <w:rPr>
          <w:i/>
        </w:rPr>
        <w:t>distance1 : actuellement 1 500 kilomètres</w:t>
      </w:r>
    </w:p>
    <w:p w:rsidR="002B1776" w:rsidRPr="000B1C2E" w:rsidRDefault="002B1776" w:rsidP="002B1776">
      <w:pPr>
        <w:pStyle w:val="Paragraphedeliste"/>
        <w:numPr>
          <w:ilvl w:val="0"/>
          <w:numId w:val="12"/>
        </w:numPr>
        <w:rPr>
          <w:i/>
        </w:rPr>
      </w:pPr>
      <w:r w:rsidRPr="000B1C2E">
        <w:rPr>
          <w:i/>
        </w:rPr>
        <w:t>distance2 : actuellement 3 500 kilomètres</w:t>
      </w:r>
    </w:p>
    <w:p w:rsidR="002B1776" w:rsidRPr="000B1C2E" w:rsidRDefault="002B1776" w:rsidP="002B1776"/>
    <w:p w:rsidR="002B1776" w:rsidRPr="000B1C2E" w:rsidRDefault="002B1776" w:rsidP="002B1776"/>
    <w:p w:rsidR="002B1776" w:rsidRPr="000B1C2E" w:rsidRDefault="002B1776" w:rsidP="002B1776">
      <w:pPr>
        <w:pStyle w:val="Titre2"/>
      </w:pPr>
      <w:r w:rsidRPr="000B1C2E">
        <w:t>Votre mission</w:t>
      </w:r>
    </w:p>
    <w:p w:rsidR="002B1776" w:rsidRDefault="002B1776" w:rsidP="002B1776">
      <w:pPr>
        <w:pStyle w:val="Contenudetableau"/>
        <w:suppressLineNumbers w:val="0"/>
        <w:suppressAutoHyphens w:val="0"/>
        <w:rPr>
          <w:b/>
        </w:rPr>
      </w:pPr>
      <w:r w:rsidRPr="000B1C2E">
        <w:rPr>
          <w:b/>
        </w:rPr>
        <w:t xml:space="preserve">4.1 </w:t>
      </w:r>
      <w:r w:rsidRPr="000B1C2E">
        <w:rPr>
          <w:rFonts w:cs="Times New Roman"/>
          <w:b/>
        </w:rPr>
        <w:t>É</w:t>
      </w:r>
      <w:r>
        <w:rPr>
          <w:b/>
        </w:rPr>
        <w:t>crire</w:t>
      </w:r>
      <w:r w:rsidRPr="000B1C2E">
        <w:rPr>
          <w:b/>
        </w:rPr>
        <w:t xml:space="preserve"> </w:t>
      </w:r>
      <w:r>
        <w:rPr>
          <w:b/>
        </w:rPr>
        <w:t>la requête</w:t>
      </w:r>
      <w:r w:rsidRPr="000B1C2E">
        <w:rPr>
          <w:b/>
        </w:rPr>
        <w:t xml:space="preserve"> permettant d’extraire les informations nécessaires à l’obtention de la liste des retards du jour.</w:t>
      </w:r>
    </w:p>
    <w:p w:rsidR="002B1776" w:rsidRDefault="002B1776" w:rsidP="002B1776">
      <w:pPr>
        <w:pStyle w:val="Contenudetableau"/>
        <w:suppressLineNumbers w:val="0"/>
        <w:suppressAutoHyphens w:val="0"/>
        <w:rPr>
          <w:b/>
        </w:rPr>
      </w:pPr>
    </w:p>
    <w:p w:rsidR="002B1776" w:rsidRPr="000B1C2E" w:rsidRDefault="002B1776" w:rsidP="002B1776">
      <w:pPr>
        <w:pStyle w:val="Contenudetableau"/>
        <w:suppressLineNumbers w:val="0"/>
        <w:suppressAutoHyphens w:val="0"/>
        <w:rPr>
          <w:b/>
        </w:rPr>
      </w:pPr>
      <w:r>
        <w:rPr>
          <w:b/>
        </w:rPr>
        <w:t>4.2 Expliquer la signification de la valeur 2 contenue dans la case grisée du tableau de bord "Ventilation des retards".</w:t>
      </w:r>
    </w:p>
    <w:p w:rsidR="002B1776" w:rsidRPr="000B1C2E" w:rsidRDefault="002B1776" w:rsidP="002B1776">
      <w:pPr>
        <w:pStyle w:val="Contenudetableau"/>
        <w:suppressLineNumbers w:val="0"/>
        <w:suppressAutoHyphens w:val="0"/>
        <w:rPr>
          <w:b/>
        </w:rPr>
      </w:pPr>
    </w:p>
    <w:p w:rsidR="002B1776" w:rsidRPr="000B1C2E" w:rsidRDefault="002B1776" w:rsidP="002B1776">
      <w:pPr>
        <w:pStyle w:val="Contenudetableau"/>
        <w:suppressLineNumbers w:val="0"/>
        <w:suppressAutoHyphens w:val="0"/>
        <w:rPr>
          <w:b/>
        </w:rPr>
      </w:pPr>
      <w:r>
        <w:rPr>
          <w:b/>
        </w:rPr>
        <w:t>4.3</w:t>
      </w:r>
      <w:r w:rsidRPr="000B1C2E">
        <w:rPr>
          <w:b/>
        </w:rPr>
        <w:t xml:space="preserve"> En utilisant la vue "</w:t>
      </w:r>
      <w:proofErr w:type="spellStart"/>
      <w:r w:rsidRPr="000B1C2E">
        <w:rPr>
          <w:b/>
        </w:rPr>
        <w:t>volsRetardes</w:t>
      </w:r>
      <w:proofErr w:type="spellEnd"/>
      <w:r w:rsidRPr="000B1C2E">
        <w:rPr>
          <w:b/>
        </w:rPr>
        <w:t xml:space="preserve">", </w:t>
      </w:r>
      <w:r>
        <w:rPr>
          <w:b/>
        </w:rPr>
        <w:t>écrire la requête</w:t>
      </w:r>
      <w:r w:rsidRPr="000B1C2E">
        <w:rPr>
          <w:b/>
        </w:rPr>
        <w:t xml:space="preserve"> permettant d’obtenir la valeur contenue dans la case grisée du tableau de</w:t>
      </w:r>
      <w:r>
        <w:rPr>
          <w:b/>
        </w:rPr>
        <w:t xml:space="preserve"> bord "Ventilation des retards", pour le mois de mars 2014.</w:t>
      </w:r>
    </w:p>
    <w:p w:rsidR="002B1776" w:rsidRPr="000B1C2E" w:rsidRDefault="002B1776" w:rsidP="002B1776">
      <w:pPr>
        <w:pStyle w:val="Contenudetableau"/>
        <w:suppressLineNumbers w:val="0"/>
        <w:suppressAutoHyphens w:val="0"/>
        <w:rPr>
          <w:b/>
        </w:rPr>
      </w:pPr>
    </w:p>
    <w:p w:rsidR="002B1776" w:rsidRPr="000B1C2E" w:rsidRDefault="002B1776" w:rsidP="002B1776">
      <w:pPr>
        <w:pStyle w:val="Contenudetableau"/>
        <w:suppressLineNumbers w:val="0"/>
        <w:suppressAutoHyphens w:val="0"/>
        <w:rPr>
          <w:b/>
        </w:rPr>
      </w:pPr>
      <w:r w:rsidRPr="000B1C2E">
        <w:rPr>
          <w:b/>
        </w:rPr>
        <w:t>4.</w:t>
      </w:r>
      <w:r>
        <w:rPr>
          <w:b/>
        </w:rPr>
        <w:t>4</w:t>
      </w:r>
      <w:r w:rsidRPr="000B1C2E">
        <w:rPr>
          <w:b/>
        </w:rPr>
        <w:t xml:space="preserve"> </w:t>
      </w:r>
      <w:r w:rsidRPr="000B1C2E">
        <w:rPr>
          <w:rFonts w:cs="Times New Roman"/>
          <w:b/>
        </w:rPr>
        <w:t>É</w:t>
      </w:r>
      <w:r w:rsidRPr="000B1C2E">
        <w:rPr>
          <w:b/>
        </w:rPr>
        <w:t>crire la fonction stockée "</w:t>
      </w:r>
      <w:proofErr w:type="spellStart"/>
      <w:r w:rsidRPr="000B1C2E">
        <w:rPr>
          <w:b/>
        </w:rPr>
        <w:t>get_indemnisation_globale</w:t>
      </w:r>
      <w:proofErr w:type="spellEnd"/>
      <w:r w:rsidRPr="000B1C2E">
        <w:rPr>
          <w:b/>
          <w:i/>
        </w:rPr>
        <w:t>"</w:t>
      </w:r>
      <w:r w:rsidRPr="000B1C2E">
        <w:rPr>
          <w:b/>
        </w:rPr>
        <w:t xml:space="preserve"> qui retourne le montant global des indemnités d'un mouvement dont l'ID est passé en paramètre.</w:t>
      </w:r>
    </w:p>
    <w:p w:rsidR="002B1776" w:rsidRPr="000B1C2E" w:rsidRDefault="002B1776" w:rsidP="002B1776"/>
    <w:p w:rsidR="002B1776" w:rsidRPr="000B1C2E" w:rsidRDefault="002B1776" w:rsidP="002B1776">
      <w:pPr>
        <w:pStyle w:val="Contenudetableau"/>
        <w:suppressLineNumbers w:val="0"/>
        <w:suppressAutoHyphens w:val="0"/>
        <w:rPr>
          <w:b/>
        </w:rPr>
      </w:pPr>
      <w:r w:rsidRPr="000B1C2E">
        <w:rPr>
          <w:b/>
        </w:rPr>
        <w:t>4.</w:t>
      </w:r>
      <w:r>
        <w:rPr>
          <w:b/>
        </w:rPr>
        <w:t>5</w:t>
      </w:r>
      <w:r w:rsidRPr="000B1C2E">
        <w:rPr>
          <w:b/>
        </w:rPr>
        <w:t xml:space="preserve"> </w:t>
      </w:r>
      <w:r>
        <w:rPr>
          <w:b/>
        </w:rPr>
        <w:t>À partir de la structure de la base de données, p</w:t>
      </w:r>
      <w:r w:rsidRPr="000B1C2E">
        <w:rPr>
          <w:b/>
        </w:rPr>
        <w:t>roposer de</w:t>
      </w:r>
      <w:r>
        <w:rPr>
          <w:b/>
        </w:rPr>
        <w:t>ux</w:t>
      </w:r>
      <w:r w:rsidRPr="000B1C2E">
        <w:rPr>
          <w:b/>
        </w:rPr>
        <w:t xml:space="preserve"> nouveaux indicateurs permettant d’affiner l’analyse des retards</w:t>
      </w:r>
      <w:r>
        <w:rPr>
          <w:b/>
        </w:rPr>
        <w:t>, en expliquant leur mode de calcul</w:t>
      </w:r>
      <w:r w:rsidRPr="00835F8F">
        <w:rPr>
          <w:b/>
        </w:rPr>
        <w:t>.</w:t>
      </w:r>
      <w:r>
        <w:rPr>
          <w:b/>
        </w:rPr>
        <w:t xml:space="preserve"> </w:t>
      </w:r>
    </w:p>
    <w:p w:rsidR="002B1776" w:rsidRPr="000B1C2E" w:rsidRDefault="002B1776" w:rsidP="002B1776">
      <w:pPr>
        <w:pStyle w:val="Contenudetableau"/>
        <w:suppressLineNumbers w:val="0"/>
        <w:suppressAutoHyphens w:val="0"/>
        <w:rPr>
          <w:b/>
        </w:rPr>
      </w:pPr>
    </w:p>
    <w:p w:rsidR="002B1776" w:rsidRPr="000B1C2E" w:rsidRDefault="002B1776" w:rsidP="002B1776">
      <w:pPr>
        <w:widowControl/>
        <w:suppressAutoHyphens w:val="0"/>
        <w:jc w:val="left"/>
      </w:pPr>
    </w:p>
    <w:p w:rsidR="002B1776" w:rsidRPr="00962EAF" w:rsidRDefault="002B1776" w:rsidP="002B1776">
      <w:pPr>
        <w:pStyle w:val="Titre"/>
        <w:rPr>
          <w:b/>
          <w:color w:val="auto"/>
          <w:sz w:val="28"/>
          <w:szCs w:val="28"/>
        </w:rPr>
      </w:pPr>
      <w:r>
        <w:rPr>
          <w:color w:val="auto"/>
        </w:rPr>
        <w:br w:type="page"/>
      </w:r>
      <w:r w:rsidRPr="00962EAF">
        <w:rPr>
          <w:b/>
          <w:color w:val="auto"/>
          <w:sz w:val="28"/>
          <w:szCs w:val="28"/>
        </w:rPr>
        <w:lastRenderedPageBreak/>
        <w:t>Dossier documentaire</w:t>
      </w:r>
    </w:p>
    <w:p w:rsidR="002B1776" w:rsidRPr="00B64242" w:rsidRDefault="002B1776" w:rsidP="002B1776">
      <w:pPr>
        <w:pStyle w:val="Citationintense"/>
        <w:rPr>
          <w:color w:val="auto"/>
          <w:sz w:val="22"/>
          <w:szCs w:val="22"/>
        </w:rPr>
      </w:pPr>
      <w:r w:rsidRPr="00B64242">
        <w:rPr>
          <w:color w:val="auto"/>
          <w:sz w:val="22"/>
          <w:szCs w:val="22"/>
        </w:rPr>
        <w:t>Document 1 – Extrait du diagramme de classes de l'application</w:t>
      </w:r>
    </w:p>
    <w:p w:rsidR="002B1776" w:rsidRPr="000B1C2E" w:rsidRDefault="002B1776" w:rsidP="002B1776"/>
    <w:p w:rsidR="002B1776" w:rsidRPr="000B1C2E" w:rsidRDefault="002B1776" w:rsidP="002B1776">
      <w:r>
        <w:rPr>
          <w:noProof/>
          <w:lang w:eastAsia="fr-FR"/>
        </w:rPr>
        <w:drawing>
          <wp:inline distT="0" distB="0" distL="0" distR="0">
            <wp:extent cx="6067425" cy="18859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7425" cy="1885950"/>
                    </a:xfrm>
                    <a:prstGeom prst="rect">
                      <a:avLst/>
                    </a:prstGeom>
                    <a:solidFill>
                      <a:srgbClr val="FFFFFF"/>
                    </a:solidFill>
                    <a:ln>
                      <a:noFill/>
                    </a:ln>
                  </pic:spPr>
                </pic:pic>
              </a:graphicData>
            </a:graphic>
          </wp:inline>
        </w:drawing>
      </w:r>
    </w:p>
    <w:p w:rsidR="002B1776" w:rsidRPr="000B1C2E" w:rsidRDefault="002B1776" w:rsidP="002B1776"/>
    <w:p w:rsidR="002B1776" w:rsidRPr="000B1C2E" w:rsidRDefault="002B1776" w:rsidP="002B1776">
      <w:r w:rsidRPr="000B1C2E">
        <w:t>Remarque : Les méthodes ne sont pas représentées sur le diagramme.</w:t>
      </w:r>
    </w:p>
    <w:p w:rsidR="002B1776" w:rsidRPr="000B1C2E" w:rsidRDefault="002B1776" w:rsidP="002B1776"/>
    <w:p w:rsidR="002B1776" w:rsidRPr="00B64242" w:rsidRDefault="002B1776" w:rsidP="002B1776">
      <w:pPr>
        <w:pStyle w:val="Citationintense"/>
        <w:rPr>
          <w:color w:val="auto"/>
          <w:sz w:val="22"/>
          <w:szCs w:val="22"/>
        </w:rPr>
      </w:pPr>
      <w:r w:rsidRPr="00B64242">
        <w:rPr>
          <w:color w:val="auto"/>
          <w:sz w:val="22"/>
          <w:szCs w:val="22"/>
        </w:rPr>
        <w:t>Document 2 – Description des classes métier (extrait)</w:t>
      </w:r>
    </w:p>
    <w:p w:rsidR="002B1776" w:rsidRPr="000B1C2E" w:rsidRDefault="002B1776" w:rsidP="002B177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2"/>
      </w:tblGrid>
      <w:tr w:rsidR="002B1776" w:rsidRPr="00962EAF" w:rsidTr="00962EAF">
        <w:tc>
          <w:tcPr>
            <w:tcW w:w="9652" w:type="dxa"/>
            <w:tcBorders>
              <w:top w:val="single" w:sz="2" w:space="0" w:color="000000"/>
              <w:left w:val="single" w:sz="2" w:space="0" w:color="000000"/>
              <w:bottom w:val="single" w:sz="2" w:space="0" w:color="000000"/>
              <w:right w:val="single" w:sz="2" w:space="0" w:color="000000"/>
            </w:tcBorders>
          </w:tcPr>
          <w:p w:rsidR="002B1776" w:rsidRPr="00962EAF" w:rsidRDefault="002B1776" w:rsidP="00962EAF">
            <w:pPr>
              <w:rPr>
                <w:sz w:val="20"/>
                <w:szCs w:val="20"/>
              </w:rPr>
            </w:pPr>
            <w:r w:rsidRPr="00962EAF">
              <w:rPr>
                <w:b/>
                <w:sz w:val="20"/>
                <w:szCs w:val="20"/>
              </w:rPr>
              <w:t>public</w:t>
            </w:r>
            <w:r w:rsidRPr="00962EAF">
              <w:rPr>
                <w:sz w:val="20"/>
                <w:szCs w:val="20"/>
              </w:rPr>
              <w:t xml:space="preserve"> </w:t>
            </w:r>
            <w:r w:rsidRPr="00962EAF">
              <w:rPr>
                <w:b/>
                <w:sz w:val="20"/>
                <w:szCs w:val="20"/>
              </w:rPr>
              <w:t>class</w:t>
            </w:r>
            <w:r w:rsidRPr="00962EAF">
              <w:rPr>
                <w:sz w:val="20"/>
                <w:szCs w:val="20"/>
              </w:rPr>
              <w:t xml:space="preserve"> </w:t>
            </w:r>
            <w:proofErr w:type="spellStart"/>
            <w:r w:rsidRPr="00962EAF">
              <w:rPr>
                <w:sz w:val="20"/>
                <w:szCs w:val="20"/>
              </w:rPr>
              <w:t>Aeroport</w:t>
            </w:r>
            <w:proofErr w:type="spellEnd"/>
            <w:r w:rsidRPr="00962EAF">
              <w:rPr>
                <w:sz w:val="20"/>
                <w:szCs w:val="20"/>
              </w:rPr>
              <w:t xml:space="preserve"> {</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String </w:t>
            </w:r>
            <w:proofErr w:type="spellStart"/>
            <w:r w:rsidRPr="00962EAF">
              <w:rPr>
                <w:sz w:val="20"/>
                <w:szCs w:val="20"/>
              </w:rPr>
              <w:t>oaci</w:t>
            </w:r>
            <w:proofErr w:type="spellEnd"/>
            <w:r w:rsidRPr="00962EAF">
              <w:rPr>
                <w:sz w:val="20"/>
                <w:szCs w:val="20"/>
              </w:rPr>
              <w:t>;</w:t>
            </w:r>
            <w:r w:rsidRPr="00962EAF">
              <w:rPr>
                <w:sz w:val="20"/>
                <w:szCs w:val="20"/>
              </w:rPr>
              <w:tab/>
            </w:r>
            <w:r w:rsidRPr="00962EAF">
              <w:rPr>
                <w:i/>
                <w:sz w:val="20"/>
                <w:szCs w:val="20"/>
              </w:rPr>
              <w:t xml:space="preserve">//le code </w:t>
            </w:r>
            <w:proofErr w:type="spellStart"/>
            <w:r w:rsidRPr="00962EAF">
              <w:rPr>
                <w:i/>
                <w:sz w:val="20"/>
                <w:szCs w:val="20"/>
              </w:rPr>
              <w:t>oaci</w:t>
            </w:r>
            <w:proofErr w:type="spellEnd"/>
            <w:r w:rsidRPr="00962EAF">
              <w:rPr>
                <w:i/>
                <w:sz w:val="20"/>
                <w:szCs w:val="20"/>
              </w:rPr>
              <w:t xml:space="preserve"> identifie l’aéroport en tant que terrain d'aviation</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String </w:t>
            </w:r>
            <w:proofErr w:type="spellStart"/>
            <w:r w:rsidRPr="00962EAF">
              <w:rPr>
                <w:sz w:val="20"/>
                <w:szCs w:val="20"/>
              </w:rPr>
              <w:t>aita</w:t>
            </w:r>
            <w:proofErr w:type="spellEnd"/>
            <w:r w:rsidRPr="00962EAF">
              <w:rPr>
                <w:sz w:val="20"/>
                <w:szCs w:val="20"/>
              </w:rPr>
              <w:t xml:space="preserve">; </w:t>
            </w:r>
            <w:r w:rsidRPr="00962EAF">
              <w:rPr>
                <w:i/>
                <w:sz w:val="20"/>
                <w:szCs w:val="20"/>
              </w:rPr>
              <w:t xml:space="preserve">//le code </w:t>
            </w:r>
            <w:proofErr w:type="spellStart"/>
            <w:r w:rsidRPr="00962EAF">
              <w:rPr>
                <w:i/>
                <w:sz w:val="20"/>
                <w:szCs w:val="20"/>
              </w:rPr>
              <w:t>aita</w:t>
            </w:r>
            <w:proofErr w:type="spellEnd"/>
            <w:r w:rsidRPr="00962EAF">
              <w:rPr>
                <w:i/>
                <w:sz w:val="20"/>
                <w:szCs w:val="20"/>
              </w:rPr>
              <w:t xml:space="preserve"> identifie l'aéroport en tant qu'aéroport commercial</w:t>
            </w:r>
          </w:p>
          <w:p w:rsidR="002B1776" w:rsidRPr="00962EAF" w:rsidRDefault="002B1776" w:rsidP="00962EAF">
            <w:pPr>
              <w:rPr>
                <w:b/>
                <w:sz w:val="20"/>
                <w:szCs w:val="20"/>
                <w:lang w:val="en-US"/>
              </w:rPr>
            </w:pPr>
            <w:r w:rsidRPr="00962EAF">
              <w:rPr>
                <w:sz w:val="20"/>
                <w:szCs w:val="20"/>
              </w:rPr>
              <w:tab/>
            </w:r>
            <w:r w:rsidRPr="00962EAF">
              <w:rPr>
                <w:b/>
                <w:sz w:val="20"/>
                <w:szCs w:val="20"/>
                <w:lang w:val="en-US"/>
              </w:rPr>
              <w:t>private</w:t>
            </w:r>
            <w:r w:rsidRPr="00962EAF">
              <w:rPr>
                <w:sz w:val="20"/>
                <w:szCs w:val="20"/>
                <w:lang w:val="en-US"/>
              </w:rPr>
              <w:t xml:space="preserve"> String nom;</w:t>
            </w:r>
          </w:p>
          <w:p w:rsidR="002B1776" w:rsidRPr="00962EAF" w:rsidRDefault="002B1776" w:rsidP="00962EAF">
            <w:pPr>
              <w:rPr>
                <w:sz w:val="20"/>
                <w:szCs w:val="20"/>
                <w:lang w:val="en-US"/>
              </w:rPr>
            </w:pPr>
            <w:r w:rsidRPr="00962EAF">
              <w:rPr>
                <w:b/>
                <w:sz w:val="20"/>
                <w:szCs w:val="20"/>
                <w:lang w:val="en-US"/>
              </w:rPr>
              <w:tab/>
              <w:t>private</w:t>
            </w:r>
            <w:r w:rsidRPr="00962EAF">
              <w:rPr>
                <w:sz w:val="20"/>
                <w:szCs w:val="20"/>
                <w:lang w:val="en-US"/>
              </w:rPr>
              <w:t xml:space="preserve"> String</w:t>
            </w:r>
            <w:r w:rsidRPr="00962EAF" w:rsidDel="00474A27">
              <w:rPr>
                <w:sz w:val="20"/>
                <w:szCs w:val="20"/>
                <w:lang w:val="en-US"/>
              </w:rPr>
              <w:t xml:space="preserve"> </w:t>
            </w:r>
            <w:r w:rsidRPr="00962EAF">
              <w:rPr>
                <w:sz w:val="20"/>
                <w:szCs w:val="20"/>
                <w:lang w:val="en-US"/>
              </w:rPr>
              <w:t>latitude;</w:t>
            </w:r>
          </w:p>
          <w:p w:rsidR="002B1776" w:rsidRPr="00962EAF" w:rsidRDefault="002B1776" w:rsidP="00962EAF">
            <w:pPr>
              <w:rPr>
                <w:sz w:val="20"/>
                <w:szCs w:val="20"/>
              </w:rPr>
            </w:pPr>
            <w:r w:rsidRPr="00962EAF">
              <w:rPr>
                <w:sz w:val="20"/>
                <w:szCs w:val="20"/>
                <w:lang w:val="en-US"/>
              </w:rPr>
              <w:tab/>
            </w:r>
            <w:proofErr w:type="spellStart"/>
            <w:r w:rsidRPr="00962EAF">
              <w:rPr>
                <w:b/>
                <w:sz w:val="20"/>
                <w:szCs w:val="20"/>
              </w:rPr>
              <w:t>private</w:t>
            </w:r>
            <w:proofErr w:type="spellEnd"/>
            <w:r w:rsidRPr="00962EAF">
              <w:rPr>
                <w:sz w:val="20"/>
                <w:szCs w:val="20"/>
              </w:rPr>
              <w:t xml:space="preserve"> String</w:t>
            </w:r>
            <w:r w:rsidRPr="00962EAF" w:rsidDel="00474A27">
              <w:rPr>
                <w:sz w:val="20"/>
                <w:szCs w:val="20"/>
              </w:rPr>
              <w:t xml:space="preserve"> </w:t>
            </w:r>
            <w:r w:rsidRPr="00962EAF">
              <w:rPr>
                <w:sz w:val="20"/>
                <w:szCs w:val="20"/>
              </w:rPr>
              <w:t>longitude;</w:t>
            </w:r>
          </w:p>
          <w:p w:rsidR="002B1776" w:rsidRPr="00962EAF" w:rsidRDefault="002B1776" w:rsidP="00962EAF">
            <w:pPr>
              <w:rPr>
                <w:sz w:val="20"/>
                <w:szCs w:val="20"/>
              </w:rPr>
            </w:pPr>
            <w:r w:rsidRPr="00962EAF">
              <w:rPr>
                <w:sz w:val="20"/>
                <w:szCs w:val="20"/>
              </w:rPr>
              <w:tab/>
            </w:r>
          </w:p>
          <w:p w:rsidR="002B1776" w:rsidRPr="00962EAF" w:rsidRDefault="002B1776" w:rsidP="00962EAF">
            <w:pPr>
              <w:rPr>
                <w:i/>
                <w:sz w:val="20"/>
                <w:szCs w:val="20"/>
              </w:rPr>
            </w:pPr>
            <w:r w:rsidRPr="00962EAF">
              <w:rPr>
                <w:sz w:val="20"/>
                <w:szCs w:val="20"/>
              </w:rPr>
              <w:tab/>
            </w:r>
            <w:r w:rsidRPr="00962EAF">
              <w:rPr>
                <w:i/>
                <w:sz w:val="20"/>
                <w:szCs w:val="20"/>
              </w:rPr>
              <w:t>// constructeur qui valorise les attributs privés</w:t>
            </w:r>
          </w:p>
          <w:p w:rsidR="002B1776" w:rsidRPr="00962EAF" w:rsidRDefault="002B1776" w:rsidP="00962EAF">
            <w:pPr>
              <w:rPr>
                <w:sz w:val="20"/>
                <w:szCs w:val="20"/>
                <w:lang w:val="en-GB"/>
              </w:rPr>
            </w:pPr>
            <w:r w:rsidRPr="00962EAF">
              <w:rPr>
                <w:sz w:val="20"/>
                <w:szCs w:val="20"/>
              </w:rPr>
              <w:tab/>
            </w:r>
            <w:r w:rsidRPr="00962EAF">
              <w:rPr>
                <w:b/>
                <w:sz w:val="20"/>
                <w:szCs w:val="20"/>
                <w:lang w:val="en-GB"/>
              </w:rPr>
              <w:t>public</w:t>
            </w:r>
            <w:r w:rsidRPr="00962EAF">
              <w:rPr>
                <w:sz w:val="20"/>
                <w:szCs w:val="20"/>
                <w:lang w:val="en-GB"/>
              </w:rPr>
              <w:t xml:space="preserve"> </w:t>
            </w:r>
            <w:proofErr w:type="spellStart"/>
            <w:r w:rsidRPr="00962EAF">
              <w:rPr>
                <w:sz w:val="20"/>
                <w:szCs w:val="20"/>
                <w:lang w:val="en-GB"/>
              </w:rPr>
              <w:t>Aeroport</w:t>
            </w:r>
            <w:proofErr w:type="spellEnd"/>
            <w:r w:rsidRPr="00962EAF">
              <w:rPr>
                <w:sz w:val="20"/>
                <w:szCs w:val="20"/>
                <w:lang w:val="en-GB"/>
              </w:rPr>
              <w:t xml:space="preserve">(String </w:t>
            </w:r>
            <w:proofErr w:type="spellStart"/>
            <w:r w:rsidRPr="00962EAF">
              <w:rPr>
                <w:sz w:val="20"/>
                <w:szCs w:val="20"/>
                <w:lang w:val="en-GB"/>
              </w:rPr>
              <w:t>oaci</w:t>
            </w:r>
            <w:proofErr w:type="spellEnd"/>
            <w:r w:rsidRPr="00962EAF">
              <w:rPr>
                <w:sz w:val="20"/>
                <w:szCs w:val="20"/>
                <w:lang w:val="en-GB"/>
              </w:rPr>
              <w:t xml:space="preserve">, String </w:t>
            </w:r>
            <w:proofErr w:type="spellStart"/>
            <w:r w:rsidRPr="00962EAF">
              <w:rPr>
                <w:sz w:val="20"/>
                <w:szCs w:val="20"/>
                <w:lang w:val="en-GB"/>
              </w:rPr>
              <w:t>aita</w:t>
            </w:r>
            <w:proofErr w:type="spellEnd"/>
            <w:r w:rsidRPr="00962EAF">
              <w:rPr>
                <w:sz w:val="20"/>
                <w:szCs w:val="20"/>
                <w:lang w:val="en-GB"/>
              </w:rPr>
              <w:t>, String nom, String</w:t>
            </w:r>
            <w:r w:rsidRPr="00962EAF" w:rsidDel="00474A27">
              <w:rPr>
                <w:sz w:val="20"/>
                <w:szCs w:val="20"/>
                <w:lang w:val="en-GB"/>
              </w:rPr>
              <w:t xml:space="preserve"> </w:t>
            </w:r>
            <w:r w:rsidRPr="00962EAF">
              <w:rPr>
                <w:sz w:val="20"/>
                <w:szCs w:val="20"/>
                <w:lang w:val="en-GB"/>
              </w:rPr>
              <w:t xml:space="preserve">latitude, </w:t>
            </w:r>
          </w:p>
          <w:p w:rsidR="002B1776" w:rsidRPr="00962EAF" w:rsidRDefault="002B1776" w:rsidP="00962EAF">
            <w:pPr>
              <w:rPr>
                <w:sz w:val="20"/>
                <w:szCs w:val="20"/>
              </w:rPr>
            </w:pPr>
            <w:r w:rsidRPr="00962EAF">
              <w:rPr>
                <w:sz w:val="20"/>
                <w:szCs w:val="20"/>
                <w:lang w:val="en-GB"/>
              </w:rPr>
              <w:tab/>
            </w:r>
            <w:r w:rsidRPr="00962EAF">
              <w:rPr>
                <w:sz w:val="20"/>
                <w:szCs w:val="20"/>
                <w:lang w:val="en-GB"/>
              </w:rPr>
              <w:tab/>
            </w:r>
            <w:r w:rsidRPr="00962EAF">
              <w:rPr>
                <w:sz w:val="20"/>
                <w:szCs w:val="20"/>
                <w:lang w:val="en-GB"/>
              </w:rPr>
              <w:tab/>
            </w:r>
            <w:r w:rsidRPr="00962EAF">
              <w:rPr>
                <w:sz w:val="20"/>
                <w:szCs w:val="20"/>
              </w:rPr>
              <w:t>String</w:t>
            </w:r>
            <w:r w:rsidRPr="00962EAF" w:rsidDel="00474A27">
              <w:rPr>
                <w:sz w:val="20"/>
                <w:szCs w:val="20"/>
              </w:rPr>
              <w:t xml:space="preserve"> </w:t>
            </w:r>
            <w:r w:rsidRPr="00962EAF">
              <w:rPr>
                <w:sz w:val="20"/>
                <w:szCs w:val="20"/>
              </w:rPr>
              <w:t>longitude) {...}</w:t>
            </w:r>
          </w:p>
          <w:p w:rsidR="002B1776" w:rsidRPr="00962EAF" w:rsidRDefault="002B1776" w:rsidP="00962EAF">
            <w:pPr>
              <w:rPr>
                <w:sz w:val="20"/>
                <w:szCs w:val="20"/>
              </w:rPr>
            </w:pPr>
            <w:r w:rsidRPr="00962EAF">
              <w:rPr>
                <w:sz w:val="20"/>
                <w:szCs w:val="20"/>
              </w:rPr>
              <w:tab/>
            </w:r>
          </w:p>
          <w:p w:rsidR="002B1776" w:rsidRPr="00962EAF" w:rsidRDefault="002B1776" w:rsidP="00962EAF">
            <w:pPr>
              <w:rPr>
                <w:i/>
                <w:sz w:val="20"/>
                <w:szCs w:val="20"/>
              </w:rPr>
            </w:pPr>
            <w:r w:rsidRPr="00962EAF">
              <w:rPr>
                <w:sz w:val="20"/>
                <w:szCs w:val="20"/>
              </w:rPr>
              <w:tab/>
            </w:r>
            <w:r w:rsidRPr="00962EAF">
              <w:rPr>
                <w:i/>
                <w:sz w:val="20"/>
                <w:szCs w:val="20"/>
              </w:rPr>
              <w:t xml:space="preserve">// retourne le code </w:t>
            </w:r>
            <w:proofErr w:type="spellStart"/>
            <w:r w:rsidRPr="00962EAF">
              <w:rPr>
                <w:i/>
                <w:sz w:val="20"/>
                <w:szCs w:val="20"/>
              </w:rPr>
              <w:t>oaci</w:t>
            </w:r>
            <w:proofErr w:type="spellEnd"/>
          </w:p>
          <w:p w:rsidR="002B1776" w:rsidRPr="00962EAF" w:rsidRDefault="002B1776" w:rsidP="00962EAF">
            <w:pPr>
              <w:rPr>
                <w:sz w:val="20"/>
                <w:szCs w:val="20"/>
                <w:lang w:val="en-GB"/>
              </w:rPr>
            </w:pPr>
            <w:r w:rsidRPr="00962EAF">
              <w:rPr>
                <w:sz w:val="20"/>
                <w:szCs w:val="20"/>
              </w:rPr>
              <w:tab/>
            </w:r>
            <w:r w:rsidRPr="00962EAF">
              <w:rPr>
                <w:b/>
                <w:sz w:val="20"/>
                <w:szCs w:val="20"/>
                <w:lang w:val="en-GB"/>
              </w:rPr>
              <w:t>public</w:t>
            </w:r>
            <w:r w:rsidRPr="00962EAF">
              <w:rPr>
                <w:sz w:val="20"/>
                <w:szCs w:val="20"/>
                <w:lang w:val="en-GB"/>
              </w:rPr>
              <w:t xml:space="preserve"> String </w:t>
            </w:r>
            <w:proofErr w:type="spellStart"/>
            <w:r w:rsidRPr="00962EAF">
              <w:rPr>
                <w:sz w:val="20"/>
                <w:szCs w:val="20"/>
                <w:lang w:val="en-GB"/>
              </w:rPr>
              <w:t>getOaci</w:t>
            </w:r>
            <w:proofErr w:type="spellEnd"/>
            <w:r w:rsidRPr="00962EAF">
              <w:rPr>
                <w:sz w:val="20"/>
                <w:szCs w:val="20"/>
                <w:lang w:val="en-GB"/>
              </w:rPr>
              <w:t>() {</w:t>
            </w:r>
          </w:p>
          <w:p w:rsidR="002B1776" w:rsidRPr="00962EAF" w:rsidRDefault="002B1776" w:rsidP="00962EAF">
            <w:pPr>
              <w:rPr>
                <w:sz w:val="20"/>
                <w:szCs w:val="20"/>
                <w:lang w:val="en-GB"/>
              </w:rPr>
            </w:pPr>
            <w:r w:rsidRPr="00962EAF">
              <w:rPr>
                <w:sz w:val="20"/>
                <w:szCs w:val="20"/>
                <w:lang w:val="en-GB"/>
              </w:rPr>
              <w:tab/>
            </w:r>
            <w:r w:rsidRPr="00962EAF">
              <w:rPr>
                <w:sz w:val="20"/>
                <w:szCs w:val="20"/>
                <w:lang w:val="en-GB"/>
              </w:rPr>
              <w:tab/>
              <w:t xml:space="preserve">return </w:t>
            </w:r>
            <w:proofErr w:type="spellStart"/>
            <w:r w:rsidRPr="00962EAF">
              <w:rPr>
                <w:sz w:val="20"/>
                <w:szCs w:val="20"/>
                <w:lang w:val="en-GB"/>
              </w:rPr>
              <w:t>oaci</w:t>
            </w:r>
            <w:proofErr w:type="spellEnd"/>
            <w:r w:rsidRPr="00962EAF">
              <w:rPr>
                <w:sz w:val="20"/>
                <w:szCs w:val="20"/>
                <w:lang w:val="en-GB"/>
              </w:rPr>
              <w:t> ;</w:t>
            </w:r>
          </w:p>
          <w:p w:rsidR="002B1776" w:rsidRPr="00962EAF" w:rsidRDefault="002B1776" w:rsidP="00962EAF">
            <w:pPr>
              <w:rPr>
                <w:sz w:val="20"/>
                <w:szCs w:val="20"/>
              </w:rPr>
            </w:pPr>
            <w:r w:rsidRPr="00962EAF">
              <w:rPr>
                <w:sz w:val="20"/>
                <w:szCs w:val="20"/>
                <w:lang w:val="en-GB"/>
              </w:rPr>
              <w:tab/>
            </w:r>
            <w:r w:rsidRPr="00962EAF">
              <w:rPr>
                <w:sz w:val="20"/>
                <w:szCs w:val="20"/>
              </w:rPr>
              <w:t>}</w:t>
            </w:r>
          </w:p>
          <w:p w:rsidR="002B1776" w:rsidRPr="00962EAF" w:rsidRDefault="002B1776" w:rsidP="00962EAF">
            <w:pPr>
              <w:rPr>
                <w:sz w:val="20"/>
                <w:szCs w:val="20"/>
              </w:rPr>
            </w:pPr>
            <w:r w:rsidRPr="00962EAF">
              <w:rPr>
                <w:sz w:val="20"/>
                <w:szCs w:val="20"/>
              </w:rPr>
              <w:t>}</w:t>
            </w:r>
          </w:p>
        </w:tc>
      </w:tr>
    </w:tbl>
    <w:p w:rsidR="002B1776" w:rsidRPr="000B1C2E" w:rsidRDefault="002B1776" w:rsidP="002B177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2"/>
      </w:tblGrid>
      <w:tr w:rsidR="002B1776" w:rsidRPr="00962EAF" w:rsidTr="00962EAF">
        <w:tc>
          <w:tcPr>
            <w:tcW w:w="9652" w:type="dxa"/>
            <w:tcBorders>
              <w:top w:val="single" w:sz="2" w:space="0" w:color="000000"/>
              <w:left w:val="single" w:sz="2" w:space="0" w:color="000000"/>
              <w:bottom w:val="single" w:sz="2" w:space="0" w:color="000000"/>
              <w:right w:val="single" w:sz="2" w:space="0" w:color="000000"/>
            </w:tcBorders>
          </w:tcPr>
          <w:p w:rsidR="002B1776" w:rsidRPr="00962EAF" w:rsidRDefault="002B1776" w:rsidP="00962EAF">
            <w:pPr>
              <w:rPr>
                <w:sz w:val="20"/>
                <w:szCs w:val="20"/>
                <w:lang w:val="en-GB"/>
              </w:rPr>
            </w:pPr>
            <w:r w:rsidRPr="00962EAF">
              <w:rPr>
                <w:b/>
                <w:sz w:val="20"/>
                <w:szCs w:val="20"/>
                <w:lang w:val="en-GB"/>
              </w:rPr>
              <w:t>public</w:t>
            </w:r>
            <w:r w:rsidRPr="00962EAF">
              <w:rPr>
                <w:sz w:val="20"/>
                <w:szCs w:val="20"/>
                <w:lang w:val="en-GB"/>
              </w:rPr>
              <w:t xml:space="preserve"> </w:t>
            </w:r>
            <w:r w:rsidRPr="00962EAF">
              <w:rPr>
                <w:b/>
                <w:sz w:val="20"/>
                <w:szCs w:val="20"/>
                <w:lang w:val="en-GB"/>
              </w:rPr>
              <w:t>class</w:t>
            </w:r>
            <w:r w:rsidRPr="00962EAF">
              <w:rPr>
                <w:sz w:val="20"/>
                <w:szCs w:val="20"/>
                <w:lang w:val="en-GB"/>
              </w:rPr>
              <w:t xml:space="preserve"> </w:t>
            </w:r>
            <w:proofErr w:type="spellStart"/>
            <w:r w:rsidRPr="00962EAF">
              <w:rPr>
                <w:sz w:val="20"/>
                <w:szCs w:val="20"/>
                <w:lang w:val="en-GB"/>
              </w:rPr>
              <w:t>TypeRetard</w:t>
            </w:r>
            <w:proofErr w:type="spellEnd"/>
            <w:r w:rsidRPr="00962EAF">
              <w:rPr>
                <w:sz w:val="20"/>
                <w:szCs w:val="20"/>
                <w:lang w:val="en-GB"/>
              </w:rPr>
              <w:t xml:space="preserve"> {</w:t>
            </w:r>
          </w:p>
          <w:p w:rsidR="002B1776" w:rsidRPr="00962EAF" w:rsidRDefault="002B1776" w:rsidP="00962EAF">
            <w:pPr>
              <w:rPr>
                <w:sz w:val="20"/>
                <w:szCs w:val="20"/>
                <w:lang w:val="en-GB"/>
              </w:rPr>
            </w:pPr>
            <w:r w:rsidRPr="00962EAF">
              <w:rPr>
                <w:sz w:val="20"/>
                <w:szCs w:val="20"/>
                <w:lang w:val="en-GB"/>
              </w:rPr>
              <w:tab/>
            </w:r>
            <w:r w:rsidRPr="00962EAF">
              <w:rPr>
                <w:b/>
                <w:sz w:val="20"/>
                <w:szCs w:val="20"/>
                <w:lang w:val="en-GB"/>
              </w:rPr>
              <w:t>private</w:t>
            </w:r>
            <w:r w:rsidRPr="00962EAF">
              <w:rPr>
                <w:sz w:val="20"/>
                <w:szCs w:val="20"/>
                <w:lang w:val="en-GB"/>
              </w:rPr>
              <w:t xml:space="preserve"> </w:t>
            </w:r>
            <w:proofErr w:type="spellStart"/>
            <w:r w:rsidRPr="00962EAF">
              <w:rPr>
                <w:sz w:val="20"/>
                <w:szCs w:val="20"/>
                <w:lang w:val="en-GB"/>
              </w:rPr>
              <w:t>int</w:t>
            </w:r>
            <w:proofErr w:type="spellEnd"/>
            <w:r w:rsidRPr="00962EAF">
              <w:rPr>
                <w:sz w:val="20"/>
                <w:szCs w:val="20"/>
                <w:lang w:val="en-GB"/>
              </w:rPr>
              <w:t xml:space="preserve"> id;</w:t>
            </w:r>
          </w:p>
          <w:p w:rsidR="002B1776" w:rsidRPr="00962EAF" w:rsidRDefault="002B1776" w:rsidP="00962EAF">
            <w:pPr>
              <w:rPr>
                <w:sz w:val="20"/>
                <w:szCs w:val="20"/>
              </w:rPr>
            </w:pPr>
            <w:r w:rsidRPr="00962EAF">
              <w:rPr>
                <w:sz w:val="20"/>
                <w:szCs w:val="20"/>
                <w:lang w:val="en-GB"/>
              </w:rPr>
              <w:tab/>
            </w:r>
            <w:proofErr w:type="spellStart"/>
            <w:r w:rsidRPr="00962EAF">
              <w:rPr>
                <w:b/>
                <w:sz w:val="20"/>
                <w:szCs w:val="20"/>
              </w:rPr>
              <w:t>private</w:t>
            </w:r>
            <w:proofErr w:type="spellEnd"/>
            <w:r w:rsidRPr="00962EAF">
              <w:rPr>
                <w:sz w:val="20"/>
                <w:szCs w:val="20"/>
              </w:rPr>
              <w:t xml:space="preserve"> String </w:t>
            </w:r>
            <w:proofErr w:type="spellStart"/>
            <w:r w:rsidRPr="00962EAF">
              <w:rPr>
                <w:sz w:val="20"/>
                <w:szCs w:val="20"/>
              </w:rPr>
              <w:t>codeSituation</w:t>
            </w:r>
            <w:proofErr w:type="spellEnd"/>
            <w:r w:rsidRPr="00962EAF">
              <w:rPr>
                <w:sz w:val="20"/>
                <w:szCs w:val="20"/>
              </w:rPr>
              <w:t xml:space="preserve">;  </w:t>
            </w:r>
            <w:r w:rsidRPr="00962EAF">
              <w:rPr>
                <w:i/>
                <w:sz w:val="20"/>
                <w:szCs w:val="20"/>
              </w:rPr>
              <w:t>// AV </w:t>
            </w:r>
            <w:proofErr w:type="gramStart"/>
            <w:r w:rsidRPr="00962EAF">
              <w:rPr>
                <w:i/>
                <w:sz w:val="20"/>
                <w:szCs w:val="20"/>
              </w:rPr>
              <w:t>:avant</w:t>
            </w:r>
            <w:proofErr w:type="gramEnd"/>
            <w:r w:rsidRPr="00962EAF">
              <w:rPr>
                <w:i/>
                <w:sz w:val="20"/>
                <w:szCs w:val="20"/>
              </w:rPr>
              <w:t xml:space="preserve"> vol, EV : en vol, AP : après vol</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String libelle;</w:t>
            </w:r>
          </w:p>
          <w:p w:rsidR="002B1776" w:rsidRPr="00962EAF" w:rsidRDefault="002B1776" w:rsidP="00962EAF">
            <w:pPr>
              <w:rPr>
                <w:sz w:val="20"/>
                <w:szCs w:val="20"/>
              </w:rPr>
            </w:pPr>
            <w:r w:rsidRPr="00962EAF">
              <w:rPr>
                <w:sz w:val="20"/>
                <w:szCs w:val="20"/>
              </w:rPr>
              <w:tab/>
            </w:r>
          </w:p>
          <w:p w:rsidR="002B1776" w:rsidRPr="00962EAF" w:rsidRDefault="002B1776" w:rsidP="00962EAF">
            <w:pPr>
              <w:rPr>
                <w:i/>
                <w:sz w:val="20"/>
                <w:szCs w:val="20"/>
              </w:rPr>
            </w:pPr>
            <w:r w:rsidRPr="00962EAF">
              <w:rPr>
                <w:sz w:val="20"/>
                <w:szCs w:val="20"/>
              </w:rPr>
              <w:tab/>
            </w:r>
            <w:r w:rsidRPr="00962EAF">
              <w:rPr>
                <w:i/>
                <w:sz w:val="20"/>
                <w:szCs w:val="20"/>
              </w:rPr>
              <w:t>// constructeur qui valorise les attributs privés</w:t>
            </w:r>
          </w:p>
          <w:p w:rsidR="002B1776" w:rsidRPr="00962EAF" w:rsidRDefault="002B1776" w:rsidP="00962EAF">
            <w:pPr>
              <w:rPr>
                <w:sz w:val="20"/>
                <w:szCs w:val="20"/>
                <w:lang w:val="en-GB"/>
              </w:rPr>
            </w:pPr>
            <w:r w:rsidRPr="00962EAF">
              <w:rPr>
                <w:sz w:val="20"/>
                <w:szCs w:val="20"/>
              </w:rPr>
              <w:tab/>
            </w:r>
            <w:proofErr w:type="gramStart"/>
            <w:r w:rsidRPr="00962EAF">
              <w:rPr>
                <w:b/>
                <w:sz w:val="20"/>
                <w:szCs w:val="20"/>
                <w:lang w:val="en-GB"/>
              </w:rPr>
              <w:t>public</w:t>
            </w:r>
            <w:proofErr w:type="gramEnd"/>
            <w:r w:rsidRPr="00962EAF">
              <w:rPr>
                <w:sz w:val="20"/>
                <w:szCs w:val="20"/>
                <w:lang w:val="en-GB"/>
              </w:rPr>
              <w:t xml:space="preserve"> </w:t>
            </w:r>
            <w:proofErr w:type="spellStart"/>
            <w:r w:rsidRPr="00962EAF">
              <w:rPr>
                <w:sz w:val="20"/>
                <w:szCs w:val="20"/>
                <w:lang w:val="en-GB"/>
              </w:rPr>
              <w:t>TypeRetard</w:t>
            </w:r>
            <w:proofErr w:type="spellEnd"/>
            <w:r w:rsidRPr="00962EAF">
              <w:rPr>
                <w:sz w:val="20"/>
                <w:szCs w:val="20"/>
                <w:lang w:val="en-GB"/>
              </w:rPr>
              <w:t>(</w:t>
            </w:r>
            <w:proofErr w:type="spellStart"/>
            <w:r w:rsidRPr="00962EAF">
              <w:rPr>
                <w:sz w:val="20"/>
                <w:szCs w:val="20"/>
                <w:lang w:val="en-GB"/>
              </w:rPr>
              <w:t>int</w:t>
            </w:r>
            <w:proofErr w:type="spellEnd"/>
            <w:r w:rsidRPr="00962EAF">
              <w:rPr>
                <w:sz w:val="20"/>
                <w:szCs w:val="20"/>
                <w:lang w:val="en-GB"/>
              </w:rPr>
              <w:t xml:space="preserve"> id, String </w:t>
            </w:r>
            <w:proofErr w:type="spellStart"/>
            <w:r w:rsidRPr="00962EAF">
              <w:rPr>
                <w:sz w:val="20"/>
                <w:szCs w:val="20"/>
                <w:lang w:val="en-GB"/>
              </w:rPr>
              <w:t>codeSituation</w:t>
            </w:r>
            <w:proofErr w:type="spellEnd"/>
            <w:r w:rsidRPr="00962EAF">
              <w:rPr>
                <w:sz w:val="20"/>
                <w:szCs w:val="20"/>
                <w:lang w:val="en-GB"/>
              </w:rPr>
              <w:t xml:space="preserve">, String </w:t>
            </w:r>
            <w:proofErr w:type="spellStart"/>
            <w:r w:rsidRPr="00962EAF">
              <w:rPr>
                <w:sz w:val="20"/>
                <w:szCs w:val="20"/>
                <w:lang w:val="en-GB"/>
              </w:rPr>
              <w:t>libelle</w:t>
            </w:r>
            <w:proofErr w:type="spellEnd"/>
            <w:r w:rsidRPr="00962EAF">
              <w:rPr>
                <w:sz w:val="20"/>
                <w:szCs w:val="20"/>
                <w:lang w:val="en-GB"/>
              </w:rPr>
              <w:t>) {...}</w:t>
            </w:r>
          </w:p>
          <w:p w:rsidR="002B1776" w:rsidRPr="00962EAF" w:rsidRDefault="002B1776" w:rsidP="00962EAF">
            <w:pPr>
              <w:rPr>
                <w:sz w:val="20"/>
                <w:szCs w:val="20"/>
                <w:lang w:val="en-GB"/>
              </w:rPr>
            </w:pPr>
          </w:p>
          <w:p w:rsidR="002B1776" w:rsidRPr="00962EAF" w:rsidRDefault="002B1776" w:rsidP="00962EAF">
            <w:pPr>
              <w:rPr>
                <w:i/>
                <w:sz w:val="20"/>
                <w:szCs w:val="20"/>
              </w:rPr>
            </w:pPr>
            <w:r w:rsidRPr="00962EAF">
              <w:rPr>
                <w:sz w:val="20"/>
                <w:szCs w:val="20"/>
                <w:lang w:val="en-GB"/>
              </w:rPr>
              <w:tab/>
            </w:r>
            <w:r w:rsidRPr="00962EAF">
              <w:rPr>
                <w:i/>
                <w:sz w:val="20"/>
                <w:szCs w:val="20"/>
              </w:rPr>
              <w:t>// retourne le code de la situation</w:t>
            </w:r>
          </w:p>
          <w:p w:rsidR="002B1776" w:rsidRPr="00962EAF" w:rsidRDefault="002B1776" w:rsidP="00962EAF">
            <w:pPr>
              <w:rPr>
                <w:sz w:val="20"/>
                <w:szCs w:val="20"/>
                <w:lang w:val="en-GB"/>
              </w:rPr>
            </w:pPr>
            <w:r w:rsidRPr="00962EAF">
              <w:rPr>
                <w:sz w:val="20"/>
                <w:szCs w:val="20"/>
              </w:rPr>
              <w:tab/>
            </w:r>
            <w:r w:rsidRPr="00962EAF">
              <w:rPr>
                <w:b/>
                <w:sz w:val="20"/>
                <w:szCs w:val="20"/>
                <w:lang w:val="en-GB"/>
              </w:rPr>
              <w:t>public</w:t>
            </w:r>
            <w:r w:rsidRPr="00962EAF">
              <w:rPr>
                <w:sz w:val="20"/>
                <w:szCs w:val="20"/>
                <w:lang w:val="en-GB"/>
              </w:rPr>
              <w:t xml:space="preserve"> String </w:t>
            </w:r>
            <w:proofErr w:type="spellStart"/>
            <w:r w:rsidRPr="00962EAF">
              <w:rPr>
                <w:sz w:val="20"/>
                <w:szCs w:val="20"/>
                <w:lang w:val="en-GB"/>
              </w:rPr>
              <w:t>getCodeSituation</w:t>
            </w:r>
            <w:proofErr w:type="spellEnd"/>
            <w:r w:rsidRPr="00962EAF">
              <w:rPr>
                <w:sz w:val="20"/>
                <w:szCs w:val="20"/>
                <w:lang w:val="en-GB"/>
              </w:rPr>
              <w:t>() {</w:t>
            </w:r>
          </w:p>
          <w:p w:rsidR="002B1776" w:rsidRPr="00962EAF" w:rsidRDefault="002B1776" w:rsidP="00962EAF">
            <w:pPr>
              <w:rPr>
                <w:sz w:val="20"/>
                <w:szCs w:val="20"/>
                <w:lang w:val="en-GB"/>
              </w:rPr>
            </w:pPr>
            <w:r w:rsidRPr="00962EAF">
              <w:rPr>
                <w:sz w:val="20"/>
                <w:szCs w:val="20"/>
                <w:lang w:val="en-GB"/>
              </w:rPr>
              <w:tab/>
            </w:r>
            <w:r w:rsidRPr="00962EAF">
              <w:rPr>
                <w:sz w:val="20"/>
                <w:szCs w:val="20"/>
                <w:lang w:val="en-GB"/>
              </w:rPr>
              <w:tab/>
              <w:t xml:space="preserve">return </w:t>
            </w:r>
            <w:proofErr w:type="spellStart"/>
            <w:r w:rsidRPr="00962EAF">
              <w:rPr>
                <w:sz w:val="20"/>
                <w:szCs w:val="20"/>
                <w:lang w:val="en-GB"/>
              </w:rPr>
              <w:t>codeSituation</w:t>
            </w:r>
            <w:proofErr w:type="spellEnd"/>
            <w:r w:rsidRPr="00962EAF">
              <w:rPr>
                <w:sz w:val="20"/>
                <w:szCs w:val="20"/>
                <w:lang w:val="en-GB"/>
              </w:rPr>
              <w:t>;</w:t>
            </w:r>
          </w:p>
          <w:p w:rsidR="002B1776" w:rsidRPr="00962EAF" w:rsidRDefault="002B1776" w:rsidP="00962EAF">
            <w:pPr>
              <w:rPr>
                <w:sz w:val="20"/>
                <w:szCs w:val="20"/>
                <w:lang w:val="en-GB"/>
              </w:rPr>
            </w:pPr>
            <w:r w:rsidRPr="00962EAF">
              <w:rPr>
                <w:sz w:val="20"/>
                <w:szCs w:val="20"/>
                <w:lang w:val="en-GB"/>
              </w:rPr>
              <w:tab/>
              <w:t>}</w:t>
            </w:r>
          </w:p>
          <w:p w:rsidR="002B1776" w:rsidRPr="00962EAF" w:rsidRDefault="002B1776" w:rsidP="00962EAF">
            <w:pPr>
              <w:rPr>
                <w:sz w:val="20"/>
                <w:szCs w:val="20"/>
              </w:rPr>
            </w:pPr>
            <w:r w:rsidRPr="00962EAF">
              <w:rPr>
                <w:sz w:val="20"/>
                <w:szCs w:val="20"/>
                <w:lang w:val="en-GB"/>
              </w:rPr>
              <w:t>}</w:t>
            </w:r>
          </w:p>
        </w:tc>
      </w:tr>
    </w:tbl>
    <w:p w:rsidR="002B1776" w:rsidRPr="000B1C2E" w:rsidRDefault="002B1776" w:rsidP="002B177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2"/>
      </w:tblGrid>
      <w:tr w:rsidR="002B1776" w:rsidRPr="00962EAF" w:rsidTr="00962EAF">
        <w:tc>
          <w:tcPr>
            <w:tcW w:w="9652" w:type="dxa"/>
            <w:tcBorders>
              <w:top w:val="single" w:sz="2" w:space="0" w:color="000000"/>
              <w:left w:val="single" w:sz="2" w:space="0" w:color="000000"/>
              <w:bottom w:val="single" w:sz="2" w:space="0" w:color="000000"/>
              <w:right w:val="single" w:sz="2" w:space="0" w:color="000000"/>
            </w:tcBorders>
          </w:tcPr>
          <w:p w:rsidR="002B1776" w:rsidRPr="00962EAF" w:rsidRDefault="002B1776" w:rsidP="00962EAF">
            <w:pPr>
              <w:rPr>
                <w:sz w:val="20"/>
                <w:szCs w:val="20"/>
                <w:lang w:val="en-US"/>
              </w:rPr>
            </w:pPr>
            <w:r w:rsidRPr="00962EAF">
              <w:rPr>
                <w:sz w:val="20"/>
                <w:szCs w:val="20"/>
                <w:lang w:val="en-US"/>
              </w:rPr>
              <w:lastRenderedPageBreak/>
              <w:t>public class Retard {</w:t>
            </w:r>
          </w:p>
          <w:p w:rsidR="002B1776" w:rsidRPr="00962EAF" w:rsidRDefault="002B1776" w:rsidP="00962EAF">
            <w:pPr>
              <w:rPr>
                <w:sz w:val="20"/>
                <w:szCs w:val="20"/>
                <w:lang w:val="en-US"/>
              </w:rPr>
            </w:pPr>
            <w:r w:rsidRPr="00962EAF">
              <w:rPr>
                <w:sz w:val="20"/>
                <w:szCs w:val="20"/>
                <w:lang w:val="en-US"/>
              </w:rPr>
              <w:tab/>
            </w:r>
            <w:r w:rsidRPr="00962EAF">
              <w:rPr>
                <w:b/>
                <w:sz w:val="20"/>
                <w:szCs w:val="20"/>
                <w:lang w:val="en-US"/>
              </w:rPr>
              <w:t>private</w:t>
            </w:r>
            <w:r w:rsidRPr="00962EAF">
              <w:rPr>
                <w:sz w:val="20"/>
                <w:szCs w:val="20"/>
                <w:lang w:val="en-US"/>
              </w:rPr>
              <w:t xml:space="preserve"> </w:t>
            </w:r>
            <w:proofErr w:type="spellStart"/>
            <w:r w:rsidRPr="00962EAF">
              <w:rPr>
                <w:sz w:val="20"/>
                <w:szCs w:val="20"/>
                <w:lang w:val="en-US"/>
              </w:rPr>
              <w:t>int</w:t>
            </w:r>
            <w:proofErr w:type="spellEnd"/>
            <w:r w:rsidRPr="00962EAF">
              <w:rPr>
                <w:sz w:val="20"/>
                <w:szCs w:val="20"/>
                <w:lang w:val="en-US"/>
              </w:rPr>
              <w:t xml:space="preserve"> id ;</w:t>
            </w:r>
          </w:p>
          <w:p w:rsidR="002B1776" w:rsidRPr="00962EAF" w:rsidRDefault="002B1776" w:rsidP="00962EAF">
            <w:pPr>
              <w:rPr>
                <w:sz w:val="20"/>
                <w:szCs w:val="20"/>
              </w:rPr>
            </w:pPr>
            <w:r w:rsidRPr="00962EAF">
              <w:rPr>
                <w:sz w:val="20"/>
                <w:szCs w:val="20"/>
                <w:lang w:val="en-US"/>
              </w:rPr>
              <w:tab/>
            </w:r>
            <w:proofErr w:type="spellStart"/>
            <w:r w:rsidRPr="00962EAF">
              <w:rPr>
                <w:b/>
                <w:sz w:val="20"/>
                <w:szCs w:val="20"/>
              </w:rPr>
              <w:t>private</w:t>
            </w:r>
            <w:proofErr w:type="spellEnd"/>
            <w:r w:rsidRPr="00962EAF">
              <w:rPr>
                <w:sz w:val="20"/>
                <w:szCs w:val="20"/>
              </w:rPr>
              <w:t xml:space="preserve"> String commentaire;</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TypeRetard</w:t>
            </w:r>
            <w:proofErr w:type="spellEnd"/>
            <w:r w:rsidRPr="00962EAF">
              <w:rPr>
                <w:sz w:val="20"/>
                <w:szCs w:val="20"/>
              </w:rPr>
              <w:t xml:space="preserve"> type;</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int</w:t>
            </w:r>
            <w:proofErr w:type="spellEnd"/>
            <w:r w:rsidRPr="00962EAF">
              <w:rPr>
                <w:sz w:val="20"/>
                <w:szCs w:val="20"/>
              </w:rPr>
              <w:t xml:space="preserve"> </w:t>
            </w:r>
            <w:proofErr w:type="spellStart"/>
            <w:r w:rsidRPr="00962EAF">
              <w:rPr>
                <w:sz w:val="20"/>
                <w:szCs w:val="20"/>
              </w:rPr>
              <w:t>duree</w:t>
            </w:r>
            <w:proofErr w:type="spellEnd"/>
            <w:r w:rsidRPr="00962EAF">
              <w:rPr>
                <w:sz w:val="20"/>
                <w:szCs w:val="20"/>
              </w:rPr>
              <w:t>;</w:t>
            </w:r>
            <w:r w:rsidRPr="00962EAF">
              <w:rPr>
                <w:sz w:val="20"/>
                <w:szCs w:val="20"/>
              </w:rPr>
              <w:tab/>
            </w:r>
            <w:r w:rsidRPr="00962EAF">
              <w:rPr>
                <w:i/>
                <w:sz w:val="20"/>
                <w:szCs w:val="20"/>
              </w:rPr>
              <w:t>//Durée du retard exprimée en minutes</w:t>
            </w:r>
          </w:p>
          <w:p w:rsidR="002B1776" w:rsidRPr="00962EAF" w:rsidRDefault="002B1776" w:rsidP="00962EAF">
            <w:pPr>
              <w:rPr>
                <w:sz w:val="20"/>
                <w:szCs w:val="20"/>
              </w:rPr>
            </w:pPr>
            <w:r w:rsidRPr="00962EAF">
              <w:rPr>
                <w:sz w:val="20"/>
                <w:szCs w:val="20"/>
              </w:rPr>
              <w:tab/>
            </w:r>
          </w:p>
          <w:p w:rsidR="002B1776" w:rsidRPr="00962EAF" w:rsidRDefault="002B1776" w:rsidP="00962EAF">
            <w:pPr>
              <w:rPr>
                <w:i/>
                <w:sz w:val="20"/>
                <w:szCs w:val="20"/>
              </w:rPr>
            </w:pPr>
            <w:r w:rsidRPr="00962EAF">
              <w:rPr>
                <w:sz w:val="20"/>
                <w:szCs w:val="20"/>
              </w:rPr>
              <w:tab/>
            </w:r>
            <w:r w:rsidRPr="00962EAF">
              <w:rPr>
                <w:i/>
                <w:sz w:val="20"/>
                <w:szCs w:val="20"/>
              </w:rPr>
              <w:t>// constructeur qui valorise les attributs privés</w:t>
            </w:r>
          </w:p>
          <w:p w:rsidR="002B1776" w:rsidRPr="00962EAF" w:rsidRDefault="002B1776" w:rsidP="00962EAF">
            <w:pPr>
              <w:rPr>
                <w:sz w:val="20"/>
                <w:szCs w:val="20"/>
              </w:rPr>
            </w:pPr>
            <w:r w:rsidRPr="00962EAF">
              <w:rPr>
                <w:sz w:val="20"/>
                <w:szCs w:val="20"/>
              </w:rPr>
              <w:tab/>
            </w:r>
            <w:r w:rsidRPr="00962EAF">
              <w:rPr>
                <w:b/>
                <w:sz w:val="20"/>
                <w:szCs w:val="20"/>
              </w:rPr>
              <w:t>public</w:t>
            </w:r>
            <w:r w:rsidRPr="00962EAF">
              <w:rPr>
                <w:sz w:val="20"/>
                <w:szCs w:val="20"/>
              </w:rPr>
              <w:t xml:space="preserve"> </w:t>
            </w:r>
            <w:proofErr w:type="gramStart"/>
            <w:r w:rsidRPr="00962EAF">
              <w:rPr>
                <w:sz w:val="20"/>
                <w:szCs w:val="20"/>
              </w:rPr>
              <w:t>Retard(</w:t>
            </w:r>
            <w:proofErr w:type="spellStart"/>
            <w:proofErr w:type="gramEnd"/>
            <w:r w:rsidRPr="00962EAF">
              <w:rPr>
                <w:sz w:val="20"/>
                <w:szCs w:val="20"/>
              </w:rPr>
              <w:t>int</w:t>
            </w:r>
            <w:proofErr w:type="spellEnd"/>
            <w:r w:rsidRPr="00962EAF">
              <w:rPr>
                <w:sz w:val="20"/>
                <w:szCs w:val="20"/>
              </w:rPr>
              <w:t xml:space="preserve"> id, String commentaire, </w:t>
            </w:r>
            <w:proofErr w:type="spellStart"/>
            <w:r w:rsidRPr="00962EAF">
              <w:rPr>
                <w:sz w:val="20"/>
                <w:szCs w:val="20"/>
              </w:rPr>
              <w:t>TypeRetard</w:t>
            </w:r>
            <w:proofErr w:type="spellEnd"/>
            <w:r w:rsidRPr="00962EAF">
              <w:rPr>
                <w:sz w:val="20"/>
                <w:szCs w:val="20"/>
              </w:rPr>
              <w:t xml:space="preserve"> type, </w:t>
            </w:r>
            <w:proofErr w:type="spellStart"/>
            <w:r w:rsidRPr="00962EAF">
              <w:rPr>
                <w:sz w:val="20"/>
                <w:szCs w:val="20"/>
              </w:rPr>
              <w:t>int</w:t>
            </w:r>
            <w:proofErr w:type="spellEnd"/>
            <w:r w:rsidRPr="00962EAF">
              <w:rPr>
                <w:sz w:val="20"/>
                <w:szCs w:val="20"/>
              </w:rPr>
              <w:t xml:space="preserve"> </w:t>
            </w:r>
            <w:proofErr w:type="spellStart"/>
            <w:r w:rsidRPr="00962EAF">
              <w:rPr>
                <w:sz w:val="20"/>
                <w:szCs w:val="20"/>
              </w:rPr>
              <w:t>duree</w:t>
            </w:r>
            <w:proofErr w:type="spellEnd"/>
            <w:r w:rsidRPr="00962EAF">
              <w:rPr>
                <w:sz w:val="20"/>
                <w:szCs w:val="20"/>
              </w:rPr>
              <w:t>) {...}</w:t>
            </w:r>
          </w:p>
          <w:p w:rsidR="002B1776" w:rsidRPr="00962EAF" w:rsidRDefault="002B1776" w:rsidP="00962EAF">
            <w:pPr>
              <w:rPr>
                <w:sz w:val="20"/>
                <w:szCs w:val="20"/>
              </w:rPr>
            </w:pPr>
            <w:r w:rsidRPr="00962EAF">
              <w:rPr>
                <w:sz w:val="20"/>
                <w:szCs w:val="20"/>
              </w:rPr>
              <w:tab/>
            </w:r>
          </w:p>
          <w:p w:rsidR="002B1776" w:rsidRPr="00962EAF" w:rsidRDefault="002B1776" w:rsidP="00962EAF">
            <w:pPr>
              <w:rPr>
                <w:i/>
                <w:sz w:val="20"/>
                <w:szCs w:val="20"/>
              </w:rPr>
            </w:pPr>
            <w:r w:rsidRPr="00962EAF">
              <w:rPr>
                <w:sz w:val="20"/>
                <w:szCs w:val="20"/>
              </w:rPr>
              <w:tab/>
            </w:r>
            <w:r w:rsidRPr="00962EAF">
              <w:rPr>
                <w:i/>
                <w:sz w:val="20"/>
                <w:szCs w:val="20"/>
              </w:rPr>
              <w:t>// retourne le type de retard</w:t>
            </w:r>
          </w:p>
          <w:p w:rsidR="002B1776" w:rsidRPr="00962EAF" w:rsidRDefault="002B1776" w:rsidP="00962EAF">
            <w:pPr>
              <w:rPr>
                <w:sz w:val="20"/>
                <w:szCs w:val="20"/>
                <w:lang w:val="en-US"/>
              </w:rPr>
            </w:pPr>
            <w:r w:rsidRPr="00962EAF">
              <w:rPr>
                <w:sz w:val="20"/>
                <w:szCs w:val="20"/>
              </w:rPr>
              <w:tab/>
            </w:r>
            <w:r w:rsidRPr="00962EAF">
              <w:rPr>
                <w:b/>
                <w:sz w:val="20"/>
                <w:szCs w:val="20"/>
                <w:lang w:val="en-US"/>
              </w:rPr>
              <w:t>public</w:t>
            </w:r>
            <w:r w:rsidRPr="00962EAF">
              <w:rPr>
                <w:sz w:val="20"/>
                <w:szCs w:val="20"/>
                <w:lang w:val="en-US"/>
              </w:rPr>
              <w:t xml:space="preserve"> </w:t>
            </w:r>
            <w:proofErr w:type="spellStart"/>
            <w:r w:rsidRPr="00962EAF">
              <w:rPr>
                <w:sz w:val="20"/>
                <w:szCs w:val="20"/>
                <w:lang w:val="en-US"/>
              </w:rPr>
              <w:t>TypeRetard</w:t>
            </w:r>
            <w:proofErr w:type="spellEnd"/>
            <w:r w:rsidRPr="00962EAF">
              <w:rPr>
                <w:sz w:val="20"/>
                <w:szCs w:val="20"/>
                <w:lang w:val="en-US"/>
              </w:rPr>
              <w:t xml:space="preserve"> </w:t>
            </w:r>
            <w:proofErr w:type="spellStart"/>
            <w:r w:rsidRPr="00962EAF">
              <w:rPr>
                <w:sz w:val="20"/>
                <w:szCs w:val="20"/>
                <w:lang w:val="en-US"/>
              </w:rPr>
              <w:t>getType</w:t>
            </w:r>
            <w:proofErr w:type="spellEnd"/>
            <w:r w:rsidRPr="00962EAF">
              <w:rPr>
                <w:sz w:val="20"/>
                <w:szCs w:val="20"/>
                <w:lang w:val="en-US"/>
              </w:rPr>
              <w:t>() {</w:t>
            </w:r>
          </w:p>
          <w:p w:rsidR="002B1776" w:rsidRPr="00962EAF" w:rsidRDefault="002B1776" w:rsidP="00962EAF">
            <w:pPr>
              <w:rPr>
                <w:sz w:val="20"/>
                <w:szCs w:val="20"/>
                <w:lang w:val="en-US"/>
              </w:rPr>
            </w:pPr>
            <w:r w:rsidRPr="00962EAF">
              <w:rPr>
                <w:sz w:val="20"/>
                <w:szCs w:val="20"/>
                <w:lang w:val="en-US"/>
              </w:rPr>
              <w:tab/>
            </w:r>
            <w:r w:rsidRPr="00962EAF">
              <w:rPr>
                <w:sz w:val="20"/>
                <w:szCs w:val="20"/>
                <w:lang w:val="en-US"/>
              </w:rPr>
              <w:tab/>
              <w:t>return type ;</w:t>
            </w:r>
          </w:p>
          <w:p w:rsidR="002B1776" w:rsidRPr="00962EAF" w:rsidRDefault="002B1776" w:rsidP="00962EAF">
            <w:pPr>
              <w:rPr>
                <w:sz w:val="20"/>
                <w:szCs w:val="20"/>
              </w:rPr>
            </w:pPr>
            <w:r w:rsidRPr="00962EAF">
              <w:rPr>
                <w:sz w:val="20"/>
                <w:szCs w:val="20"/>
                <w:lang w:val="en-US"/>
              </w:rPr>
              <w:tab/>
            </w:r>
            <w:r w:rsidRPr="00962EAF">
              <w:rPr>
                <w:sz w:val="20"/>
                <w:szCs w:val="20"/>
              </w:rPr>
              <w:t>}</w:t>
            </w:r>
          </w:p>
          <w:p w:rsidR="002B1776" w:rsidRPr="00962EAF" w:rsidRDefault="002B1776" w:rsidP="00962EAF">
            <w:pPr>
              <w:rPr>
                <w:sz w:val="20"/>
                <w:szCs w:val="20"/>
              </w:rPr>
            </w:pPr>
          </w:p>
          <w:p w:rsidR="002B1776" w:rsidRPr="00962EAF" w:rsidRDefault="002B1776" w:rsidP="00962EAF">
            <w:pPr>
              <w:rPr>
                <w:i/>
                <w:sz w:val="20"/>
                <w:szCs w:val="20"/>
              </w:rPr>
            </w:pPr>
            <w:r w:rsidRPr="00962EAF">
              <w:rPr>
                <w:sz w:val="20"/>
                <w:szCs w:val="20"/>
              </w:rPr>
              <w:tab/>
            </w:r>
            <w:r w:rsidRPr="00962EAF">
              <w:rPr>
                <w:i/>
                <w:sz w:val="20"/>
                <w:szCs w:val="20"/>
              </w:rPr>
              <w:t>// retourne la durée du retard</w:t>
            </w:r>
          </w:p>
          <w:p w:rsidR="002B1776" w:rsidRPr="00962EAF" w:rsidRDefault="002B1776" w:rsidP="00962EAF">
            <w:pPr>
              <w:rPr>
                <w:sz w:val="20"/>
                <w:szCs w:val="20"/>
              </w:rPr>
            </w:pPr>
            <w:r w:rsidRPr="00962EAF">
              <w:rPr>
                <w:sz w:val="20"/>
                <w:szCs w:val="20"/>
              </w:rPr>
              <w:tab/>
            </w:r>
            <w:r w:rsidRPr="00962EAF">
              <w:rPr>
                <w:b/>
                <w:sz w:val="20"/>
                <w:szCs w:val="20"/>
              </w:rPr>
              <w:t>public</w:t>
            </w:r>
            <w:r w:rsidRPr="00962EAF">
              <w:rPr>
                <w:sz w:val="20"/>
                <w:szCs w:val="20"/>
              </w:rPr>
              <w:t xml:space="preserve"> </w:t>
            </w:r>
            <w:proofErr w:type="spellStart"/>
            <w:r w:rsidRPr="00962EAF">
              <w:rPr>
                <w:sz w:val="20"/>
                <w:szCs w:val="20"/>
              </w:rPr>
              <w:t>int</w:t>
            </w:r>
            <w:proofErr w:type="spellEnd"/>
            <w:r w:rsidRPr="00962EAF">
              <w:rPr>
                <w:sz w:val="20"/>
                <w:szCs w:val="20"/>
              </w:rPr>
              <w:t xml:space="preserve"> </w:t>
            </w:r>
            <w:proofErr w:type="spellStart"/>
            <w:proofErr w:type="gramStart"/>
            <w:r w:rsidRPr="00962EAF">
              <w:rPr>
                <w:sz w:val="20"/>
                <w:szCs w:val="20"/>
              </w:rPr>
              <w:t>getDuree</w:t>
            </w:r>
            <w:proofErr w:type="spellEnd"/>
            <w:r w:rsidRPr="00962EAF">
              <w:rPr>
                <w:sz w:val="20"/>
                <w:szCs w:val="20"/>
              </w:rPr>
              <w:t>(</w:t>
            </w:r>
            <w:proofErr w:type="gramEnd"/>
            <w:r w:rsidRPr="00962EAF">
              <w:rPr>
                <w:sz w:val="20"/>
                <w:szCs w:val="20"/>
              </w:rPr>
              <w:t>) {</w:t>
            </w:r>
          </w:p>
          <w:p w:rsidR="002B1776" w:rsidRPr="00962EAF" w:rsidRDefault="002B1776" w:rsidP="00962EAF">
            <w:pPr>
              <w:rPr>
                <w:sz w:val="20"/>
                <w:szCs w:val="20"/>
              </w:rPr>
            </w:pPr>
            <w:r w:rsidRPr="00962EAF">
              <w:rPr>
                <w:sz w:val="20"/>
                <w:szCs w:val="20"/>
              </w:rPr>
              <w:tab/>
            </w:r>
            <w:r w:rsidRPr="00962EAF">
              <w:rPr>
                <w:sz w:val="20"/>
                <w:szCs w:val="20"/>
              </w:rPr>
              <w:tab/>
              <w:t xml:space="preserve">return </w:t>
            </w:r>
            <w:proofErr w:type="spellStart"/>
            <w:r w:rsidRPr="00962EAF">
              <w:rPr>
                <w:sz w:val="20"/>
                <w:szCs w:val="20"/>
              </w:rPr>
              <w:t>duree</w:t>
            </w:r>
            <w:proofErr w:type="spellEnd"/>
            <w:r w:rsidRPr="00962EAF">
              <w:rPr>
                <w:sz w:val="20"/>
                <w:szCs w:val="20"/>
              </w:rPr>
              <w:t> ;</w:t>
            </w:r>
          </w:p>
          <w:p w:rsidR="002B1776" w:rsidRPr="00962EAF" w:rsidRDefault="002B1776" w:rsidP="00962EAF">
            <w:pPr>
              <w:rPr>
                <w:sz w:val="20"/>
                <w:szCs w:val="20"/>
                <w:lang w:val="en-GB"/>
              </w:rPr>
            </w:pPr>
            <w:r w:rsidRPr="00962EAF">
              <w:rPr>
                <w:sz w:val="20"/>
                <w:szCs w:val="20"/>
              </w:rPr>
              <w:tab/>
            </w:r>
            <w:r w:rsidRPr="00962EAF">
              <w:rPr>
                <w:sz w:val="20"/>
                <w:szCs w:val="20"/>
                <w:lang w:val="en-GB"/>
              </w:rPr>
              <w:t>}</w:t>
            </w:r>
          </w:p>
          <w:p w:rsidR="002B1776" w:rsidRPr="00962EAF" w:rsidRDefault="002B1776" w:rsidP="00962EAF">
            <w:pPr>
              <w:rPr>
                <w:sz w:val="20"/>
                <w:szCs w:val="20"/>
              </w:rPr>
            </w:pPr>
            <w:r w:rsidRPr="00962EAF">
              <w:rPr>
                <w:sz w:val="20"/>
                <w:szCs w:val="20"/>
                <w:lang w:val="en-GB"/>
              </w:rPr>
              <w:t>}</w:t>
            </w:r>
          </w:p>
        </w:tc>
      </w:tr>
    </w:tbl>
    <w:p w:rsidR="002B1776" w:rsidRPr="000B1C2E" w:rsidRDefault="002B1776" w:rsidP="002B177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2"/>
      </w:tblGrid>
      <w:tr w:rsidR="002B1776" w:rsidRPr="00962EAF" w:rsidTr="00962EAF">
        <w:tc>
          <w:tcPr>
            <w:tcW w:w="9652" w:type="dxa"/>
            <w:tcBorders>
              <w:top w:val="single" w:sz="2" w:space="0" w:color="000000"/>
              <w:left w:val="single" w:sz="2" w:space="0" w:color="000000"/>
              <w:bottom w:val="single" w:sz="2" w:space="0" w:color="000000"/>
              <w:right w:val="single" w:sz="2" w:space="0" w:color="000000"/>
            </w:tcBorders>
          </w:tcPr>
          <w:p w:rsidR="002B1776" w:rsidRPr="00962EAF" w:rsidRDefault="002B1776" w:rsidP="00962EAF">
            <w:pPr>
              <w:rPr>
                <w:sz w:val="20"/>
                <w:szCs w:val="20"/>
                <w:lang w:val="en-US"/>
              </w:rPr>
            </w:pPr>
            <w:r w:rsidRPr="00962EAF">
              <w:rPr>
                <w:b/>
                <w:sz w:val="20"/>
                <w:szCs w:val="20"/>
                <w:lang w:val="en-US"/>
              </w:rPr>
              <w:t>public</w:t>
            </w:r>
            <w:r w:rsidRPr="00962EAF">
              <w:rPr>
                <w:sz w:val="20"/>
                <w:szCs w:val="20"/>
                <w:lang w:val="en-US"/>
              </w:rPr>
              <w:t xml:space="preserve"> </w:t>
            </w:r>
            <w:r w:rsidRPr="00962EAF">
              <w:rPr>
                <w:b/>
                <w:sz w:val="20"/>
                <w:szCs w:val="20"/>
                <w:lang w:val="en-US"/>
              </w:rPr>
              <w:t>class</w:t>
            </w:r>
            <w:r w:rsidRPr="00962EAF">
              <w:rPr>
                <w:sz w:val="20"/>
                <w:szCs w:val="20"/>
                <w:lang w:val="en-US"/>
              </w:rPr>
              <w:t xml:space="preserve"> </w:t>
            </w:r>
            <w:proofErr w:type="spellStart"/>
            <w:r w:rsidRPr="00962EAF">
              <w:rPr>
                <w:sz w:val="20"/>
                <w:szCs w:val="20"/>
                <w:lang w:val="en-US"/>
              </w:rPr>
              <w:t>Mouvement</w:t>
            </w:r>
            <w:proofErr w:type="spellEnd"/>
            <w:r w:rsidRPr="00962EAF">
              <w:rPr>
                <w:sz w:val="20"/>
                <w:szCs w:val="20"/>
                <w:lang w:val="en-US"/>
              </w:rPr>
              <w:t xml:space="preserve"> {</w:t>
            </w:r>
          </w:p>
          <w:p w:rsidR="002B1776" w:rsidRPr="00962EAF" w:rsidRDefault="002B1776" w:rsidP="00962EAF">
            <w:pPr>
              <w:rPr>
                <w:sz w:val="20"/>
                <w:szCs w:val="20"/>
                <w:lang w:val="en-US"/>
              </w:rPr>
            </w:pPr>
            <w:r w:rsidRPr="00962EAF">
              <w:rPr>
                <w:sz w:val="20"/>
                <w:szCs w:val="20"/>
                <w:lang w:val="en-US"/>
              </w:rPr>
              <w:tab/>
            </w:r>
            <w:r w:rsidRPr="00962EAF">
              <w:rPr>
                <w:b/>
                <w:sz w:val="20"/>
                <w:szCs w:val="20"/>
                <w:lang w:val="en-US"/>
              </w:rPr>
              <w:t>private</w:t>
            </w:r>
            <w:r w:rsidRPr="00962EAF">
              <w:rPr>
                <w:sz w:val="20"/>
                <w:szCs w:val="20"/>
                <w:lang w:val="en-US"/>
              </w:rPr>
              <w:t xml:space="preserve"> </w:t>
            </w:r>
            <w:proofErr w:type="spellStart"/>
            <w:r w:rsidRPr="00962EAF">
              <w:rPr>
                <w:sz w:val="20"/>
                <w:szCs w:val="20"/>
                <w:lang w:val="en-US"/>
              </w:rPr>
              <w:t>int</w:t>
            </w:r>
            <w:proofErr w:type="spellEnd"/>
            <w:r w:rsidRPr="00962EAF">
              <w:rPr>
                <w:sz w:val="20"/>
                <w:szCs w:val="20"/>
                <w:lang w:val="en-US"/>
              </w:rPr>
              <w:t xml:space="preserve"> id;</w:t>
            </w:r>
          </w:p>
          <w:p w:rsidR="002B1776" w:rsidRPr="00962EAF" w:rsidRDefault="002B1776" w:rsidP="00962EAF">
            <w:pPr>
              <w:rPr>
                <w:sz w:val="20"/>
                <w:szCs w:val="20"/>
                <w:lang w:val="en-GB"/>
              </w:rPr>
            </w:pPr>
            <w:r w:rsidRPr="00962EAF">
              <w:rPr>
                <w:sz w:val="20"/>
                <w:szCs w:val="20"/>
                <w:lang w:val="en-US"/>
              </w:rPr>
              <w:tab/>
            </w:r>
            <w:r w:rsidRPr="00962EAF">
              <w:rPr>
                <w:b/>
                <w:sz w:val="20"/>
                <w:szCs w:val="20"/>
                <w:lang w:val="en-GB"/>
              </w:rPr>
              <w:t>private</w:t>
            </w:r>
            <w:r w:rsidRPr="00962EAF">
              <w:rPr>
                <w:sz w:val="20"/>
                <w:szCs w:val="20"/>
                <w:lang w:val="en-GB"/>
              </w:rPr>
              <w:t xml:space="preserve"> String </w:t>
            </w:r>
            <w:proofErr w:type="spellStart"/>
            <w:r w:rsidRPr="00962EAF">
              <w:rPr>
                <w:sz w:val="20"/>
                <w:szCs w:val="20"/>
                <w:lang w:val="en-GB"/>
              </w:rPr>
              <w:t>codeVol</w:t>
            </w:r>
            <w:proofErr w:type="spellEnd"/>
            <w:r w:rsidRPr="00962EAF">
              <w:rPr>
                <w:sz w:val="20"/>
                <w:szCs w:val="20"/>
                <w:lang w:val="en-GB"/>
              </w:rPr>
              <w:t>;</w:t>
            </w:r>
          </w:p>
          <w:p w:rsidR="002B1776" w:rsidRPr="00962EAF" w:rsidRDefault="002B1776" w:rsidP="00962EAF">
            <w:pPr>
              <w:rPr>
                <w:sz w:val="20"/>
                <w:szCs w:val="20"/>
              </w:rPr>
            </w:pPr>
            <w:r w:rsidRPr="00962EAF">
              <w:rPr>
                <w:sz w:val="20"/>
                <w:szCs w:val="20"/>
                <w:lang w:val="en-GB"/>
              </w:rPr>
              <w:tab/>
            </w:r>
            <w:proofErr w:type="spellStart"/>
            <w:r w:rsidRPr="00962EAF">
              <w:rPr>
                <w:b/>
                <w:sz w:val="20"/>
                <w:szCs w:val="20"/>
              </w:rPr>
              <w:t>private</w:t>
            </w:r>
            <w:proofErr w:type="spellEnd"/>
            <w:r w:rsidRPr="00962EAF">
              <w:rPr>
                <w:sz w:val="20"/>
                <w:szCs w:val="20"/>
              </w:rPr>
              <w:t xml:space="preserve"> String </w:t>
            </w:r>
            <w:proofErr w:type="spellStart"/>
            <w:r w:rsidRPr="00962EAF">
              <w:rPr>
                <w:sz w:val="20"/>
                <w:szCs w:val="20"/>
              </w:rPr>
              <w:t>numeroVol</w:t>
            </w:r>
            <w:proofErr w:type="spellEnd"/>
            <w:r w:rsidRPr="00962EAF">
              <w:rPr>
                <w:sz w:val="20"/>
                <w:szCs w:val="20"/>
              </w:rPr>
              <w:t>;</w:t>
            </w:r>
          </w:p>
          <w:p w:rsidR="002B1776" w:rsidRPr="00962EAF" w:rsidRDefault="002B1776" w:rsidP="00962EAF">
            <w:pPr>
              <w:rPr>
                <w:i/>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DateHeureFr</w:t>
            </w:r>
            <w:proofErr w:type="spellEnd"/>
            <w:r w:rsidRPr="00962EAF">
              <w:rPr>
                <w:sz w:val="20"/>
                <w:szCs w:val="20"/>
              </w:rPr>
              <w:t xml:space="preserve"> </w:t>
            </w:r>
            <w:proofErr w:type="spellStart"/>
            <w:r w:rsidRPr="00962EAF">
              <w:rPr>
                <w:sz w:val="20"/>
                <w:szCs w:val="20"/>
              </w:rPr>
              <w:t>dateHeureDepart</w:t>
            </w:r>
            <w:proofErr w:type="spellEnd"/>
            <w:r w:rsidRPr="00962EAF">
              <w:rPr>
                <w:sz w:val="20"/>
                <w:szCs w:val="20"/>
              </w:rPr>
              <w:t>;</w:t>
            </w:r>
            <w:r w:rsidRPr="00962EAF">
              <w:rPr>
                <w:sz w:val="20"/>
                <w:szCs w:val="20"/>
              </w:rPr>
              <w:tab/>
            </w:r>
            <w:r w:rsidRPr="00962EAF">
              <w:rPr>
                <w:i/>
                <w:sz w:val="20"/>
                <w:szCs w:val="20"/>
              </w:rPr>
              <w:t xml:space="preserve">//date et heure de </w:t>
            </w:r>
            <w:proofErr w:type="spellStart"/>
            <w:r w:rsidRPr="00962EAF">
              <w:rPr>
                <w:i/>
                <w:sz w:val="20"/>
                <w:szCs w:val="20"/>
              </w:rPr>
              <w:t>depart</w:t>
            </w:r>
            <w:proofErr w:type="spellEnd"/>
            <w:r w:rsidRPr="00962EAF">
              <w:rPr>
                <w:i/>
                <w:sz w:val="20"/>
                <w:szCs w:val="20"/>
              </w:rPr>
              <w:t xml:space="preserve"> prévues</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DateHeureFr</w:t>
            </w:r>
            <w:proofErr w:type="spellEnd"/>
            <w:r w:rsidRPr="00962EAF">
              <w:rPr>
                <w:sz w:val="20"/>
                <w:szCs w:val="20"/>
              </w:rPr>
              <w:t xml:space="preserve"> </w:t>
            </w:r>
            <w:proofErr w:type="spellStart"/>
            <w:r w:rsidRPr="00962EAF">
              <w:rPr>
                <w:sz w:val="20"/>
                <w:szCs w:val="20"/>
              </w:rPr>
              <w:t>dateHeureArrivee</w:t>
            </w:r>
            <w:proofErr w:type="spellEnd"/>
            <w:r w:rsidRPr="00962EAF">
              <w:rPr>
                <w:sz w:val="20"/>
                <w:szCs w:val="20"/>
              </w:rPr>
              <w:t>;</w:t>
            </w:r>
            <w:r w:rsidRPr="00962EAF">
              <w:rPr>
                <w:sz w:val="20"/>
                <w:szCs w:val="20"/>
              </w:rPr>
              <w:tab/>
            </w:r>
            <w:r w:rsidRPr="00962EAF">
              <w:rPr>
                <w:i/>
                <w:sz w:val="20"/>
                <w:szCs w:val="20"/>
              </w:rPr>
              <w:t>//date et heure d'arrivée prévues</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int</w:t>
            </w:r>
            <w:proofErr w:type="spellEnd"/>
            <w:r w:rsidRPr="00962EAF">
              <w:rPr>
                <w:sz w:val="20"/>
                <w:szCs w:val="20"/>
              </w:rPr>
              <w:t xml:space="preserve"> </w:t>
            </w:r>
            <w:proofErr w:type="spellStart"/>
            <w:r w:rsidRPr="00962EAF">
              <w:rPr>
                <w:sz w:val="20"/>
                <w:szCs w:val="20"/>
              </w:rPr>
              <w:t>dureeVol</w:t>
            </w:r>
            <w:proofErr w:type="spellEnd"/>
            <w:r w:rsidRPr="00962EAF">
              <w:rPr>
                <w:sz w:val="20"/>
                <w:szCs w:val="20"/>
              </w:rPr>
              <w:t> ;</w:t>
            </w:r>
            <w:r w:rsidRPr="00962EAF">
              <w:rPr>
                <w:sz w:val="20"/>
                <w:szCs w:val="20"/>
              </w:rPr>
              <w:tab/>
              <w:t xml:space="preserve">  </w:t>
            </w:r>
            <w:r w:rsidRPr="00962EAF">
              <w:rPr>
                <w:i/>
                <w:sz w:val="20"/>
                <w:szCs w:val="20"/>
              </w:rPr>
              <w:t>// la durée du vol est exprimée en minutes</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Avion </w:t>
            </w:r>
            <w:proofErr w:type="spellStart"/>
            <w:r w:rsidRPr="00962EAF">
              <w:rPr>
                <w:sz w:val="20"/>
                <w:szCs w:val="20"/>
              </w:rPr>
              <w:t>avionUtilise</w:t>
            </w:r>
            <w:proofErr w:type="spellEnd"/>
            <w:r w:rsidRPr="00962EAF">
              <w:rPr>
                <w:sz w:val="20"/>
                <w:szCs w:val="20"/>
              </w:rPr>
              <w:t>;</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Aeroport</w:t>
            </w:r>
            <w:proofErr w:type="spellEnd"/>
            <w:r w:rsidRPr="00962EAF">
              <w:rPr>
                <w:sz w:val="20"/>
                <w:szCs w:val="20"/>
              </w:rPr>
              <w:t xml:space="preserve"> </w:t>
            </w:r>
            <w:proofErr w:type="spellStart"/>
            <w:r w:rsidRPr="00962EAF">
              <w:rPr>
                <w:sz w:val="20"/>
                <w:szCs w:val="20"/>
              </w:rPr>
              <w:t>aeroportDepart</w:t>
            </w:r>
            <w:proofErr w:type="spellEnd"/>
            <w:r w:rsidRPr="00962EAF">
              <w:rPr>
                <w:sz w:val="20"/>
                <w:szCs w:val="20"/>
              </w:rPr>
              <w:t>;</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Aeroport</w:t>
            </w:r>
            <w:proofErr w:type="spellEnd"/>
            <w:r w:rsidRPr="00962EAF">
              <w:rPr>
                <w:sz w:val="20"/>
                <w:szCs w:val="20"/>
              </w:rPr>
              <w:t xml:space="preserve"> </w:t>
            </w:r>
            <w:proofErr w:type="spellStart"/>
            <w:r w:rsidRPr="00962EAF">
              <w:rPr>
                <w:sz w:val="20"/>
                <w:szCs w:val="20"/>
              </w:rPr>
              <w:t>aeroportArrivee</w:t>
            </w:r>
            <w:proofErr w:type="spellEnd"/>
            <w:r w:rsidRPr="00962EAF">
              <w:rPr>
                <w:sz w:val="20"/>
                <w:szCs w:val="20"/>
              </w:rPr>
              <w:t>;</w:t>
            </w:r>
          </w:p>
          <w:p w:rsidR="002B1776" w:rsidRPr="00962EAF" w:rsidRDefault="002B1776" w:rsidP="00962EAF">
            <w:pPr>
              <w:rPr>
                <w:sz w:val="20"/>
                <w:szCs w:val="20"/>
              </w:rPr>
            </w:pPr>
            <w:r w:rsidRPr="00962EAF">
              <w:rPr>
                <w:sz w:val="20"/>
                <w:szCs w:val="20"/>
              </w:rPr>
              <w:tab/>
            </w:r>
            <w:proofErr w:type="spellStart"/>
            <w:r w:rsidRPr="00962EAF">
              <w:rPr>
                <w:b/>
                <w:sz w:val="20"/>
                <w:szCs w:val="20"/>
              </w:rPr>
              <w:t>private</w:t>
            </w:r>
            <w:proofErr w:type="spellEnd"/>
            <w:r w:rsidRPr="00962EAF">
              <w:rPr>
                <w:sz w:val="20"/>
                <w:szCs w:val="20"/>
              </w:rPr>
              <w:t xml:space="preserve"> </w:t>
            </w:r>
            <w:proofErr w:type="spellStart"/>
            <w:r w:rsidRPr="00962EAF">
              <w:rPr>
                <w:sz w:val="20"/>
                <w:szCs w:val="20"/>
              </w:rPr>
              <w:t>ArrayList</w:t>
            </w:r>
            <w:proofErr w:type="spellEnd"/>
            <w:r w:rsidRPr="00962EAF">
              <w:rPr>
                <w:sz w:val="20"/>
                <w:szCs w:val="20"/>
              </w:rPr>
              <w:t xml:space="preserve">&lt;Retard&gt; </w:t>
            </w:r>
            <w:proofErr w:type="spellStart"/>
            <w:r w:rsidRPr="00962EAF">
              <w:rPr>
                <w:sz w:val="20"/>
                <w:szCs w:val="20"/>
              </w:rPr>
              <w:t>lesRetards</w:t>
            </w:r>
            <w:proofErr w:type="spellEnd"/>
            <w:r w:rsidRPr="00962EAF">
              <w:rPr>
                <w:sz w:val="20"/>
                <w:szCs w:val="20"/>
              </w:rPr>
              <w:t>;</w:t>
            </w:r>
          </w:p>
          <w:p w:rsidR="002B1776" w:rsidRPr="00962EAF" w:rsidRDefault="002B1776" w:rsidP="00962EAF">
            <w:pPr>
              <w:rPr>
                <w:sz w:val="20"/>
                <w:szCs w:val="20"/>
              </w:rPr>
            </w:pPr>
          </w:p>
          <w:p w:rsidR="002B1776" w:rsidRPr="00962EAF" w:rsidRDefault="002B1776" w:rsidP="00962EAF">
            <w:pPr>
              <w:rPr>
                <w:i/>
                <w:sz w:val="20"/>
                <w:szCs w:val="20"/>
              </w:rPr>
            </w:pPr>
            <w:r w:rsidRPr="00962EAF">
              <w:rPr>
                <w:sz w:val="20"/>
                <w:szCs w:val="20"/>
              </w:rPr>
              <w:tab/>
            </w:r>
            <w:r w:rsidRPr="00962EAF">
              <w:rPr>
                <w:i/>
                <w:sz w:val="20"/>
                <w:szCs w:val="20"/>
              </w:rPr>
              <w:t xml:space="preserve">// constructeur qui valorise les attributs privés et instancie la collection </w:t>
            </w:r>
            <w:proofErr w:type="spellStart"/>
            <w:r w:rsidRPr="00962EAF">
              <w:rPr>
                <w:i/>
                <w:sz w:val="20"/>
                <w:szCs w:val="20"/>
              </w:rPr>
              <w:t>lesRetards</w:t>
            </w:r>
            <w:proofErr w:type="spellEnd"/>
          </w:p>
          <w:p w:rsidR="002B1776" w:rsidRPr="00962EAF" w:rsidRDefault="002B1776" w:rsidP="00962EAF">
            <w:pPr>
              <w:rPr>
                <w:sz w:val="20"/>
                <w:szCs w:val="20"/>
                <w:lang w:val="en-US"/>
              </w:rPr>
            </w:pPr>
            <w:r w:rsidRPr="00962EAF">
              <w:rPr>
                <w:sz w:val="20"/>
                <w:szCs w:val="20"/>
              </w:rPr>
              <w:tab/>
            </w:r>
            <w:r w:rsidRPr="00962EAF">
              <w:rPr>
                <w:b/>
                <w:sz w:val="20"/>
                <w:szCs w:val="20"/>
                <w:lang w:val="en-US"/>
              </w:rPr>
              <w:t>public</w:t>
            </w:r>
            <w:r w:rsidRPr="00962EAF">
              <w:rPr>
                <w:sz w:val="20"/>
                <w:szCs w:val="20"/>
                <w:lang w:val="en-US"/>
              </w:rPr>
              <w:t xml:space="preserve"> </w:t>
            </w:r>
            <w:proofErr w:type="spellStart"/>
            <w:r w:rsidRPr="00962EAF">
              <w:rPr>
                <w:sz w:val="20"/>
                <w:szCs w:val="20"/>
                <w:lang w:val="en-US"/>
              </w:rPr>
              <w:t>Mouvement</w:t>
            </w:r>
            <w:proofErr w:type="spellEnd"/>
            <w:r w:rsidRPr="00962EAF">
              <w:rPr>
                <w:sz w:val="20"/>
                <w:szCs w:val="20"/>
                <w:lang w:val="en-US"/>
              </w:rPr>
              <w:t>(</w:t>
            </w:r>
            <w:proofErr w:type="spellStart"/>
            <w:r w:rsidRPr="00962EAF">
              <w:rPr>
                <w:sz w:val="20"/>
                <w:szCs w:val="20"/>
                <w:lang w:val="en-US"/>
              </w:rPr>
              <w:t>int</w:t>
            </w:r>
            <w:proofErr w:type="spellEnd"/>
            <w:r w:rsidRPr="00962EAF">
              <w:rPr>
                <w:sz w:val="20"/>
                <w:szCs w:val="20"/>
                <w:lang w:val="en-US"/>
              </w:rPr>
              <w:t xml:space="preserve"> id, String </w:t>
            </w:r>
            <w:proofErr w:type="spellStart"/>
            <w:r w:rsidRPr="00962EAF">
              <w:rPr>
                <w:sz w:val="20"/>
                <w:szCs w:val="20"/>
                <w:lang w:val="en-US"/>
              </w:rPr>
              <w:t>codeVol</w:t>
            </w:r>
            <w:proofErr w:type="spellEnd"/>
            <w:r w:rsidRPr="00962EAF">
              <w:rPr>
                <w:sz w:val="20"/>
                <w:szCs w:val="20"/>
                <w:lang w:val="en-US"/>
              </w:rPr>
              <w:t xml:space="preserve">, String </w:t>
            </w:r>
            <w:proofErr w:type="spellStart"/>
            <w:r w:rsidRPr="00962EAF">
              <w:rPr>
                <w:sz w:val="20"/>
                <w:szCs w:val="20"/>
                <w:lang w:val="en-US"/>
              </w:rPr>
              <w:t>numeroVol</w:t>
            </w:r>
            <w:proofErr w:type="spellEnd"/>
            <w:r w:rsidRPr="00962EAF">
              <w:rPr>
                <w:sz w:val="20"/>
                <w:szCs w:val="20"/>
                <w:lang w:val="en-US"/>
              </w:rPr>
              <w:t>,</w:t>
            </w:r>
          </w:p>
          <w:p w:rsidR="002B1776" w:rsidRPr="00962EAF" w:rsidRDefault="002B1776" w:rsidP="00962EAF">
            <w:pPr>
              <w:rPr>
                <w:sz w:val="20"/>
                <w:szCs w:val="20"/>
              </w:rPr>
            </w:pPr>
            <w:r w:rsidRPr="00962EAF">
              <w:rPr>
                <w:sz w:val="20"/>
                <w:szCs w:val="20"/>
                <w:lang w:val="en-US"/>
              </w:rPr>
              <w:tab/>
            </w:r>
            <w:r w:rsidRPr="00962EAF">
              <w:rPr>
                <w:sz w:val="20"/>
                <w:szCs w:val="20"/>
                <w:lang w:val="en-US"/>
              </w:rPr>
              <w:tab/>
            </w:r>
            <w:r w:rsidRPr="00962EAF">
              <w:rPr>
                <w:sz w:val="20"/>
                <w:szCs w:val="20"/>
                <w:lang w:val="en-US"/>
              </w:rPr>
              <w:tab/>
            </w:r>
            <w:proofErr w:type="spellStart"/>
            <w:r w:rsidRPr="00962EAF">
              <w:rPr>
                <w:sz w:val="20"/>
                <w:szCs w:val="20"/>
              </w:rPr>
              <w:t>DateHeureFr</w:t>
            </w:r>
            <w:proofErr w:type="spellEnd"/>
            <w:r w:rsidRPr="00962EAF">
              <w:rPr>
                <w:sz w:val="20"/>
                <w:szCs w:val="20"/>
              </w:rPr>
              <w:t xml:space="preserve"> </w:t>
            </w:r>
            <w:proofErr w:type="spellStart"/>
            <w:r w:rsidRPr="00962EAF">
              <w:rPr>
                <w:sz w:val="20"/>
                <w:szCs w:val="20"/>
              </w:rPr>
              <w:t>dateHeureDepart</w:t>
            </w:r>
            <w:proofErr w:type="spellEnd"/>
            <w:r w:rsidRPr="00962EAF">
              <w:rPr>
                <w:sz w:val="20"/>
                <w:szCs w:val="20"/>
              </w:rPr>
              <w:t xml:space="preserve">, </w:t>
            </w:r>
            <w:proofErr w:type="spellStart"/>
            <w:r w:rsidRPr="00962EAF">
              <w:rPr>
                <w:sz w:val="20"/>
                <w:szCs w:val="20"/>
              </w:rPr>
              <w:t>DateHeureFr</w:t>
            </w:r>
            <w:proofErr w:type="spellEnd"/>
            <w:r w:rsidRPr="00962EAF">
              <w:rPr>
                <w:sz w:val="20"/>
                <w:szCs w:val="20"/>
              </w:rPr>
              <w:t xml:space="preserve"> </w:t>
            </w:r>
            <w:proofErr w:type="spellStart"/>
            <w:r w:rsidRPr="00962EAF">
              <w:rPr>
                <w:sz w:val="20"/>
                <w:szCs w:val="20"/>
              </w:rPr>
              <w:t>dateHeureArrivee</w:t>
            </w:r>
            <w:proofErr w:type="spellEnd"/>
            <w:r w:rsidRPr="00962EAF">
              <w:rPr>
                <w:sz w:val="20"/>
                <w:szCs w:val="20"/>
              </w:rPr>
              <w:t>,</w:t>
            </w:r>
          </w:p>
          <w:p w:rsidR="002B1776" w:rsidRPr="00962EAF" w:rsidRDefault="002B1776" w:rsidP="00962EAF">
            <w:pPr>
              <w:rPr>
                <w:sz w:val="20"/>
                <w:szCs w:val="20"/>
              </w:rPr>
            </w:pPr>
            <w:r w:rsidRPr="00962EAF">
              <w:rPr>
                <w:sz w:val="20"/>
                <w:szCs w:val="20"/>
              </w:rPr>
              <w:tab/>
            </w:r>
            <w:r w:rsidRPr="00962EAF">
              <w:rPr>
                <w:sz w:val="20"/>
                <w:szCs w:val="20"/>
              </w:rPr>
              <w:tab/>
            </w:r>
            <w:r w:rsidRPr="00962EAF">
              <w:rPr>
                <w:sz w:val="20"/>
                <w:szCs w:val="20"/>
              </w:rPr>
              <w:tab/>
            </w:r>
            <w:proofErr w:type="spellStart"/>
            <w:r w:rsidRPr="00962EAF">
              <w:rPr>
                <w:sz w:val="20"/>
                <w:szCs w:val="20"/>
              </w:rPr>
              <w:t>int</w:t>
            </w:r>
            <w:proofErr w:type="spellEnd"/>
            <w:r w:rsidRPr="00962EAF">
              <w:rPr>
                <w:sz w:val="20"/>
                <w:szCs w:val="20"/>
              </w:rPr>
              <w:t xml:space="preserve"> </w:t>
            </w:r>
            <w:proofErr w:type="spellStart"/>
            <w:r w:rsidRPr="00962EAF">
              <w:rPr>
                <w:sz w:val="20"/>
                <w:szCs w:val="20"/>
              </w:rPr>
              <w:t>dureeVol</w:t>
            </w:r>
            <w:proofErr w:type="spellEnd"/>
            <w:r w:rsidRPr="00962EAF">
              <w:rPr>
                <w:sz w:val="20"/>
                <w:szCs w:val="20"/>
              </w:rPr>
              <w:t xml:space="preserve">, Avion </w:t>
            </w:r>
            <w:proofErr w:type="spellStart"/>
            <w:r w:rsidRPr="00962EAF">
              <w:rPr>
                <w:sz w:val="20"/>
                <w:szCs w:val="20"/>
              </w:rPr>
              <w:t>avionUtilise</w:t>
            </w:r>
            <w:proofErr w:type="spellEnd"/>
            <w:r w:rsidRPr="00962EAF">
              <w:rPr>
                <w:sz w:val="20"/>
                <w:szCs w:val="20"/>
              </w:rPr>
              <w:t xml:space="preserve">, </w:t>
            </w:r>
            <w:proofErr w:type="spellStart"/>
            <w:r w:rsidRPr="00962EAF">
              <w:rPr>
                <w:sz w:val="20"/>
                <w:szCs w:val="20"/>
              </w:rPr>
              <w:t>Aeroport</w:t>
            </w:r>
            <w:proofErr w:type="spellEnd"/>
            <w:r w:rsidRPr="00962EAF">
              <w:rPr>
                <w:sz w:val="20"/>
                <w:szCs w:val="20"/>
              </w:rPr>
              <w:t xml:space="preserve"> </w:t>
            </w:r>
            <w:proofErr w:type="spellStart"/>
            <w:r w:rsidRPr="00962EAF">
              <w:rPr>
                <w:sz w:val="20"/>
                <w:szCs w:val="20"/>
              </w:rPr>
              <w:t>aeroportDepart</w:t>
            </w:r>
            <w:proofErr w:type="spellEnd"/>
            <w:r w:rsidRPr="00962EAF">
              <w:rPr>
                <w:sz w:val="20"/>
                <w:szCs w:val="20"/>
              </w:rPr>
              <w:t>,</w:t>
            </w:r>
          </w:p>
          <w:p w:rsidR="002B1776" w:rsidRPr="00962EAF" w:rsidRDefault="002B1776" w:rsidP="00962EAF">
            <w:pPr>
              <w:rPr>
                <w:sz w:val="20"/>
                <w:szCs w:val="20"/>
              </w:rPr>
            </w:pPr>
            <w:r w:rsidRPr="00962EAF">
              <w:rPr>
                <w:sz w:val="20"/>
                <w:szCs w:val="20"/>
              </w:rPr>
              <w:tab/>
            </w:r>
            <w:r w:rsidRPr="00962EAF">
              <w:rPr>
                <w:sz w:val="20"/>
                <w:szCs w:val="20"/>
              </w:rPr>
              <w:tab/>
            </w:r>
            <w:r w:rsidRPr="00962EAF">
              <w:rPr>
                <w:sz w:val="20"/>
                <w:szCs w:val="20"/>
              </w:rPr>
              <w:tab/>
            </w:r>
            <w:proofErr w:type="spellStart"/>
            <w:r w:rsidRPr="00962EAF">
              <w:rPr>
                <w:sz w:val="20"/>
                <w:szCs w:val="20"/>
              </w:rPr>
              <w:t>Aeroport</w:t>
            </w:r>
            <w:proofErr w:type="spellEnd"/>
            <w:r w:rsidRPr="00962EAF">
              <w:rPr>
                <w:sz w:val="20"/>
                <w:szCs w:val="20"/>
              </w:rPr>
              <w:t xml:space="preserve"> </w:t>
            </w:r>
            <w:proofErr w:type="spellStart"/>
            <w:r w:rsidRPr="00962EAF">
              <w:rPr>
                <w:sz w:val="20"/>
                <w:szCs w:val="20"/>
              </w:rPr>
              <w:t>aeroportArrivee</w:t>
            </w:r>
            <w:proofErr w:type="spellEnd"/>
            <w:r w:rsidRPr="00962EAF">
              <w:rPr>
                <w:sz w:val="20"/>
                <w:szCs w:val="20"/>
              </w:rPr>
              <w:t>) {...}</w:t>
            </w:r>
          </w:p>
          <w:p w:rsidR="002B1776" w:rsidRPr="00962EAF" w:rsidRDefault="002B1776" w:rsidP="00962EAF">
            <w:pPr>
              <w:rPr>
                <w:sz w:val="20"/>
                <w:szCs w:val="20"/>
              </w:rPr>
            </w:pPr>
          </w:p>
          <w:p w:rsidR="002B1776" w:rsidRPr="00962EAF" w:rsidRDefault="002B1776" w:rsidP="00962EAF">
            <w:pPr>
              <w:rPr>
                <w:i/>
                <w:sz w:val="20"/>
                <w:szCs w:val="20"/>
              </w:rPr>
            </w:pPr>
            <w:r w:rsidRPr="00962EAF">
              <w:rPr>
                <w:sz w:val="20"/>
                <w:szCs w:val="20"/>
              </w:rPr>
              <w:tab/>
            </w:r>
            <w:r w:rsidRPr="00962EAF">
              <w:rPr>
                <w:i/>
                <w:sz w:val="20"/>
                <w:szCs w:val="20"/>
              </w:rPr>
              <w:t>// retourne l’aéroport de départ</w:t>
            </w:r>
          </w:p>
          <w:p w:rsidR="002B1776" w:rsidRPr="00962EAF" w:rsidRDefault="002B1776" w:rsidP="00962EAF">
            <w:pPr>
              <w:rPr>
                <w:sz w:val="20"/>
                <w:szCs w:val="20"/>
                <w:lang w:val="en-GB"/>
              </w:rPr>
            </w:pPr>
            <w:r w:rsidRPr="00962EAF">
              <w:rPr>
                <w:sz w:val="20"/>
                <w:szCs w:val="20"/>
              </w:rPr>
              <w:tab/>
            </w:r>
            <w:r w:rsidRPr="00962EAF">
              <w:rPr>
                <w:b/>
                <w:sz w:val="20"/>
                <w:szCs w:val="20"/>
                <w:lang w:val="en-GB"/>
              </w:rPr>
              <w:t>public</w:t>
            </w:r>
            <w:r w:rsidRPr="00962EAF">
              <w:rPr>
                <w:sz w:val="20"/>
                <w:szCs w:val="20"/>
                <w:lang w:val="en-GB"/>
              </w:rPr>
              <w:t xml:space="preserve"> </w:t>
            </w:r>
            <w:proofErr w:type="spellStart"/>
            <w:r w:rsidRPr="00962EAF">
              <w:rPr>
                <w:sz w:val="20"/>
                <w:szCs w:val="20"/>
                <w:lang w:val="en-GB"/>
              </w:rPr>
              <w:t>Aeroport</w:t>
            </w:r>
            <w:proofErr w:type="spellEnd"/>
            <w:r w:rsidRPr="00962EAF">
              <w:rPr>
                <w:sz w:val="20"/>
                <w:szCs w:val="20"/>
                <w:lang w:val="en-GB"/>
              </w:rPr>
              <w:t xml:space="preserve"> </w:t>
            </w:r>
            <w:proofErr w:type="spellStart"/>
            <w:r w:rsidRPr="00962EAF">
              <w:rPr>
                <w:sz w:val="20"/>
                <w:szCs w:val="20"/>
                <w:lang w:val="en-GB"/>
              </w:rPr>
              <w:t>getAeroportDepart</w:t>
            </w:r>
            <w:proofErr w:type="spellEnd"/>
            <w:r w:rsidRPr="00962EAF">
              <w:rPr>
                <w:sz w:val="20"/>
                <w:szCs w:val="20"/>
                <w:lang w:val="en-GB"/>
              </w:rPr>
              <w:t xml:space="preserve">() { return </w:t>
            </w:r>
            <w:proofErr w:type="spellStart"/>
            <w:r w:rsidRPr="00962EAF">
              <w:rPr>
                <w:sz w:val="20"/>
                <w:szCs w:val="20"/>
                <w:lang w:val="en-GB"/>
              </w:rPr>
              <w:t>aeroportDepart</w:t>
            </w:r>
            <w:proofErr w:type="spellEnd"/>
            <w:r w:rsidRPr="00962EAF">
              <w:rPr>
                <w:sz w:val="20"/>
                <w:szCs w:val="20"/>
                <w:lang w:val="en-GB"/>
              </w:rPr>
              <w:t>; }</w:t>
            </w:r>
          </w:p>
          <w:p w:rsidR="002B1776" w:rsidRPr="00962EAF" w:rsidRDefault="002B1776" w:rsidP="00962EAF">
            <w:pPr>
              <w:rPr>
                <w:sz w:val="20"/>
                <w:szCs w:val="20"/>
                <w:lang w:val="en-GB"/>
              </w:rPr>
            </w:pPr>
          </w:p>
          <w:p w:rsidR="002B1776" w:rsidRPr="00962EAF" w:rsidRDefault="002B1776" w:rsidP="00962EAF">
            <w:pPr>
              <w:rPr>
                <w:i/>
                <w:sz w:val="20"/>
                <w:szCs w:val="20"/>
              </w:rPr>
            </w:pPr>
            <w:r w:rsidRPr="00962EAF">
              <w:rPr>
                <w:sz w:val="20"/>
                <w:szCs w:val="20"/>
                <w:lang w:val="en-GB"/>
              </w:rPr>
              <w:tab/>
            </w:r>
            <w:r w:rsidRPr="00962EAF">
              <w:rPr>
                <w:i/>
                <w:sz w:val="20"/>
                <w:szCs w:val="20"/>
              </w:rPr>
              <w:t>// retourne l’aéroport d’arrivée</w:t>
            </w:r>
          </w:p>
          <w:p w:rsidR="002B1776" w:rsidRPr="00DB6BA1" w:rsidRDefault="002B1776" w:rsidP="00962EAF">
            <w:pPr>
              <w:rPr>
                <w:sz w:val="20"/>
                <w:szCs w:val="20"/>
                <w:lang w:val="en-US"/>
              </w:rPr>
            </w:pPr>
            <w:r w:rsidRPr="00962EAF">
              <w:rPr>
                <w:sz w:val="20"/>
                <w:szCs w:val="20"/>
              </w:rPr>
              <w:tab/>
            </w:r>
            <w:r w:rsidRPr="00DB6BA1">
              <w:rPr>
                <w:b/>
                <w:sz w:val="20"/>
                <w:szCs w:val="20"/>
                <w:lang w:val="en-US"/>
              </w:rPr>
              <w:t>public</w:t>
            </w:r>
            <w:r w:rsidRPr="00DB6BA1">
              <w:rPr>
                <w:sz w:val="20"/>
                <w:szCs w:val="20"/>
                <w:lang w:val="en-US"/>
              </w:rPr>
              <w:t xml:space="preserve"> </w:t>
            </w:r>
            <w:proofErr w:type="spellStart"/>
            <w:r w:rsidRPr="00DB6BA1">
              <w:rPr>
                <w:sz w:val="20"/>
                <w:szCs w:val="20"/>
                <w:lang w:val="en-US"/>
              </w:rPr>
              <w:t>Aeroport</w:t>
            </w:r>
            <w:proofErr w:type="spellEnd"/>
            <w:r w:rsidRPr="00DB6BA1">
              <w:rPr>
                <w:sz w:val="20"/>
                <w:szCs w:val="20"/>
                <w:lang w:val="en-US"/>
              </w:rPr>
              <w:t xml:space="preserve"> </w:t>
            </w:r>
            <w:proofErr w:type="spellStart"/>
            <w:r w:rsidRPr="00DB6BA1">
              <w:rPr>
                <w:sz w:val="20"/>
                <w:szCs w:val="20"/>
                <w:lang w:val="en-US"/>
              </w:rPr>
              <w:t>getAeroportArrivee</w:t>
            </w:r>
            <w:proofErr w:type="spellEnd"/>
            <w:r w:rsidRPr="00DB6BA1">
              <w:rPr>
                <w:sz w:val="20"/>
                <w:szCs w:val="20"/>
                <w:lang w:val="en-US"/>
              </w:rPr>
              <w:t xml:space="preserve">() { return </w:t>
            </w:r>
            <w:proofErr w:type="spellStart"/>
            <w:r w:rsidRPr="00DB6BA1">
              <w:rPr>
                <w:sz w:val="20"/>
                <w:szCs w:val="20"/>
                <w:lang w:val="en-US"/>
              </w:rPr>
              <w:t>aeroportArrivee</w:t>
            </w:r>
            <w:proofErr w:type="spellEnd"/>
            <w:r w:rsidRPr="00DB6BA1">
              <w:rPr>
                <w:sz w:val="20"/>
                <w:szCs w:val="20"/>
                <w:lang w:val="en-US"/>
              </w:rPr>
              <w:t>; }</w:t>
            </w:r>
          </w:p>
          <w:p w:rsidR="002B1776" w:rsidRPr="00DB6BA1" w:rsidRDefault="002B1776" w:rsidP="00962EAF">
            <w:pPr>
              <w:rPr>
                <w:sz w:val="20"/>
                <w:szCs w:val="20"/>
                <w:lang w:val="en-US"/>
              </w:rPr>
            </w:pPr>
          </w:p>
          <w:p w:rsidR="002B1776" w:rsidRPr="00962EAF" w:rsidRDefault="002B1776" w:rsidP="00962EAF">
            <w:pPr>
              <w:rPr>
                <w:i/>
                <w:sz w:val="20"/>
                <w:szCs w:val="20"/>
              </w:rPr>
            </w:pPr>
            <w:r w:rsidRPr="00DB6BA1">
              <w:rPr>
                <w:sz w:val="20"/>
                <w:szCs w:val="20"/>
                <w:lang w:val="en-US"/>
              </w:rPr>
              <w:tab/>
            </w:r>
            <w:r w:rsidRPr="00962EAF">
              <w:rPr>
                <w:i/>
                <w:sz w:val="20"/>
                <w:szCs w:val="20"/>
              </w:rPr>
              <w:t>// Ajoute un retard au Mouvement</w:t>
            </w:r>
          </w:p>
          <w:p w:rsidR="002B1776" w:rsidRPr="00962EAF" w:rsidRDefault="002B1776" w:rsidP="00962EAF">
            <w:pPr>
              <w:rPr>
                <w:sz w:val="20"/>
                <w:szCs w:val="20"/>
              </w:rPr>
            </w:pPr>
            <w:r w:rsidRPr="00962EAF">
              <w:rPr>
                <w:sz w:val="20"/>
                <w:szCs w:val="20"/>
              </w:rPr>
              <w:tab/>
            </w:r>
            <w:r w:rsidRPr="00962EAF">
              <w:rPr>
                <w:b/>
                <w:sz w:val="20"/>
                <w:szCs w:val="20"/>
              </w:rPr>
              <w:t>public</w:t>
            </w:r>
            <w:r w:rsidRPr="00962EAF">
              <w:rPr>
                <w:sz w:val="20"/>
                <w:szCs w:val="20"/>
              </w:rPr>
              <w:t xml:space="preserve"> </w:t>
            </w:r>
            <w:proofErr w:type="spellStart"/>
            <w:r w:rsidRPr="00962EAF">
              <w:rPr>
                <w:sz w:val="20"/>
                <w:szCs w:val="20"/>
              </w:rPr>
              <w:t>void</w:t>
            </w:r>
            <w:proofErr w:type="spellEnd"/>
            <w:r w:rsidRPr="00962EAF">
              <w:rPr>
                <w:sz w:val="20"/>
                <w:szCs w:val="20"/>
              </w:rPr>
              <w:t xml:space="preserve"> </w:t>
            </w:r>
            <w:proofErr w:type="spellStart"/>
            <w:proofErr w:type="gramStart"/>
            <w:r w:rsidRPr="00962EAF">
              <w:rPr>
                <w:sz w:val="20"/>
                <w:szCs w:val="20"/>
              </w:rPr>
              <w:t>ajouteRetard</w:t>
            </w:r>
            <w:proofErr w:type="spellEnd"/>
            <w:r w:rsidRPr="00962EAF">
              <w:rPr>
                <w:sz w:val="20"/>
                <w:szCs w:val="20"/>
              </w:rPr>
              <w:t>(</w:t>
            </w:r>
            <w:proofErr w:type="gramEnd"/>
            <w:r w:rsidRPr="00962EAF">
              <w:rPr>
                <w:sz w:val="20"/>
                <w:szCs w:val="20"/>
              </w:rPr>
              <w:t xml:space="preserve">Retard r) { </w:t>
            </w:r>
            <w:proofErr w:type="spellStart"/>
            <w:r w:rsidRPr="00962EAF">
              <w:rPr>
                <w:sz w:val="20"/>
                <w:szCs w:val="20"/>
              </w:rPr>
              <w:t>lesRetards.add</w:t>
            </w:r>
            <w:proofErr w:type="spellEnd"/>
            <w:r w:rsidRPr="00962EAF">
              <w:rPr>
                <w:sz w:val="20"/>
                <w:szCs w:val="20"/>
              </w:rPr>
              <w:t>(r); }</w:t>
            </w:r>
          </w:p>
          <w:p w:rsidR="002B1776" w:rsidRPr="00962EAF" w:rsidRDefault="002B1776" w:rsidP="00962EAF">
            <w:pPr>
              <w:rPr>
                <w:sz w:val="20"/>
                <w:szCs w:val="20"/>
              </w:rPr>
            </w:pPr>
          </w:p>
          <w:p w:rsidR="002B1776" w:rsidRPr="00962EAF" w:rsidRDefault="002B1776" w:rsidP="00962EAF">
            <w:pPr>
              <w:rPr>
                <w:i/>
                <w:sz w:val="20"/>
                <w:szCs w:val="20"/>
              </w:rPr>
            </w:pPr>
            <w:r w:rsidRPr="00962EAF">
              <w:rPr>
                <w:sz w:val="20"/>
                <w:szCs w:val="20"/>
              </w:rPr>
              <w:tab/>
            </w:r>
            <w:r w:rsidRPr="00962EAF">
              <w:rPr>
                <w:i/>
                <w:sz w:val="20"/>
                <w:szCs w:val="20"/>
              </w:rPr>
              <w:t>// Calcule le retard total du mouvement</w:t>
            </w:r>
          </w:p>
          <w:p w:rsidR="002B1776" w:rsidRPr="00962EAF" w:rsidRDefault="002B1776" w:rsidP="00962EAF">
            <w:pPr>
              <w:rPr>
                <w:sz w:val="20"/>
                <w:szCs w:val="20"/>
              </w:rPr>
            </w:pPr>
            <w:r w:rsidRPr="00962EAF">
              <w:rPr>
                <w:sz w:val="20"/>
                <w:szCs w:val="20"/>
              </w:rPr>
              <w:tab/>
            </w:r>
            <w:r w:rsidRPr="00962EAF">
              <w:rPr>
                <w:b/>
                <w:sz w:val="20"/>
                <w:szCs w:val="20"/>
              </w:rPr>
              <w:t>public</w:t>
            </w:r>
            <w:r w:rsidRPr="00962EAF">
              <w:rPr>
                <w:sz w:val="20"/>
                <w:szCs w:val="20"/>
              </w:rPr>
              <w:t xml:space="preserve"> </w:t>
            </w:r>
            <w:proofErr w:type="spellStart"/>
            <w:r w:rsidRPr="00962EAF">
              <w:rPr>
                <w:sz w:val="20"/>
                <w:szCs w:val="20"/>
              </w:rPr>
              <w:t>int</w:t>
            </w:r>
            <w:proofErr w:type="spellEnd"/>
            <w:r w:rsidRPr="00962EAF">
              <w:rPr>
                <w:sz w:val="20"/>
                <w:szCs w:val="20"/>
              </w:rPr>
              <w:t xml:space="preserve"> </w:t>
            </w:r>
            <w:proofErr w:type="spellStart"/>
            <w:proofErr w:type="gramStart"/>
            <w:r w:rsidRPr="00962EAF">
              <w:rPr>
                <w:sz w:val="20"/>
                <w:szCs w:val="20"/>
              </w:rPr>
              <w:t>retardTotal</w:t>
            </w:r>
            <w:proofErr w:type="spellEnd"/>
            <w:r w:rsidRPr="00962EAF">
              <w:rPr>
                <w:sz w:val="20"/>
                <w:szCs w:val="20"/>
              </w:rPr>
              <w:t>(</w:t>
            </w:r>
            <w:proofErr w:type="gramEnd"/>
            <w:r w:rsidRPr="00962EAF">
              <w:rPr>
                <w:sz w:val="20"/>
                <w:szCs w:val="20"/>
              </w:rPr>
              <w:t>) {</w:t>
            </w:r>
          </w:p>
          <w:p w:rsidR="002B1776" w:rsidRPr="00962EAF" w:rsidRDefault="002B1776" w:rsidP="00962EAF">
            <w:pPr>
              <w:rPr>
                <w:sz w:val="20"/>
                <w:szCs w:val="20"/>
              </w:rPr>
            </w:pPr>
            <w:r w:rsidRPr="00962EAF">
              <w:rPr>
                <w:sz w:val="20"/>
                <w:szCs w:val="20"/>
              </w:rPr>
              <w:tab/>
            </w:r>
            <w:r w:rsidRPr="00962EAF">
              <w:rPr>
                <w:sz w:val="20"/>
                <w:szCs w:val="20"/>
              </w:rPr>
              <w:tab/>
            </w:r>
            <w:proofErr w:type="spellStart"/>
            <w:r w:rsidRPr="00962EAF">
              <w:rPr>
                <w:sz w:val="20"/>
                <w:szCs w:val="20"/>
              </w:rPr>
              <w:t>int</w:t>
            </w:r>
            <w:proofErr w:type="spellEnd"/>
            <w:r w:rsidRPr="00962EAF">
              <w:rPr>
                <w:sz w:val="20"/>
                <w:szCs w:val="20"/>
              </w:rPr>
              <w:t xml:space="preserve"> </w:t>
            </w:r>
            <w:proofErr w:type="spellStart"/>
            <w:r w:rsidRPr="00962EAF">
              <w:rPr>
                <w:sz w:val="20"/>
                <w:szCs w:val="20"/>
              </w:rPr>
              <w:t>res</w:t>
            </w:r>
            <w:proofErr w:type="spellEnd"/>
            <w:r w:rsidRPr="00962EAF">
              <w:rPr>
                <w:sz w:val="20"/>
                <w:szCs w:val="20"/>
              </w:rPr>
              <w:t xml:space="preserve"> = 0;</w:t>
            </w:r>
          </w:p>
          <w:p w:rsidR="002B1776" w:rsidRPr="00962EAF" w:rsidRDefault="002B1776" w:rsidP="00962EAF">
            <w:pPr>
              <w:rPr>
                <w:sz w:val="20"/>
                <w:szCs w:val="20"/>
                <w:lang w:val="en-GB"/>
              </w:rPr>
            </w:pPr>
            <w:r w:rsidRPr="00962EAF">
              <w:rPr>
                <w:sz w:val="20"/>
                <w:szCs w:val="20"/>
              </w:rPr>
              <w:tab/>
            </w:r>
            <w:r w:rsidRPr="00962EAF">
              <w:rPr>
                <w:sz w:val="20"/>
                <w:szCs w:val="20"/>
              </w:rPr>
              <w:tab/>
            </w:r>
            <w:r w:rsidRPr="00962EAF">
              <w:rPr>
                <w:sz w:val="20"/>
                <w:szCs w:val="20"/>
                <w:lang w:val="en-GB"/>
              </w:rPr>
              <w:t xml:space="preserve">for(Retard r : </w:t>
            </w:r>
            <w:proofErr w:type="spellStart"/>
            <w:r w:rsidRPr="00962EAF">
              <w:rPr>
                <w:sz w:val="20"/>
                <w:szCs w:val="20"/>
                <w:lang w:val="en-GB"/>
              </w:rPr>
              <w:t>lesRetards</w:t>
            </w:r>
            <w:proofErr w:type="spellEnd"/>
            <w:r w:rsidRPr="00962EAF">
              <w:rPr>
                <w:sz w:val="20"/>
                <w:szCs w:val="20"/>
                <w:lang w:val="en-GB"/>
              </w:rPr>
              <w:t>) {</w:t>
            </w:r>
          </w:p>
          <w:p w:rsidR="002B1776" w:rsidRPr="00962EAF" w:rsidRDefault="002B1776" w:rsidP="00962EAF">
            <w:pPr>
              <w:rPr>
                <w:sz w:val="20"/>
                <w:szCs w:val="20"/>
                <w:lang w:val="en-GB"/>
              </w:rPr>
            </w:pPr>
            <w:r w:rsidRPr="00962EAF">
              <w:rPr>
                <w:sz w:val="20"/>
                <w:szCs w:val="20"/>
                <w:lang w:val="en-GB"/>
              </w:rPr>
              <w:tab/>
            </w:r>
            <w:r w:rsidRPr="00962EAF">
              <w:rPr>
                <w:sz w:val="20"/>
                <w:szCs w:val="20"/>
                <w:lang w:val="en-GB"/>
              </w:rPr>
              <w:tab/>
            </w:r>
            <w:r w:rsidRPr="00962EAF">
              <w:rPr>
                <w:sz w:val="20"/>
                <w:szCs w:val="20"/>
                <w:lang w:val="en-GB"/>
              </w:rPr>
              <w:tab/>
              <w:t xml:space="preserve">res = </w:t>
            </w:r>
            <w:proofErr w:type="spellStart"/>
            <w:r w:rsidRPr="00962EAF">
              <w:rPr>
                <w:sz w:val="20"/>
                <w:szCs w:val="20"/>
                <w:lang w:val="en-GB"/>
              </w:rPr>
              <w:t>r.getDuree</w:t>
            </w:r>
            <w:proofErr w:type="spellEnd"/>
            <w:r w:rsidRPr="00962EAF">
              <w:rPr>
                <w:sz w:val="20"/>
                <w:szCs w:val="20"/>
                <w:lang w:val="en-GB"/>
              </w:rPr>
              <w:t>();</w:t>
            </w:r>
          </w:p>
          <w:p w:rsidR="002B1776" w:rsidRPr="00962EAF" w:rsidRDefault="002B1776" w:rsidP="00962EAF">
            <w:pPr>
              <w:rPr>
                <w:sz w:val="20"/>
                <w:szCs w:val="20"/>
                <w:lang w:val="en-GB"/>
              </w:rPr>
            </w:pPr>
            <w:r w:rsidRPr="00962EAF">
              <w:rPr>
                <w:sz w:val="20"/>
                <w:szCs w:val="20"/>
                <w:lang w:val="en-GB"/>
              </w:rPr>
              <w:tab/>
            </w:r>
            <w:r w:rsidRPr="00962EAF">
              <w:rPr>
                <w:sz w:val="20"/>
                <w:szCs w:val="20"/>
                <w:lang w:val="en-GB"/>
              </w:rPr>
              <w:tab/>
              <w:t>}</w:t>
            </w:r>
          </w:p>
          <w:p w:rsidR="002B1776" w:rsidRPr="00962EAF" w:rsidRDefault="002B1776" w:rsidP="00962EAF">
            <w:pPr>
              <w:rPr>
                <w:sz w:val="20"/>
                <w:szCs w:val="20"/>
                <w:lang w:val="en-GB"/>
              </w:rPr>
            </w:pPr>
            <w:r w:rsidRPr="00962EAF">
              <w:rPr>
                <w:sz w:val="20"/>
                <w:szCs w:val="20"/>
                <w:lang w:val="en-GB"/>
              </w:rPr>
              <w:tab/>
            </w:r>
            <w:r w:rsidRPr="00962EAF">
              <w:rPr>
                <w:sz w:val="20"/>
                <w:szCs w:val="20"/>
                <w:lang w:val="en-GB"/>
              </w:rPr>
              <w:tab/>
              <w:t>return res;</w:t>
            </w:r>
          </w:p>
          <w:p w:rsidR="002B1776" w:rsidRPr="00962EAF" w:rsidRDefault="002B1776" w:rsidP="00962EAF">
            <w:pPr>
              <w:rPr>
                <w:sz w:val="20"/>
                <w:szCs w:val="20"/>
              </w:rPr>
            </w:pPr>
            <w:r w:rsidRPr="00962EAF">
              <w:rPr>
                <w:sz w:val="20"/>
                <w:szCs w:val="20"/>
                <w:lang w:val="en-GB"/>
              </w:rPr>
              <w:tab/>
              <w:t>}</w:t>
            </w:r>
          </w:p>
          <w:p w:rsidR="002B1776" w:rsidRPr="00962EAF" w:rsidRDefault="002B1776" w:rsidP="00962EAF">
            <w:pPr>
              <w:rPr>
                <w:sz w:val="20"/>
                <w:szCs w:val="20"/>
              </w:rPr>
            </w:pPr>
            <w:r w:rsidRPr="00962EAF">
              <w:rPr>
                <w:sz w:val="20"/>
                <w:szCs w:val="20"/>
              </w:rPr>
              <w:t>}</w:t>
            </w:r>
          </w:p>
        </w:tc>
      </w:tr>
    </w:tbl>
    <w:p w:rsidR="002B1776" w:rsidRPr="00B64242" w:rsidRDefault="002B1776" w:rsidP="002B1776">
      <w:pPr>
        <w:pStyle w:val="Citationintense"/>
        <w:rPr>
          <w:color w:val="auto"/>
          <w:sz w:val="22"/>
          <w:szCs w:val="22"/>
        </w:rPr>
      </w:pPr>
      <w:r w:rsidRPr="00B64242">
        <w:rPr>
          <w:color w:val="auto"/>
          <w:sz w:val="22"/>
          <w:szCs w:val="22"/>
        </w:rPr>
        <w:lastRenderedPageBreak/>
        <w:t>Document 3 – Exemple d'utilisation d'une collection</w:t>
      </w:r>
    </w:p>
    <w:p w:rsidR="002B1776" w:rsidRPr="00962EAF" w:rsidRDefault="002B1776" w:rsidP="002B1776">
      <w:pPr>
        <w:rPr>
          <w:sz w:val="20"/>
          <w:szCs w:val="20"/>
        </w:rPr>
      </w:pPr>
      <w:r w:rsidRPr="00962EAF">
        <w:rPr>
          <w:sz w:val="20"/>
          <w:szCs w:val="20"/>
        </w:rPr>
        <w:t>L’exemple ci-dessous permet de manipuler une collection de chaînes de caractères. Le principe est le même quel que soit le type des éléments.</w:t>
      </w:r>
    </w:p>
    <w:p w:rsidR="002B1776" w:rsidRPr="00962EAF" w:rsidRDefault="002B1776" w:rsidP="002B1776">
      <w:pPr>
        <w:rPr>
          <w:sz w:val="20"/>
          <w:szCs w:val="20"/>
        </w:rPr>
      </w:pPr>
    </w:p>
    <w:p w:rsidR="002B1776" w:rsidRPr="000B1C2E" w:rsidRDefault="002B1776" w:rsidP="002B1776">
      <w:pPr>
        <w:rPr>
          <w:sz w:val="18"/>
          <w:szCs w:val="18"/>
        </w:rPr>
      </w:pPr>
      <w:r w:rsidRPr="000B1C2E">
        <w:rPr>
          <w:sz w:val="18"/>
          <w:szCs w:val="18"/>
        </w:rPr>
        <w:tab/>
      </w:r>
      <w:proofErr w:type="spellStart"/>
      <w:r w:rsidRPr="000B1C2E">
        <w:rPr>
          <w:sz w:val="18"/>
          <w:szCs w:val="18"/>
        </w:rPr>
        <w:t>ArrayList</w:t>
      </w:r>
      <w:proofErr w:type="spellEnd"/>
      <w:r w:rsidRPr="000B1C2E">
        <w:rPr>
          <w:sz w:val="18"/>
          <w:szCs w:val="18"/>
        </w:rPr>
        <w:t xml:space="preserve">&lt;String&gt; </w:t>
      </w:r>
      <w:proofErr w:type="spellStart"/>
      <w:r w:rsidRPr="000B1C2E">
        <w:rPr>
          <w:sz w:val="18"/>
          <w:szCs w:val="18"/>
        </w:rPr>
        <w:t>mesChaines</w:t>
      </w:r>
      <w:proofErr w:type="spellEnd"/>
      <w:r w:rsidRPr="000B1C2E">
        <w:rPr>
          <w:sz w:val="18"/>
          <w:szCs w:val="18"/>
        </w:rPr>
        <w:t xml:space="preserve">; </w:t>
      </w:r>
      <w:r w:rsidRPr="000B1C2E">
        <w:rPr>
          <w:i/>
          <w:sz w:val="18"/>
          <w:szCs w:val="18"/>
        </w:rPr>
        <w:t>// déclaration d'une collection de chaînes de caractères</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mesChaines</w:t>
      </w:r>
      <w:proofErr w:type="spellEnd"/>
      <w:proofErr w:type="gramEnd"/>
      <w:r w:rsidRPr="000B1C2E">
        <w:rPr>
          <w:sz w:val="18"/>
          <w:szCs w:val="18"/>
        </w:rPr>
        <w:t xml:space="preserve"> = new </w:t>
      </w:r>
      <w:proofErr w:type="spellStart"/>
      <w:r w:rsidRPr="000B1C2E">
        <w:rPr>
          <w:sz w:val="18"/>
          <w:szCs w:val="18"/>
        </w:rPr>
        <w:t>ArrayList</w:t>
      </w:r>
      <w:proofErr w:type="spellEnd"/>
      <w:r w:rsidRPr="000B1C2E">
        <w:rPr>
          <w:sz w:val="18"/>
          <w:szCs w:val="18"/>
        </w:rPr>
        <w:t xml:space="preserve">&lt;String&gt;(); </w:t>
      </w:r>
      <w:r w:rsidRPr="000B1C2E">
        <w:rPr>
          <w:sz w:val="18"/>
          <w:szCs w:val="18"/>
        </w:rPr>
        <w:tab/>
      </w:r>
      <w:r w:rsidRPr="000B1C2E">
        <w:rPr>
          <w:i/>
          <w:sz w:val="18"/>
          <w:szCs w:val="18"/>
        </w:rPr>
        <w:t>// instanciation de la collection</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mesChaines.add</w:t>
      </w:r>
      <w:proofErr w:type="spellEnd"/>
      <w:r w:rsidRPr="000B1C2E">
        <w:rPr>
          <w:sz w:val="18"/>
          <w:szCs w:val="18"/>
        </w:rPr>
        <w:t>(</w:t>
      </w:r>
      <w:proofErr w:type="gramEnd"/>
      <w:r w:rsidRPr="000B1C2E">
        <w:rPr>
          <w:sz w:val="18"/>
          <w:szCs w:val="18"/>
        </w:rPr>
        <w:t xml:space="preserve">"un");   </w:t>
      </w:r>
      <w:r w:rsidRPr="000B1C2E">
        <w:rPr>
          <w:sz w:val="18"/>
          <w:szCs w:val="18"/>
        </w:rPr>
        <w:tab/>
      </w:r>
      <w:r w:rsidRPr="000B1C2E">
        <w:rPr>
          <w:sz w:val="18"/>
          <w:szCs w:val="18"/>
        </w:rPr>
        <w:tab/>
      </w:r>
      <w:r w:rsidRPr="000B1C2E">
        <w:rPr>
          <w:sz w:val="18"/>
          <w:szCs w:val="18"/>
        </w:rPr>
        <w:tab/>
      </w:r>
      <w:r w:rsidRPr="000B1C2E">
        <w:rPr>
          <w:i/>
          <w:sz w:val="18"/>
          <w:szCs w:val="18"/>
        </w:rPr>
        <w:t>// ajout d'une chaîne à la collection</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mesChaines.add</w:t>
      </w:r>
      <w:proofErr w:type="spellEnd"/>
      <w:r w:rsidRPr="000B1C2E">
        <w:rPr>
          <w:sz w:val="18"/>
          <w:szCs w:val="18"/>
        </w:rPr>
        <w:t>(</w:t>
      </w:r>
      <w:proofErr w:type="gramEnd"/>
      <w:r w:rsidRPr="000B1C2E">
        <w:rPr>
          <w:sz w:val="18"/>
          <w:szCs w:val="18"/>
        </w:rPr>
        <w:t>"deux");</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mesChaines.add</w:t>
      </w:r>
      <w:proofErr w:type="spellEnd"/>
      <w:r w:rsidRPr="000B1C2E">
        <w:rPr>
          <w:sz w:val="18"/>
          <w:szCs w:val="18"/>
        </w:rPr>
        <w:t>(</w:t>
      </w:r>
      <w:proofErr w:type="gramEnd"/>
      <w:r w:rsidRPr="000B1C2E">
        <w:rPr>
          <w:sz w:val="18"/>
          <w:szCs w:val="18"/>
        </w:rPr>
        <w:t>"trois");</w:t>
      </w:r>
    </w:p>
    <w:p w:rsidR="002B1776" w:rsidRPr="000B1C2E" w:rsidRDefault="002B1776" w:rsidP="002B1776">
      <w:pPr>
        <w:rPr>
          <w:sz w:val="18"/>
          <w:szCs w:val="18"/>
        </w:rPr>
      </w:pPr>
      <w:r w:rsidRPr="000B1C2E">
        <w:rPr>
          <w:sz w:val="18"/>
          <w:szCs w:val="18"/>
        </w:rPr>
        <w:tab/>
      </w:r>
      <w:proofErr w:type="gramStart"/>
      <w:r w:rsidRPr="009838A5">
        <w:rPr>
          <w:sz w:val="18"/>
          <w:szCs w:val="18"/>
        </w:rPr>
        <w:t>for</w:t>
      </w:r>
      <w:proofErr w:type="gramEnd"/>
      <w:r w:rsidRPr="000B1C2E">
        <w:rPr>
          <w:sz w:val="18"/>
          <w:szCs w:val="18"/>
        </w:rPr>
        <w:t xml:space="preserve"> (String </w:t>
      </w:r>
      <w:proofErr w:type="spellStart"/>
      <w:r w:rsidRPr="000B1C2E">
        <w:rPr>
          <w:sz w:val="18"/>
          <w:szCs w:val="18"/>
        </w:rPr>
        <w:t>uneChaine</w:t>
      </w:r>
      <w:proofErr w:type="spellEnd"/>
      <w:r w:rsidRPr="000B1C2E">
        <w:rPr>
          <w:sz w:val="18"/>
          <w:szCs w:val="18"/>
        </w:rPr>
        <w:t xml:space="preserve"> : </w:t>
      </w:r>
      <w:proofErr w:type="spellStart"/>
      <w:r w:rsidRPr="000B1C2E">
        <w:rPr>
          <w:sz w:val="18"/>
          <w:szCs w:val="18"/>
        </w:rPr>
        <w:t>mesChaines</w:t>
      </w:r>
      <w:proofErr w:type="spellEnd"/>
      <w:r w:rsidRPr="000B1C2E">
        <w:rPr>
          <w:sz w:val="18"/>
          <w:szCs w:val="18"/>
        </w:rPr>
        <w:t>) {</w:t>
      </w:r>
      <w:r w:rsidRPr="000B1C2E">
        <w:rPr>
          <w:sz w:val="18"/>
          <w:szCs w:val="18"/>
        </w:rPr>
        <w:tab/>
      </w:r>
      <w:r w:rsidRPr="000B1C2E">
        <w:rPr>
          <w:i/>
          <w:sz w:val="18"/>
          <w:szCs w:val="18"/>
        </w:rPr>
        <w:t>// parcours de la collection</w:t>
      </w:r>
    </w:p>
    <w:p w:rsidR="002B1776" w:rsidRPr="000B1C2E" w:rsidRDefault="002B1776" w:rsidP="002B1776">
      <w:pPr>
        <w:rPr>
          <w:sz w:val="18"/>
          <w:szCs w:val="18"/>
        </w:rPr>
      </w:pPr>
      <w:r w:rsidRPr="000B1C2E">
        <w:rPr>
          <w:sz w:val="18"/>
          <w:szCs w:val="18"/>
        </w:rPr>
        <w:tab/>
      </w:r>
      <w:r w:rsidRPr="000B1C2E">
        <w:rPr>
          <w:sz w:val="18"/>
          <w:szCs w:val="18"/>
        </w:rPr>
        <w:tab/>
      </w:r>
      <w:proofErr w:type="spellStart"/>
      <w:proofErr w:type="gramStart"/>
      <w:r w:rsidRPr="000B1C2E">
        <w:rPr>
          <w:sz w:val="18"/>
          <w:szCs w:val="18"/>
        </w:rPr>
        <w:t>System.out.println</w:t>
      </w:r>
      <w:proofErr w:type="spellEnd"/>
      <w:r w:rsidRPr="000B1C2E">
        <w:rPr>
          <w:sz w:val="18"/>
          <w:szCs w:val="18"/>
        </w:rPr>
        <w:t>(</w:t>
      </w:r>
      <w:proofErr w:type="spellStart"/>
      <w:proofErr w:type="gramEnd"/>
      <w:r w:rsidRPr="000B1C2E">
        <w:rPr>
          <w:sz w:val="18"/>
          <w:szCs w:val="18"/>
        </w:rPr>
        <w:t>uneChaine</w:t>
      </w:r>
      <w:proofErr w:type="spellEnd"/>
      <w:r w:rsidRPr="000B1C2E">
        <w:rPr>
          <w:sz w:val="18"/>
          <w:szCs w:val="18"/>
        </w:rPr>
        <w:t xml:space="preserve">); </w:t>
      </w:r>
      <w:r w:rsidRPr="000B1C2E">
        <w:rPr>
          <w:sz w:val="18"/>
          <w:szCs w:val="18"/>
        </w:rPr>
        <w:tab/>
      </w:r>
      <w:r w:rsidRPr="000B1C2E">
        <w:rPr>
          <w:i/>
          <w:sz w:val="18"/>
          <w:szCs w:val="18"/>
        </w:rPr>
        <w:t>// affichage de l'élément courant</w:t>
      </w:r>
    </w:p>
    <w:p w:rsidR="002B1776" w:rsidRPr="000B1C2E" w:rsidRDefault="002B1776" w:rsidP="002B1776">
      <w:pPr>
        <w:rPr>
          <w:sz w:val="18"/>
          <w:szCs w:val="18"/>
        </w:rPr>
      </w:pPr>
      <w:r w:rsidRPr="000B1C2E">
        <w:rPr>
          <w:sz w:val="18"/>
          <w:szCs w:val="18"/>
        </w:rPr>
        <w:tab/>
        <w:t>}</w:t>
      </w:r>
    </w:p>
    <w:p w:rsidR="002B1776" w:rsidRPr="00806408" w:rsidRDefault="002B1776" w:rsidP="002B1776">
      <w:pPr>
        <w:rPr>
          <w:i/>
          <w:sz w:val="18"/>
          <w:szCs w:val="18"/>
        </w:rPr>
      </w:pPr>
      <w:r w:rsidRPr="000B1C2E">
        <w:rPr>
          <w:sz w:val="18"/>
          <w:szCs w:val="18"/>
        </w:rPr>
        <w:tab/>
      </w:r>
      <w:proofErr w:type="spellStart"/>
      <w:r w:rsidRPr="000B1C2E">
        <w:rPr>
          <w:sz w:val="18"/>
          <w:szCs w:val="18"/>
        </w:rPr>
        <w:t>mesChaines.remove</w:t>
      </w:r>
      <w:proofErr w:type="spellEnd"/>
      <w:r w:rsidRPr="000B1C2E">
        <w:rPr>
          <w:sz w:val="18"/>
          <w:szCs w:val="18"/>
        </w:rPr>
        <w:t xml:space="preserve">(1); </w:t>
      </w:r>
      <w:r w:rsidRPr="000B1C2E">
        <w:rPr>
          <w:sz w:val="18"/>
          <w:szCs w:val="18"/>
        </w:rPr>
        <w:tab/>
      </w:r>
      <w:r w:rsidRPr="000B1C2E">
        <w:rPr>
          <w:sz w:val="18"/>
          <w:szCs w:val="18"/>
        </w:rPr>
        <w:tab/>
      </w:r>
      <w:r w:rsidRPr="000B1C2E">
        <w:rPr>
          <w:sz w:val="18"/>
          <w:szCs w:val="18"/>
        </w:rPr>
        <w:tab/>
      </w:r>
      <w:r w:rsidRPr="00806408">
        <w:rPr>
          <w:i/>
          <w:sz w:val="18"/>
          <w:szCs w:val="18"/>
        </w:rPr>
        <w:t>// suppression du 2</w:t>
      </w:r>
      <w:r w:rsidRPr="00806408">
        <w:rPr>
          <w:i/>
          <w:sz w:val="18"/>
          <w:szCs w:val="18"/>
          <w:vertAlign w:val="superscript"/>
        </w:rPr>
        <w:t>ème</w:t>
      </w:r>
      <w:r w:rsidRPr="00806408">
        <w:rPr>
          <w:i/>
          <w:sz w:val="18"/>
          <w:szCs w:val="18"/>
        </w:rPr>
        <w:t xml:space="preserve"> élément (indice 1)</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System.out.println</w:t>
      </w:r>
      <w:proofErr w:type="spellEnd"/>
      <w:r w:rsidRPr="000B1C2E">
        <w:rPr>
          <w:sz w:val="18"/>
          <w:szCs w:val="18"/>
        </w:rPr>
        <w:t>(</w:t>
      </w:r>
      <w:proofErr w:type="spellStart"/>
      <w:proofErr w:type="gramEnd"/>
      <w:r w:rsidRPr="000B1C2E">
        <w:rPr>
          <w:sz w:val="18"/>
          <w:szCs w:val="18"/>
        </w:rPr>
        <w:t>mesChaines.get</w:t>
      </w:r>
      <w:proofErr w:type="spellEnd"/>
      <w:r w:rsidRPr="000B1C2E">
        <w:rPr>
          <w:sz w:val="18"/>
          <w:szCs w:val="18"/>
        </w:rPr>
        <w:t xml:space="preserve">(0));   </w:t>
      </w:r>
      <w:r w:rsidRPr="000B1C2E">
        <w:rPr>
          <w:i/>
          <w:sz w:val="18"/>
          <w:szCs w:val="18"/>
        </w:rPr>
        <w:t>// affichage du 1</w:t>
      </w:r>
      <w:r w:rsidRPr="000B1C2E">
        <w:rPr>
          <w:i/>
          <w:sz w:val="18"/>
          <w:szCs w:val="18"/>
          <w:vertAlign w:val="superscript"/>
        </w:rPr>
        <w:t>er</w:t>
      </w:r>
      <w:r w:rsidRPr="000B1C2E">
        <w:rPr>
          <w:i/>
          <w:sz w:val="18"/>
          <w:szCs w:val="18"/>
        </w:rPr>
        <w:t xml:space="preserve"> élément (indice 0)</w:t>
      </w:r>
    </w:p>
    <w:p w:rsidR="002B1776" w:rsidRPr="000B1C2E" w:rsidRDefault="002B1776" w:rsidP="002B1776">
      <w:pPr>
        <w:rPr>
          <w:sz w:val="18"/>
          <w:szCs w:val="18"/>
        </w:rPr>
      </w:pPr>
      <w:r w:rsidRPr="000B1C2E">
        <w:rPr>
          <w:sz w:val="18"/>
          <w:szCs w:val="18"/>
        </w:rPr>
        <w:tab/>
      </w:r>
      <w:proofErr w:type="spellStart"/>
      <w:proofErr w:type="gramStart"/>
      <w:r w:rsidRPr="000B1C2E">
        <w:rPr>
          <w:sz w:val="18"/>
          <w:szCs w:val="18"/>
        </w:rPr>
        <w:t>System.out.println</w:t>
      </w:r>
      <w:proofErr w:type="spellEnd"/>
      <w:r w:rsidRPr="000B1C2E">
        <w:rPr>
          <w:sz w:val="18"/>
          <w:szCs w:val="18"/>
        </w:rPr>
        <w:t>(</w:t>
      </w:r>
      <w:proofErr w:type="spellStart"/>
      <w:proofErr w:type="gramEnd"/>
      <w:r w:rsidRPr="000B1C2E">
        <w:rPr>
          <w:sz w:val="18"/>
          <w:szCs w:val="18"/>
        </w:rPr>
        <w:t>mesChaines.size</w:t>
      </w:r>
      <w:proofErr w:type="spellEnd"/>
      <w:r w:rsidRPr="000B1C2E">
        <w:rPr>
          <w:sz w:val="18"/>
          <w:szCs w:val="18"/>
        </w:rPr>
        <w:t xml:space="preserve">());   </w:t>
      </w:r>
      <w:r w:rsidRPr="000B1C2E">
        <w:rPr>
          <w:i/>
          <w:sz w:val="18"/>
          <w:szCs w:val="18"/>
        </w:rPr>
        <w:t>// affichage du nombre d'éléments de la collection</w:t>
      </w:r>
    </w:p>
    <w:p w:rsidR="002B1776" w:rsidRPr="00962EAF" w:rsidRDefault="002B1776" w:rsidP="002B1776">
      <w:pPr>
        <w:rPr>
          <w:sz w:val="20"/>
          <w:szCs w:val="20"/>
        </w:rPr>
      </w:pPr>
    </w:p>
    <w:p w:rsidR="002B1776" w:rsidRPr="00B64242" w:rsidRDefault="002B1776" w:rsidP="002B1776">
      <w:pPr>
        <w:pStyle w:val="Citationintense"/>
        <w:rPr>
          <w:color w:val="auto"/>
          <w:sz w:val="22"/>
          <w:szCs w:val="22"/>
        </w:rPr>
      </w:pPr>
      <w:r w:rsidRPr="00B64242">
        <w:rPr>
          <w:color w:val="auto"/>
          <w:sz w:val="22"/>
          <w:szCs w:val="22"/>
        </w:rPr>
        <w:t xml:space="preserve">Document 4 – Ajout de tests unitaires pour la classe </w:t>
      </w:r>
      <w:r>
        <w:rPr>
          <w:color w:val="auto"/>
          <w:sz w:val="22"/>
          <w:szCs w:val="22"/>
        </w:rPr>
        <w:t>"</w:t>
      </w:r>
      <w:r w:rsidRPr="00B64242">
        <w:rPr>
          <w:color w:val="auto"/>
          <w:sz w:val="22"/>
          <w:szCs w:val="22"/>
        </w:rPr>
        <w:t>Mouvement</w:t>
      </w:r>
      <w:r>
        <w:rPr>
          <w:color w:val="auto"/>
          <w:sz w:val="22"/>
          <w:szCs w:val="22"/>
        </w:rPr>
        <w:t>"</w:t>
      </w:r>
    </w:p>
    <w:p w:rsidR="002B1776" w:rsidRPr="00962EAF" w:rsidRDefault="002B1776" w:rsidP="002B1776">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52"/>
      </w:tblGrid>
      <w:tr w:rsidR="002B1776" w:rsidRPr="000B1C2E" w:rsidTr="00962EAF">
        <w:tc>
          <w:tcPr>
            <w:tcW w:w="9652" w:type="dxa"/>
          </w:tcPr>
          <w:p w:rsidR="002B1776" w:rsidRPr="000B1C2E" w:rsidRDefault="002B1776" w:rsidP="00962EAF">
            <w:pPr>
              <w:rPr>
                <w:sz w:val="18"/>
                <w:szCs w:val="18"/>
              </w:rPr>
            </w:pPr>
            <w:r w:rsidRPr="000B1C2E">
              <w:rPr>
                <w:b/>
                <w:sz w:val="18"/>
                <w:szCs w:val="18"/>
              </w:rPr>
              <w:t>public</w:t>
            </w:r>
            <w:r w:rsidRPr="000B1C2E">
              <w:rPr>
                <w:sz w:val="18"/>
                <w:szCs w:val="18"/>
              </w:rPr>
              <w:t xml:space="preserve"> </w:t>
            </w:r>
            <w:r w:rsidRPr="000B1C2E">
              <w:rPr>
                <w:b/>
                <w:sz w:val="18"/>
                <w:szCs w:val="18"/>
              </w:rPr>
              <w:t>class</w:t>
            </w:r>
            <w:r w:rsidRPr="000B1C2E">
              <w:rPr>
                <w:sz w:val="18"/>
                <w:szCs w:val="18"/>
              </w:rPr>
              <w:t xml:space="preserve"> </w:t>
            </w:r>
            <w:proofErr w:type="spellStart"/>
            <w:r w:rsidRPr="000B1C2E">
              <w:rPr>
                <w:sz w:val="18"/>
                <w:szCs w:val="18"/>
              </w:rPr>
              <w:t>MouvementTest</w:t>
            </w:r>
            <w:proofErr w:type="spellEnd"/>
            <w:r w:rsidRPr="000B1C2E">
              <w:rPr>
                <w:sz w:val="18"/>
                <w:szCs w:val="18"/>
              </w:rPr>
              <w:t xml:space="preserve"> {</w:t>
            </w:r>
          </w:p>
          <w:p w:rsidR="002B1776" w:rsidRPr="000B1C2E" w:rsidRDefault="002B1776" w:rsidP="00962EAF">
            <w:pPr>
              <w:rPr>
                <w:sz w:val="18"/>
                <w:szCs w:val="18"/>
              </w:rPr>
            </w:pPr>
          </w:p>
          <w:p w:rsidR="002B1776" w:rsidRPr="000B1C2E" w:rsidRDefault="002B1776" w:rsidP="00962EAF">
            <w:pPr>
              <w:rPr>
                <w:sz w:val="18"/>
                <w:szCs w:val="18"/>
              </w:rPr>
            </w:pPr>
            <w:r w:rsidRPr="000B1C2E">
              <w:rPr>
                <w:sz w:val="18"/>
                <w:szCs w:val="18"/>
              </w:rPr>
              <w:tab/>
            </w:r>
            <w:proofErr w:type="spellStart"/>
            <w:r w:rsidRPr="000B1C2E">
              <w:rPr>
                <w:b/>
                <w:sz w:val="18"/>
                <w:szCs w:val="18"/>
              </w:rPr>
              <w:t>private</w:t>
            </w:r>
            <w:proofErr w:type="spellEnd"/>
            <w:r w:rsidRPr="000B1C2E">
              <w:rPr>
                <w:sz w:val="18"/>
                <w:szCs w:val="18"/>
              </w:rPr>
              <w:t xml:space="preserve"> Mouvement </w:t>
            </w:r>
            <w:proofErr w:type="spellStart"/>
            <w:r w:rsidRPr="000B1C2E">
              <w:rPr>
                <w:sz w:val="18"/>
                <w:szCs w:val="18"/>
              </w:rPr>
              <w:t>mvt</w:t>
            </w:r>
            <w:proofErr w:type="spellEnd"/>
            <w:r w:rsidRPr="000B1C2E">
              <w:rPr>
                <w:sz w:val="18"/>
                <w:szCs w:val="18"/>
              </w:rPr>
              <w:t>;</w:t>
            </w:r>
          </w:p>
          <w:p w:rsidR="002B1776" w:rsidRPr="000B1C2E" w:rsidRDefault="002B1776" w:rsidP="00962EAF">
            <w:pPr>
              <w:rPr>
                <w:sz w:val="18"/>
                <w:szCs w:val="18"/>
              </w:rPr>
            </w:pPr>
          </w:p>
          <w:p w:rsidR="002B1776" w:rsidRPr="000B1C2E" w:rsidRDefault="002B1776" w:rsidP="00962EAF">
            <w:pPr>
              <w:rPr>
                <w:sz w:val="18"/>
                <w:szCs w:val="18"/>
              </w:rPr>
            </w:pPr>
            <w:r w:rsidRPr="000B1C2E">
              <w:rPr>
                <w:sz w:val="18"/>
                <w:szCs w:val="18"/>
              </w:rPr>
              <w:tab/>
              <w:t xml:space="preserve">//La </w:t>
            </w:r>
            <w:proofErr w:type="spellStart"/>
            <w:r w:rsidRPr="000B1C2E">
              <w:rPr>
                <w:sz w:val="18"/>
                <w:szCs w:val="18"/>
              </w:rPr>
              <w:t>methode</w:t>
            </w:r>
            <w:proofErr w:type="spellEnd"/>
            <w:r w:rsidRPr="000B1C2E">
              <w:rPr>
                <w:sz w:val="18"/>
                <w:szCs w:val="18"/>
              </w:rPr>
              <w:t xml:space="preserve"> "</w:t>
            </w:r>
            <w:proofErr w:type="gramStart"/>
            <w:r w:rsidRPr="000B1C2E">
              <w:rPr>
                <w:sz w:val="18"/>
                <w:szCs w:val="18"/>
              </w:rPr>
              <w:t>setup(</w:t>
            </w:r>
            <w:proofErr w:type="gramEnd"/>
            <w:r w:rsidRPr="000B1C2E">
              <w:rPr>
                <w:sz w:val="18"/>
                <w:szCs w:val="18"/>
              </w:rPr>
              <w:t>)" est automatiquement exécutée avant chaque appel de méthode de test</w:t>
            </w:r>
          </w:p>
          <w:p w:rsidR="002B1776" w:rsidRPr="000B1C2E" w:rsidRDefault="002B1776" w:rsidP="00962EAF">
            <w:pPr>
              <w:tabs>
                <w:tab w:val="left" w:pos="720"/>
                <w:tab w:val="left" w:pos="1440"/>
                <w:tab w:val="left" w:pos="2160"/>
                <w:tab w:val="left" w:pos="2650"/>
              </w:tabs>
              <w:rPr>
                <w:sz w:val="18"/>
                <w:szCs w:val="18"/>
                <w:lang w:val="en-US"/>
              </w:rPr>
            </w:pPr>
            <w:r w:rsidRPr="000B1C2E">
              <w:rPr>
                <w:sz w:val="18"/>
                <w:szCs w:val="18"/>
              </w:rPr>
              <w:tab/>
            </w:r>
            <w:r w:rsidRPr="000B1C2E">
              <w:rPr>
                <w:sz w:val="18"/>
                <w:szCs w:val="18"/>
                <w:lang w:val="en-US"/>
              </w:rPr>
              <w:t>@Before</w:t>
            </w:r>
          </w:p>
          <w:p w:rsidR="002B1776" w:rsidRPr="000B1C2E" w:rsidRDefault="002B1776" w:rsidP="00962EAF">
            <w:pPr>
              <w:rPr>
                <w:sz w:val="18"/>
                <w:szCs w:val="18"/>
                <w:lang w:val="en-GB"/>
              </w:rPr>
            </w:pPr>
            <w:r w:rsidRPr="000B1C2E">
              <w:rPr>
                <w:sz w:val="18"/>
                <w:szCs w:val="18"/>
                <w:lang w:val="en-US"/>
              </w:rPr>
              <w:tab/>
            </w:r>
            <w:r w:rsidRPr="000B1C2E">
              <w:rPr>
                <w:b/>
                <w:sz w:val="18"/>
                <w:szCs w:val="18"/>
                <w:lang w:val="en-GB"/>
              </w:rPr>
              <w:t>public</w:t>
            </w:r>
            <w:r w:rsidRPr="000B1C2E">
              <w:rPr>
                <w:sz w:val="18"/>
                <w:szCs w:val="18"/>
                <w:lang w:val="en-GB"/>
              </w:rPr>
              <w:t xml:space="preserve"> </w:t>
            </w:r>
            <w:r w:rsidRPr="000B1C2E">
              <w:rPr>
                <w:b/>
                <w:sz w:val="18"/>
                <w:szCs w:val="18"/>
                <w:lang w:val="en-GB"/>
              </w:rPr>
              <w:t>void</w:t>
            </w:r>
            <w:r w:rsidRPr="000B1C2E">
              <w:rPr>
                <w:sz w:val="18"/>
                <w:szCs w:val="18"/>
                <w:lang w:val="en-GB"/>
              </w:rPr>
              <w:t xml:space="preserve"> </w:t>
            </w:r>
            <w:proofErr w:type="spellStart"/>
            <w:r w:rsidRPr="000B1C2E">
              <w:rPr>
                <w:sz w:val="18"/>
                <w:szCs w:val="18"/>
                <w:lang w:val="en-GB"/>
              </w:rPr>
              <w:t>setUp</w:t>
            </w:r>
            <w:proofErr w:type="spellEnd"/>
            <w:r w:rsidRPr="000B1C2E">
              <w:rPr>
                <w:sz w:val="18"/>
                <w:szCs w:val="18"/>
                <w:lang w:val="en-GB"/>
              </w:rPr>
              <w:t xml:space="preserve">() </w:t>
            </w:r>
            <w:r w:rsidRPr="000B1C2E">
              <w:rPr>
                <w:b/>
                <w:sz w:val="18"/>
                <w:szCs w:val="18"/>
                <w:lang w:val="en-GB"/>
              </w:rPr>
              <w:t>throws</w:t>
            </w:r>
            <w:r w:rsidRPr="000B1C2E">
              <w:rPr>
                <w:sz w:val="18"/>
                <w:szCs w:val="18"/>
                <w:lang w:val="en-GB"/>
              </w:rPr>
              <w:t xml:space="preserve"> Exception {</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Avion</w:t>
            </w:r>
            <w:proofErr w:type="spellEnd"/>
            <w:r w:rsidRPr="000B1C2E">
              <w:rPr>
                <w:sz w:val="18"/>
                <w:szCs w:val="18"/>
                <w:lang w:val="en-GB"/>
              </w:rPr>
              <w:t xml:space="preserve"> </w:t>
            </w:r>
            <w:proofErr w:type="spellStart"/>
            <w:r w:rsidRPr="000B1C2E">
              <w:rPr>
                <w:sz w:val="18"/>
                <w:szCs w:val="18"/>
                <w:lang w:val="en-GB"/>
              </w:rPr>
              <w:t>avion</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Avion</w:t>
            </w:r>
            <w:proofErr w:type="spellEnd"/>
            <w:r w:rsidRPr="000B1C2E">
              <w:rPr>
                <w:sz w:val="18"/>
                <w:szCs w:val="18"/>
                <w:lang w:val="en-GB"/>
              </w:rPr>
              <w:t>("FGFKA", "A319");</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Aeroport</w:t>
            </w:r>
            <w:proofErr w:type="spellEnd"/>
            <w:r w:rsidRPr="000B1C2E">
              <w:rPr>
                <w:sz w:val="18"/>
                <w:szCs w:val="18"/>
                <w:lang w:val="en-GB"/>
              </w:rPr>
              <w:t xml:space="preserve"> </w:t>
            </w:r>
            <w:proofErr w:type="spellStart"/>
            <w:r w:rsidRPr="000B1C2E">
              <w:rPr>
                <w:sz w:val="18"/>
                <w:szCs w:val="18"/>
                <w:lang w:val="en-GB"/>
              </w:rPr>
              <w:t>aeroD</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Aeroport</w:t>
            </w:r>
            <w:proofErr w:type="spellEnd"/>
            <w:r w:rsidRPr="000B1C2E">
              <w:rPr>
                <w:sz w:val="18"/>
                <w:szCs w:val="18"/>
                <w:lang w:val="en-GB"/>
              </w:rPr>
              <w:t>("LFBD", "BOD", "Bordeaux-</w:t>
            </w:r>
            <w:proofErr w:type="spellStart"/>
            <w:r w:rsidRPr="000B1C2E">
              <w:rPr>
                <w:sz w:val="18"/>
                <w:szCs w:val="18"/>
                <w:lang w:val="en-GB"/>
              </w:rPr>
              <w:t>Mérignac</w:t>
            </w:r>
            <w:proofErr w:type="spellEnd"/>
            <w:r w:rsidRPr="000B1C2E">
              <w:rPr>
                <w:sz w:val="18"/>
                <w:szCs w:val="18"/>
                <w:lang w:val="en-GB"/>
              </w:rPr>
              <w:t>"</w:t>
            </w:r>
            <w:r>
              <w:rPr>
                <w:sz w:val="18"/>
                <w:szCs w:val="18"/>
                <w:lang w:val="en-GB"/>
              </w:rPr>
              <w:t>, “</w:t>
            </w:r>
            <w:r w:rsidRPr="00D33E3F">
              <w:rPr>
                <w:rStyle w:val="st1"/>
                <w:rFonts w:cs="Arial"/>
                <w:color w:val="444444"/>
                <w:lang w:val="en-GB"/>
              </w:rPr>
              <w:t>44-50N</w:t>
            </w:r>
            <w:r>
              <w:rPr>
                <w:rStyle w:val="st1"/>
                <w:rFonts w:cs="Arial"/>
                <w:color w:val="444444"/>
                <w:lang w:val="en-GB"/>
              </w:rPr>
              <w:t>”, “</w:t>
            </w:r>
            <w:r w:rsidRPr="00D33E3F">
              <w:rPr>
                <w:rStyle w:val="st1"/>
                <w:rFonts w:cs="Arial"/>
                <w:color w:val="444444"/>
                <w:lang w:val="en-GB"/>
              </w:rPr>
              <w:t>000-42W</w:t>
            </w:r>
            <w:r>
              <w:rPr>
                <w:rStyle w:val="st1"/>
                <w:rFonts w:cs="Arial"/>
                <w:color w:val="444444"/>
                <w:lang w:val="en-GB"/>
              </w:rPr>
              <w:t>”</w:t>
            </w:r>
            <w:r w:rsidRPr="000B1C2E">
              <w:rPr>
                <w:sz w:val="18"/>
                <w:szCs w:val="18"/>
                <w:lang w:val="en-GB"/>
              </w:rPr>
              <w:t>);</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Aeroport</w:t>
            </w:r>
            <w:proofErr w:type="spellEnd"/>
            <w:r w:rsidRPr="000B1C2E">
              <w:rPr>
                <w:sz w:val="18"/>
                <w:szCs w:val="18"/>
                <w:lang w:val="en-GB"/>
              </w:rPr>
              <w:t xml:space="preserve"> </w:t>
            </w:r>
            <w:proofErr w:type="spellStart"/>
            <w:r w:rsidRPr="000B1C2E">
              <w:rPr>
                <w:sz w:val="18"/>
                <w:szCs w:val="18"/>
                <w:lang w:val="en-GB"/>
              </w:rPr>
              <w:t>aeroA</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Aeroport</w:t>
            </w:r>
            <w:proofErr w:type="spellEnd"/>
            <w:r w:rsidRPr="000B1C2E">
              <w:rPr>
                <w:sz w:val="18"/>
                <w:szCs w:val="18"/>
                <w:lang w:val="en-GB"/>
              </w:rPr>
              <w:t>("LFLL", "LYS", "Lyon-Saint-</w:t>
            </w:r>
            <w:proofErr w:type="spellStart"/>
            <w:r w:rsidRPr="000B1C2E">
              <w:rPr>
                <w:sz w:val="18"/>
                <w:szCs w:val="18"/>
                <w:lang w:val="en-GB"/>
              </w:rPr>
              <w:t>Exupéry</w:t>
            </w:r>
            <w:proofErr w:type="spellEnd"/>
            <w:r w:rsidRPr="000B1C2E">
              <w:rPr>
                <w:sz w:val="18"/>
                <w:szCs w:val="18"/>
                <w:lang w:val="en-GB"/>
              </w:rPr>
              <w:t>"</w:t>
            </w:r>
            <w:r>
              <w:rPr>
                <w:sz w:val="18"/>
                <w:szCs w:val="18"/>
                <w:lang w:val="en-GB"/>
              </w:rPr>
              <w:t>, “</w:t>
            </w:r>
            <w:r w:rsidRPr="00D33E3F">
              <w:rPr>
                <w:rStyle w:val="st1"/>
                <w:rFonts w:cs="Arial"/>
                <w:color w:val="444444"/>
                <w:lang w:val="en-GB"/>
              </w:rPr>
              <w:t>45-44N</w:t>
            </w:r>
            <w:r>
              <w:rPr>
                <w:sz w:val="18"/>
                <w:szCs w:val="18"/>
                <w:lang w:val="en-GB"/>
              </w:rPr>
              <w:t>“</w:t>
            </w:r>
            <w:r w:rsidRPr="00D33E3F">
              <w:rPr>
                <w:rStyle w:val="st1"/>
                <w:rFonts w:cs="Arial"/>
                <w:color w:val="444444"/>
                <w:lang w:val="en-GB"/>
              </w:rPr>
              <w:t>,</w:t>
            </w:r>
            <w:r>
              <w:rPr>
                <w:sz w:val="18"/>
                <w:szCs w:val="18"/>
                <w:lang w:val="en-GB"/>
              </w:rPr>
              <w:t>“</w:t>
            </w:r>
            <w:r w:rsidRPr="00D33E3F">
              <w:rPr>
                <w:rStyle w:val="st1"/>
                <w:rFonts w:cs="Arial"/>
                <w:color w:val="444444"/>
                <w:lang w:val="en-GB"/>
              </w:rPr>
              <w:t>005-05</w:t>
            </w:r>
            <w:r w:rsidRPr="00D33E3F">
              <w:rPr>
                <w:rStyle w:val="st1"/>
                <w:rFonts w:cs="Arial"/>
                <w:color w:val="444444"/>
                <w:kern w:val="20"/>
                <w:lang w:val="en-GB"/>
              </w:rPr>
              <w:t>E</w:t>
            </w:r>
            <w:r>
              <w:rPr>
                <w:sz w:val="18"/>
                <w:szCs w:val="18"/>
                <w:lang w:val="en-GB"/>
              </w:rPr>
              <w:t>“</w:t>
            </w:r>
            <w:r w:rsidRPr="000B1C2E">
              <w:rPr>
                <w:sz w:val="18"/>
                <w:szCs w:val="18"/>
                <w:lang w:val="en-GB"/>
              </w:rPr>
              <w:t>);</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DateHeureFr</w:t>
            </w:r>
            <w:proofErr w:type="spellEnd"/>
            <w:r w:rsidRPr="000B1C2E">
              <w:rPr>
                <w:sz w:val="18"/>
                <w:szCs w:val="18"/>
                <w:lang w:val="en-GB"/>
              </w:rPr>
              <w:t xml:space="preserve"> </w:t>
            </w:r>
            <w:proofErr w:type="spellStart"/>
            <w:r w:rsidRPr="000B1C2E">
              <w:rPr>
                <w:sz w:val="18"/>
                <w:szCs w:val="18"/>
                <w:lang w:val="en-GB"/>
              </w:rPr>
              <w:t>dateD</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DateHeureFr</w:t>
            </w:r>
            <w:proofErr w:type="spellEnd"/>
            <w:r w:rsidRPr="000B1C2E">
              <w:rPr>
                <w:sz w:val="18"/>
                <w:szCs w:val="18"/>
                <w:lang w:val="en-GB"/>
              </w:rPr>
              <w:t>(17, 7, 2013, 18, 30);</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DateHeureFr</w:t>
            </w:r>
            <w:proofErr w:type="spellEnd"/>
            <w:r w:rsidRPr="000B1C2E">
              <w:rPr>
                <w:sz w:val="18"/>
                <w:szCs w:val="18"/>
                <w:lang w:val="en-GB"/>
              </w:rPr>
              <w:t xml:space="preserve"> </w:t>
            </w:r>
            <w:proofErr w:type="spellStart"/>
            <w:r w:rsidRPr="000B1C2E">
              <w:rPr>
                <w:sz w:val="18"/>
                <w:szCs w:val="18"/>
                <w:lang w:val="en-GB"/>
              </w:rPr>
              <w:t>dateA</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DateHeureFr</w:t>
            </w:r>
            <w:proofErr w:type="spellEnd"/>
            <w:r w:rsidRPr="000B1C2E">
              <w:rPr>
                <w:sz w:val="18"/>
                <w:szCs w:val="18"/>
                <w:lang w:val="en-GB"/>
              </w:rPr>
              <w:t>(17, 7, 2013, 19, 45);</w:t>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
          <w:p w:rsidR="002B1776" w:rsidRPr="000B1C2E" w:rsidRDefault="002B1776" w:rsidP="00962EAF">
            <w:pPr>
              <w:rPr>
                <w:sz w:val="18"/>
                <w:szCs w:val="18"/>
                <w:lang w:val="en-GB"/>
              </w:rPr>
            </w:pPr>
            <w:r w:rsidRPr="000B1C2E">
              <w:rPr>
                <w:sz w:val="18"/>
                <w:szCs w:val="18"/>
                <w:lang w:val="en-GB"/>
              </w:rPr>
              <w:tab/>
            </w:r>
            <w:r w:rsidRPr="000B1C2E">
              <w:rPr>
                <w:sz w:val="18"/>
                <w:szCs w:val="18"/>
                <w:lang w:val="en-GB"/>
              </w:rPr>
              <w:tab/>
            </w:r>
            <w:proofErr w:type="spellStart"/>
            <w:r w:rsidRPr="000B1C2E">
              <w:rPr>
                <w:sz w:val="18"/>
                <w:szCs w:val="18"/>
                <w:lang w:val="en-GB"/>
              </w:rPr>
              <w:t>mvt</w:t>
            </w:r>
            <w:proofErr w:type="spellEnd"/>
            <w:r w:rsidRPr="000B1C2E">
              <w:rPr>
                <w:sz w:val="18"/>
                <w:szCs w:val="18"/>
                <w:lang w:val="en-GB"/>
              </w:rPr>
              <w:t xml:space="preserve"> = </w:t>
            </w:r>
            <w:r w:rsidRPr="000B1C2E">
              <w:rPr>
                <w:b/>
                <w:sz w:val="18"/>
                <w:szCs w:val="18"/>
                <w:lang w:val="en-GB"/>
              </w:rPr>
              <w:t>new</w:t>
            </w:r>
            <w:r w:rsidRPr="000B1C2E">
              <w:rPr>
                <w:sz w:val="18"/>
                <w:szCs w:val="18"/>
                <w:lang w:val="en-GB"/>
              </w:rPr>
              <w:t xml:space="preserve"> </w:t>
            </w:r>
            <w:proofErr w:type="spellStart"/>
            <w:r w:rsidRPr="000B1C2E">
              <w:rPr>
                <w:sz w:val="18"/>
                <w:szCs w:val="18"/>
                <w:lang w:val="en-GB"/>
              </w:rPr>
              <w:t>Mouvement</w:t>
            </w:r>
            <w:proofErr w:type="spellEnd"/>
            <w:r w:rsidRPr="000B1C2E">
              <w:rPr>
                <w:sz w:val="18"/>
                <w:szCs w:val="18"/>
                <w:lang w:val="en-GB"/>
              </w:rPr>
              <w:t xml:space="preserve">(1221, "RLG", "7410", </w:t>
            </w:r>
            <w:proofErr w:type="spellStart"/>
            <w:r w:rsidRPr="000B1C2E">
              <w:rPr>
                <w:sz w:val="18"/>
                <w:szCs w:val="18"/>
                <w:lang w:val="en-GB"/>
              </w:rPr>
              <w:t>dateD</w:t>
            </w:r>
            <w:proofErr w:type="spellEnd"/>
            <w:r w:rsidRPr="000B1C2E">
              <w:rPr>
                <w:sz w:val="18"/>
                <w:szCs w:val="18"/>
                <w:lang w:val="en-GB"/>
              </w:rPr>
              <w:t xml:space="preserve">, </w:t>
            </w:r>
            <w:proofErr w:type="spellStart"/>
            <w:r w:rsidRPr="000B1C2E">
              <w:rPr>
                <w:sz w:val="18"/>
                <w:szCs w:val="18"/>
                <w:lang w:val="en-GB"/>
              </w:rPr>
              <w:t>dateA</w:t>
            </w:r>
            <w:proofErr w:type="spellEnd"/>
            <w:r w:rsidRPr="000B1C2E">
              <w:rPr>
                <w:sz w:val="18"/>
                <w:szCs w:val="18"/>
                <w:lang w:val="en-GB"/>
              </w:rPr>
              <w:t xml:space="preserve">, 75, </w:t>
            </w:r>
            <w:proofErr w:type="spellStart"/>
            <w:r w:rsidRPr="000B1C2E">
              <w:rPr>
                <w:sz w:val="18"/>
                <w:szCs w:val="18"/>
                <w:lang w:val="en-GB"/>
              </w:rPr>
              <w:t>avion</w:t>
            </w:r>
            <w:proofErr w:type="spellEnd"/>
            <w:r w:rsidRPr="000B1C2E">
              <w:rPr>
                <w:sz w:val="18"/>
                <w:szCs w:val="18"/>
                <w:lang w:val="en-GB"/>
              </w:rPr>
              <w:t xml:space="preserve">, </w:t>
            </w:r>
            <w:proofErr w:type="spellStart"/>
            <w:r w:rsidRPr="000B1C2E">
              <w:rPr>
                <w:sz w:val="18"/>
                <w:szCs w:val="18"/>
                <w:lang w:val="en-GB"/>
              </w:rPr>
              <w:t>aeroD</w:t>
            </w:r>
            <w:proofErr w:type="spellEnd"/>
            <w:r w:rsidRPr="000B1C2E">
              <w:rPr>
                <w:sz w:val="18"/>
                <w:szCs w:val="18"/>
                <w:lang w:val="en-GB"/>
              </w:rPr>
              <w:t xml:space="preserve">, </w:t>
            </w:r>
            <w:proofErr w:type="spellStart"/>
            <w:r w:rsidRPr="000B1C2E">
              <w:rPr>
                <w:sz w:val="18"/>
                <w:szCs w:val="18"/>
                <w:lang w:val="en-GB"/>
              </w:rPr>
              <w:t>aeroA</w:t>
            </w:r>
            <w:proofErr w:type="spellEnd"/>
            <w:r w:rsidRPr="000B1C2E">
              <w:rPr>
                <w:sz w:val="18"/>
                <w:szCs w:val="18"/>
                <w:lang w:val="en-GB"/>
              </w:rPr>
              <w:t>);</w:t>
            </w:r>
          </w:p>
          <w:p w:rsidR="002B1776" w:rsidRPr="00DA0C41" w:rsidRDefault="002B1776" w:rsidP="00962EAF">
            <w:pPr>
              <w:rPr>
                <w:sz w:val="18"/>
                <w:lang w:val="en-GB"/>
              </w:rPr>
            </w:pPr>
            <w:r w:rsidRPr="000B1C2E">
              <w:rPr>
                <w:sz w:val="18"/>
                <w:szCs w:val="18"/>
                <w:lang w:val="en-GB"/>
              </w:rPr>
              <w:tab/>
            </w:r>
            <w:r w:rsidRPr="00DA0C41">
              <w:rPr>
                <w:sz w:val="18"/>
                <w:lang w:val="en-GB"/>
              </w:rPr>
              <w:t>}</w:t>
            </w:r>
          </w:p>
          <w:p w:rsidR="002B1776" w:rsidRPr="00DA0C41" w:rsidRDefault="002B1776" w:rsidP="00962EAF">
            <w:pPr>
              <w:rPr>
                <w:sz w:val="18"/>
                <w:lang w:val="en-GB"/>
              </w:rPr>
            </w:pPr>
          </w:p>
          <w:p w:rsidR="002B1776" w:rsidRPr="00DA0C41" w:rsidRDefault="002B1776" w:rsidP="00962EAF">
            <w:pPr>
              <w:rPr>
                <w:sz w:val="18"/>
                <w:lang w:val="en-GB"/>
              </w:rPr>
            </w:pPr>
            <w:r w:rsidRPr="00DA0C41">
              <w:rPr>
                <w:sz w:val="18"/>
                <w:lang w:val="en-GB"/>
              </w:rPr>
              <w:tab/>
              <w:t>@Test</w:t>
            </w:r>
          </w:p>
          <w:p w:rsidR="002B1776" w:rsidRPr="00DA0C41" w:rsidRDefault="002B1776" w:rsidP="00962EAF">
            <w:pPr>
              <w:rPr>
                <w:sz w:val="18"/>
                <w:lang w:val="en-GB"/>
              </w:rPr>
            </w:pPr>
            <w:r w:rsidRPr="00DA0C41">
              <w:rPr>
                <w:sz w:val="18"/>
                <w:lang w:val="en-GB"/>
              </w:rPr>
              <w:tab/>
            </w:r>
            <w:r w:rsidRPr="00DA0C41">
              <w:rPr>
                <w:b/>
                <w:sz w:val="18"/>
                <w:lang w:val="en-GB"/>
              </w:rPr>
              <w:t>public</w:t>
            </w:r>
            <w:r w:rsidRPr="00DA0C41">
              <w:rPr>
                <w:sz w:val="18"/>
                <w:lang w:val="en-GB"/>
              </w:rPr>
              <w:t xml:space="preserve"> </w:t>
            </w:r>
            <w:r w:rsidRPr="00DA0C41">
              <w:rPr>
                <w:b/>
                <w:sz w:val="18"/>
                <w:lang w:val="en-GB"/>
              </w:rPr>
              <w:t>void</w:t>
            </w:r>
            <w:r w:rsidRPr="00DA0C41">
              <w:rPr>
                <w:sz w:val="18"/>
                <w:lang w:val="en-GB"/>
              </w:rPr>
              <w:t xml:space="preserve"> </w:t>
            </w:r>
            <w:proofErr w:type="spellStart"/>
            <w:r w:rsidRPr="00DA0C41">
              <w:rPr>
                <w:sz w:val="18"/>
                <w:lang w:val="en-GB"/>
              </w:rPr>
              <w:t>testAjouteRetardInitial</w:t>
            </w:r>
            <w:proofErr w:type="spellEnd"/>
            <w:r w:rsidRPr="00DA0C41">
              <w:rPr>
                <w:sz w:val="18"/>
                <w:lang w:val="en-GB"/>
              </w:rPr>
              <w:t>() {</w:t>
            </w:r>
          </w:p>
          <w:p w:rsidR="002B1776" w:rsidRPr="000B1C2E" w:rsidRDefault="002B1776" w:rsidP="00962EAF">
            <w:pPr>
              <w:rPr>
                <w:sz w:val="18"/>
                <w:szCs w:val="18"/>
              </w:rPr>
            </w:pPr>
            <w:r w:rsidRPr="00DA0C41">
              <w:rPr>
                <w:sz w:val="18"/>
                <w:lang w:val="en-GB"/>
              </w:rPr>
              <w:tab/>
            </w:r>
            <w:r w:rsidRPr="00DA0C41">
              <w:rPr>
                <w:sz w:val="18"/>
                <w:lang w:val="en-GB"/>
              </w:rPr>
              <w:tab/>
            </w:r>
            <w:proofErr w:type="spellStart"/>
            <w:r w:rsidRPr="000B1C2E">
              <w:rPr>
                <w:sz w:val="18"/>
                <w:szCs w:val="18"/>
              </w:rPr>
              <w:t>TypeRetard</w:t>
            </w:r>
            <w:proofErr w:type="spellEnd"/>
            <w:r w:rsidRPr="000B1C2E">
              <w:rPr>
                <w:sz w:val="18"/>
                <w:szCs w:val="18"/>
              </w:rPr>
              <w:t xml:space="preserve"> </w:t>
            </w:r>
            <w:proofErr w:type="spellStart"/>
            <w:r w:rsidRPr="000B1C2E">
              <w:rPr>
                <w:sz w:val="18"/>
                <w:szCs w:val="18"/>
              </w:rPr>
              <w:t>leType</w:t>
            </w:r>
            <w:proofErr w:type="spellEnd"/>
            <w:r w:rsidRPr="000B1C2E">
              <w:rPr>
                <w:sz w:val="18"/>
                <w:szCs w:val="18"/>
              </w:rPr>
              <w:t xml:space="preserve"> = </w:t>
            </w:r>
            <w:r w:rsidRPr="000B1C2E">
              <w:rPr>
                <w:b/>
                <w:sz w:val="18"/>
                <w:szCs w:val="18"/>
              </w:rPr>
              <w:t>new</w:t>
            </w:r>
            <w:r w:rsidRPr="000B1C2E">
              <w:rPr>
                <w:sz w:val="18"/>
                <w:szCs w:val="18"/>
              </w:rPr>
              <w:t xml:space="preserve"> </w:t>
            </w:r>
            <w:proofErr w:type="spellStart"/>
            <w:proofErr w:type="gramStart"/>
            <w:r w:rsidRPr="000B1C2E">
              <w:rPr>
                <w:sz w:val="18"/>
                <w:szCs w:val="18"/>
              </w:rPr>
              <w:t>TypeRetard</w:t>
            </w:r>
            <w:proofErr w:type="spellEnd"/>
            <w:r w:rsidRPr="000B1C2E">
              <w:rPr>
                <w:sz w:val="18"/>
                <w:szCs w:val="18"/>
              </w:rPr>
              <w:t>(</w:t>
            </w:r>
            <w:proofErr w:type="gramEnd"/>
            <w:r w:rsidRPr="000B1C2E">
              <w:rPr>
                <w:sz w:val="18"/>
                <w:szCs w:val="18"/>
              </w:rPr>
              <w:t>1, "AV", "</w:t>
            </w:r>
            <w:r>
              <w:rPr>
                <w:sz w:val="18"/>
                <w:szCs w:val="18"/>
              </w:rPr>
              <w:t>Occupation des pistes</w:t>
            </w:r>
            <w:r w:rsidRPr="000B1C2E">
              <w:rPr>
                <w:sz w:val="18"/>
                <w:szCs w:val="18"/>
              </w:rPr>
              <w:t>");</w:t>
            </w:r>
          </w:p>
          <w:p w:rsidR="002B1776" w:rsidRPr="000B1C2E" w:rsidRDefault="002B1776" w:rsidP="00962EAF">
            <w:pPr>
              <w:rPr>
                <w:sz w:val="18"/>
                <w:szCs w:val="18"/>
              </w:rPr>
            </w:pPr>
            <w:r w:rsidRPr="000B1C2E">
              <w:rPr>
                <w:sz w:val="18"/>
                <w:szCs w:val="18"/>
              </w:rPr>
              <w:tab/>
            </w:r>
            <w:r w:rsidRPr="000B1C2E">
              <w:rPr>
                <w:sz w:val="18"/>
                <w:szCs w:val="18"/>
              </w:rPr>
              <w:tab/>
              <w:t xml:space="preserve">Retard </w:t>
            </w:r>
            <w:proofErr w:type="spellStart"/>
            <w:r w:rsidRPr="000B1C2E">
              <w:rPr>
                <w:sz w:val="18"/>
                <w:szCs w:val="18"/>
              </w:rPr>
              <w:t>unRetard</w:t>
            </w:r>
            <w:proofErr w:type="spellEnd"/>
            <w:r w:rsidRPr="000B1C2E">
              <w:rPr>
                <w:sz w:val="18"/>
                <w:szCs w:val="18"/>
              </w:rPr>
              <w:t xml:space="preserve"> = </w:t>
            </w:r>
            <w:r w:rsidRPr="000B1C2E">
              <w:rPr>
                <w:b/>
                <w:sz w:val="18"/>
                <w:szCs w:val="18"/>
              </w:rPr>
              <w:t>new</w:t>
            </w:r>
            <w:r w:rsidRPr="000B1C2E">
              <w:rPr>
                <w:sz w:val="18"/>
                <w:szCs w:val="18"/>
              </w:rPr>
              <w:t xml:space="preserve"> </w:t>
            </w:r>
            <w:proofErr w:type="gramStart"/>
            <w:r w:rsidRPr="000B1C2E">
              <w:rPr>
                <w:sz w:val="18"/>
                <w:szCs w:val="18"/>
              </w:rPr>
              <w:t>Retard(</w:t>
            </w:r>
            <w:proofErr w:type="gramEnd"/>
            <w:r>
              <w:rPr>
                <w:sz w:val="18"/>
                <w:szCs w:val="18"/>
              </w:rPr>
              <w:t>1,</w:t>
            </w:r>
            <w:r w:rsidRPr="000B1C2E">
              <w:rPr>
                <w:sz w:val="18"/>
                <w:szCs w:val="18"/>
              </w:rPr>
              <w:t xml:space="preserve">"pluie au décollage", </w:t>
            </w:r>
            <w:proofErr w:type="spellStart"/>
            <w:r w:rsidRPr="000B1C2E">
              <w:rPr>
                <w:sz w:val="18"/>
                <w:szCs w:val="18"/>
              </w:rPr>
              <w:t>leType</w:t>
            </w:r>
            <w:proofErr w:type="spellEnd"/>
            <w:r w:rsidRPr="000B1C2E">
              <w:rPr>
                <w:sz w:val="18"/>
                <w:szCs w:val="18"/>
              </w:rPr>
              <w:t>, 50);</w:t>
            </w:r>
          </w:p>
          <w:p w:rsidR="002B1776" w:rsidRPr="000B1C2E" w:rsidRDefault="002B1776" w:rsidP="00962EAF">
            <w:pPr>
              <w:rPr>
                <w:sz w:val="18"/>
                <w:szCs w:val="18"/>
              </w:rPr>
            </w:pPr>
            <w:r w:rsidRPr="000B1C2E">
              <w:rPr>
                <w:sz w:val="18"/>
                <w:szCs w:val="18"/>
              </w:rPr>
              <w:tab/>
            </w:r>
            <w:r w:rsidRPr="000B1C2E">
              <w:rPr>
                <w:sz w:val="18"/>
                <w:szCs w:val="18"/>
              </w:rPr>
              <w:tab/>
            </w:r>
          </w:p>
          <w:p w:rsidR="002B1776" w:rsidRPr="000B1C2E" w:rsidRDefault="002B1776" w:rsidP="00962EAF">
            <w:pPr>
              <w:rPr>
                <w:sz w:val="18"/>
                <w:szCs w:val="18"/>
              </w:rPr>
            </w:pPr>
            <w:r w:rsidRPr="000B1C2E">
              <w:rPr>
                <w:sz w:val="18"/>
                <w:szCs w:val="18"/>
              </w:rPr>
              <w:tab/>
            </w:r>
            <w:r w:rsidRPr="000B1C2E">
              <w:rPr>
                <w:sz w:val="18"/>
                <w:szCs w:val="18"/>
              </w:rPr>
              <w:tab/>
            </w:r>
            <w:proofErr w:type="spellStart"/>
            <w:proofErr w:type="gramStart"/>
            <w:r w:rsidRPr="000B1C2E">
              <w:rPr>
                <w:sz w:val="18"/>
                <w:szCs w:val="18"/>
              </w:rPr>
              <w:t>mvt.ajouteRetard</w:t>
            </w:r>
            <w:proofErr w:type="spellEnd"/>
            <w:r w:rsidRPr="000B1C2E">
              <w:rPr>
                <w:sz w:val="18"/>
                <w:szCs w:val="18"/>
              </w:rPr>
              <w:t>(</w:t>
            </w:r>
            <w:proofErr w:type="spellStart"/>
            <w:proofErr w:type="gramEnd"/>
            <w:r w:rsidRPr="000B1C2E">
              <w:rPr>
                <w:sz w:val="18"/>
                <w:szCs w:val="18"/>
              </w:rPr>
              <w:t>unRetard</w:t>
            </w:r>
            <w:proofErr w:type="spellEnd"/>
            <w:r w:rsidRPr="000B1C2E">
              <w:rPr>
                <w:sz w:val="18"/>
                <w:szCs w:val="18"/>
              </w:rPr>
              <w:t>);</w:t>
            </w:r>
          </w:p>
          <w:p w:rsidR="002B1776" w:rsidRPr="000B1C2E" w:rsidRDefault="002B1776" w:rsidP="00962EAF">
            <w:pPr>
              <w:rPr>
                <w:sz w:val="18"/>
                <w:szCs w:val="18"/>
              </w:rPr>
            </w:pPr>
            <w:r w:rsidRPr="000B1C2E">
              <w:rPr>
                <w:sz w:val="18"/>
                <w:szCs w:val="18"/>
              </w:rPr>
              <w:tab/>
            </w:r>
            <w:r w:rsidRPr="000B1C2E">
              <w:rPr>
                <w:sz w:val="18"/>
                <w:szCs w:val="18"/>
              </w:rPr>
              <w:tab/>
            </w:r>
            <w:proofErr w:type="spellStart"/>
            <w:proofErr w:type="gramStart"/>
            <w:r w:rsidRPr="000B1C2E">
              <w:rPr>
                <w:i/>
                <w:sz w:val="18"/>
                <w:szCs w:val="18"/>
              </w:rPr>
              <w:t>assertEquals</w:t>
            </w:r>
            <w:proofErr w:type="spellEnd"/>
            <w:r w:rsidRPr="000B1C2E">
              <w:rPr>
                <w:sz w:val="18"/>
                <w:szCs w:val="18"/>
              </w:rPr>
              <w:t>(</w:t>
            </w:r>
            <w:proofErr w:type="gramEnd"/>
            <w:r w:rsidRPr="000B1C2E">
              <w:rPr>
                <w:sz w:val="18"/>
                <w:szCs w:val="18"/>
              </w:rPr>
              <w:t xml:space="preserve">"1er retard non ajouté", 1, </w:t>
            </w:r>
            <w:proofErr w:type="spellStart"/>
            <w:r w:rsidRPr="000B1C2E">
              <w:rPr>
                <w:sz w:val="18"/>
                <w:szCs w:val="18"/>
              </w:rPr>
              <w:t>mvt.getLesRetards</w:t>
            </w:r>
            <w:proofErr w:type="spellEnd"/>
            <w:r w:rsidRPr="000B1C2E">
              <w:rPr>
                <w:sz w:val="18"/>
                <w:szCs w:val="18"/>
              </w:rPr>
              <w:t>().size());</w:t>
            </w:r>
          </w:p>
          <w:p w:rsidR="002B1776" w:rsidRPr="000B1C2E" w:rsidRDefault="002B1776" w:rsidP="00962EAF">
            <w:pPr>
              <w:rPr>
                <w:sz w:val="18"/>
                <w:szCs w:val="18"/>
              </w:rPr>
            </w:pPr>
            <w:r w:rsidRPr="000B1C2E">
              <w:rPr>
                <w:sz w:val="18"/>
                <w:szCs w:val="18"/>
              </w:rPr>
              <w:tab/>
            </w:r>
          </w:p>
          <w:p w:rsidR="002B1776" w:rsidRPr="000B1C2E" w:rsidRDefault="002B1776" w:rsidP="00962EAF">
            <w:pPr>
              <w:rPr>
                <w:sz w:val="18"/>
                <w:szCs w:val="18"/>
                <w:lang w:val="en-GB"/>
              </w:rPr>
            </w:pPr>
            <w:r w:rsidRPr="000B1C2E">
              <w:rPr>
                <w:sz w:val="18"/>
                <w:szCs w:val="18"/>
              </w:rPr>
              <w:tab/>
            </w:r>
            <w:r w:rsidRPr="000B1C2E">
              <w:rPr>
                <w:sz w:val="18"/>
                <w:szCs w:val="18"/>
              </w:rPr>
              <w:tab/>
            </w:r>
            <w:r w:rsidRPr="000B1C2E">
              <w:rPr>
                <w:sz w:val="18"/>
                <w:szCs w:val="18"/>
                <w:lang w:val="en-GB"/>
              </w:rPr>
              <w:t xml:space="preserve">Retard </w:t>
            </w:r>
            <w:proofErr w:type="spellStart"/>
            <w:r w:rsidRPr="000B1C2E">
              <w:rPr>
                <w:sz w:val="18"/>
                <w:szCs w:val="18"/>
                <w:lang w:val="en-GB"/>
              </w:rPr>
              <w:t>premRetard</w:t>
            </w:r>
            <w:proofErr w:type="spellEnd"/>
            <w:r w:rsidRPr="000B1C2E">
              <w:rPr>
                <w:sz w:val="18"/>
                <w:szCs w:val="18"/>
                <w:lang w:val="en-GB"/>
              </w:rPr>
              <w:t xml:space="preserve"> = </w:t>
            </w:r>
            <w:proofErr w:type="spellStart"/>
            <w:r w:rsidRPr="000B1C2E">
              <w:rPr>
                <w:sz w:val="18"/>
                <w:szCs w:val="18"/>
                <w:lang w:val="en-GB"/>
              </w:rPr>
              <w:t>mvt.getLesRetards</w:t>
            </w:r>
            <w:proofErr w:type="spellEnd"/>
            <w:r w:rsidRPr="000B1C2E">
              <w:rPr>
                <w:sz w:val="18"/>
                <w:szCs w:val="18"/>
                <w:lang w:val="en-GB"/>
              </w:rPr>
              <w:t>().get(0);</w:t>
            </w:r>
          </w:p>
          <w:p w:rsidR="002B1776" w:rsidRPr="000B1C2E" w:rsidRDefault="002B1776" w:rsidP="00962EAF">
            <w:pPr>
              <w:rPr>
                <w:sz w:val="18"/>
                <w:szCs w:val="18"/>
              </w:rPr>
            </w:pPr>
            <w:r w:rsidRPr="000B1C2E">
              <w:rPr>
                <w:sz w:val="18"/>
                <w:szCs w:val="18"/>
                <w:lang w:val="en-GB"/>
              </w:rPr>
              <w:tab/>
            </w:r>
            <w:r w:rsidRPr="000B1C2E">
              <w:rPr>
                <w:sz w:val="18"/>
                <w:szCs w:val="18"/>
                <w:lang w:val="en-GB"/>
              </w:rPr>
              <w:tab/>
            </w:r>
            <w:proofErr w:type="spellStart"/>
            <w:proofErr w:type="gramStart"/>
            <w:r w:rsidRPr="000B1C2E">
              <w:rPr>
                <w:i/>
                <w:sz w:val="18"/>
                <w:szCs w:val="18"/>
              </w:rPr>
              <w:t>assertEquals</w:t>
            </w:r>
            <w:proofErr w:type="spellEnd"/>
            <w:r w:rsidRPr="000B1C2E">
              <w:rPr>
                <w:sz w:val="18"/>
                <w:szCs w:val="18"/>
              </w:rPr>
              <w:t>(</w:t>
            </w:r>
            <w:proofErr w:type="gramEnd"/>
            <w:r w:rsidRPr="000B1C2E">
              <w:rPr>
                <w:sz w:val="18"/>
                <w:szCs w:val="18"/>
              </w:rPr>
              <w:t xml:space="preserve">"1er retard non accessible", </w:t>
            </w:r>
            <w:proofErr w:type="spellStart"/>
            <w:r w:rsidRPr="000B1C2E">
              <w:rPr>
                <w:sz w:val="18"/>
                <w:szCs w:val="18"/>
              </w:rPr>
              <w:t>unRetard</w:t>
            </w:r>
            <w:proofErr w:type="spellEnd"/>
            <w:r w:rsidRPr="000B1C2E">
              <w:rPr>
                <w:sz w:val="18"/>
                <w:szCs w:val="18"/>
              </w:rPr>
              <w:t xml:space="preserve">, </w:t>
            </w:r>
            <w:proofErr w:type="spellStart"/>
            <w:r w:rsidRPr="000B1C2E">
              <w:rPr>
                <w:sz w:val="18"/>
                <w:szCs w:val="18"/>
              </w:rPr>
              <w:t>premRetard</w:t>
            </w:r>
            <w:proofErr w:type="spellEnd"/>
            <w:r w:rsidRPr="000B1C2E">
              <w:rPr>
                <w:sz w:val="18"/>
                <w:szCs w:val="18"/>
              </w:rPr>
              <w:t>);</w:t>
            </w:r>
          </w:p>
          <w:p w:rsidR="002B1776" w:rsidRPr="000B1C2E" w:rsidRDefault="002B1776" w:rsidP="00962EAF">
            <w:pPr>
              <w:rPr>
                <w:sz w:val="18"/>
                <w:szCs w:val="18"/>
              </w:rPr>
            </w:pPr>
            <w:r w:rsidRPr="000B1C2E">
              <w:rPr>
                <w:sz w:val="18"/>
                <w:szCs w:val="18"/>
              </w:rPr>
              <w:tab/>
              <w:t>}</w:t>
            </w:r>
          </w:p>
          <w:p w:rsidR="002B1776" w:rsidRPr="000B1C2E" w:rsidRDefault="002B1776" w:rsidP="00962EAF">
            <w:pPr>
              <w:rPr>
                <w:sz w:val="18"/>
                <w:szCs w:val="18"/>
              </w:rPr>
            </w:pPr>
            <w:r w:rsidRPr="000B1C2E">
              <w:rPr>
                <w:sz w:val="18"/>
                <w:szCs w:val="18"/>
              </w:rPr>
              <w:tab/>
            </w:r>
          </w:p>
          <w:p w:rsidR="002B1776" w:rsidRPr="000B1C2E" w:rsidRDefault="002B1776" w:rsidP="00962EAF">
            <w:pPr>
              <w:rPr>
                <w:sz w:val="18"/>
                <w:szCs w:val="18"/>
              </w:rPr>
            </w:pPr>
            <w:r w:rsidRPr="000B1C2E">
              <w:rPr>
                <w:sz w:val="18"/>
                <w:szCs w:val="18"/>
              </w:rPr>
              <w:tab/>
              <w:t>@Test</w:t>
            </w:r>
          </w:p>
          <w:p w:rsidR="002B1776" w:rsidRPr="000B1C2E" w:rsidRDefault="002B1776" w:rsidP="00962EAF">
            <w:pPr>
              <w:rPr>
                <w:sz w:val="18"/>
                <w:szCs w:val="18"/>
              </w:rPr>
            </w:pPr>
            <w:r w:rsidRPr="000B1C2E">
              <w:rPr>
                <w:sz w:val="18"/>
                <w:szCs w:val="18"/>
              </w:rPr>
              <w:tab/>
            </w:r>
            <w:r w:rsidRPr="000B1C2E">
              <w:rPr>
                <w:b/>
                <w:sz w:val="18"/>
                <w:szCs w:val="18"/>
              </w:rPr>
              <w:t>public</w:t>
            </w:r>
            <w:r w:rsidRPr="000B1C2E">
              <w:rPr>
                <w:sz w:val="18"/>
                <w:szCs w:val="18"/>
              </w:rPr>
              <w:t xml:space="preserve"> </w:t>
            </w:r>
            <w:proofErr w:type="spellStart"/>
            <w:r w:rsidRPr="000B1C2E">
              <w:rPr>
                <w:b/>
                <w:sz w:val="18"/>
                <w:szCs w:val="18"/>
              </w:rPr>
              <w:t>void</w:t>
            </w:r>
            <w:proofErr w:type="spellEnd"/>
            <w:r w:rsidRPr="000B1C2E">
              <w:rPr>
                <w:sz w:val="18"/>
                <w:szCs w:val="18"/>
              </w:rPr>
              <w:t xml:space="preserve"> </w:t>
            </w:r>
            <w:proofErr w:type="spellStart"/>
            <w:proofErr w:type="gramStart"/>
            <w:r w:rsidRPr="000B1C2E">
              <w:rPr>
                <w:sz w:val="18"/>
                <w:szCs w:val="18"/>
              </w:rPr>
              <w:t>testAjouteRetardSuivant</w:t>
            </w:r>
            <w:proofErr w:type="spellEnd"/>
            <w:r w:rsidRPr="000B1C2E">
              <w:rPr>
                <w:sz w:val="18"/>
                <w:szCs w:val="18"/>
              </w:rPr>
              <w:t>(</w:t>
            </w:r>
            <w:proofErr w:type="gramEnd"/>
            <w:r w:rsidRPr="000B1C2E">
              <w:rPr>
                <w:sz w:val="18"/>
                <w:szCs w:val="18"/>
              </w:rPr>
              <w:t>) {</w:t>
            </w:r>
          </w:p>
          <w:p w:rsidR="002B1776" w:rsidRPr="000B1C2E" w:rsidRDefault="002B1776" w:rsidP="00962EAF">
            <w:pPr>
              <w:rPr>
                <w:sz w:val="18"/>
                <w:szCs w:val="18"/>
              </w:rPr>
            </w:pPr>
            <w:r w:rsidRPr="000B1C2E">
              <w:rPr>
                <w:sz w:val="18"/>
                <w:szCs w:val="18"/>
              </w:rPr>
              <w:tab/>
            </w:r>
            <w:r w:rsidRPr="000B1C2E">
              <w:rPr>
                <w:sz w:val="18"/>
                <w:szCs w:val="18"/>
              </w:rPr>
              <w:tab/>
            </w:r>
            <w:proofErr w:type="spellStart"/>
            <w:r w:rsidRPr="000B1C2E">
              <w:rPr>
                <w:sz w:val="18"/>
                <w:szCs w:val="18"/>
              </w:rPr>
              <w:t>TypeRetard</w:t>
            </w:r>
            <w:proofErr w:type="spellEnd"/>
            <w:r w:rsidRPr="000B1C2E">
              <w:rPr>
                <w:sz w:val="18"/>
                <w:szCs w:val="18"/>
              </w:rPr>
              <w:t xml:space="preserve"> leType1 = </w:t>
            </w:r>
            <w:r w:rsidRPr="000B1C2E">
              <w:rPr>
                <w:b/>
                <w:sz w:val="18"/>
                <w:szCs w:val="18"/>
              </w:rPr>
              <w:t>new</w:t>
            </w:r>
            <w:r w:rsidRPr="000B1C2E">
              <w:rPr>
                <w:sz w:val="18"/>
                <w:szCs w:val="18"/>
              </w:rPr>
              <w:t xml:space="preserve"> </w:t>
            </w:r>
            <w:proofErr w:type="spellStart"/>
            <w:proofErr w:type="gramStart"/>
            <w:r w:rsidRPr="000B1C2E">
              <w:rPr>
                <w:sz w:val="18"/>
                <w:szCs w:val="18"/>
              </w:rPr>
              <w:t>TypeRetard</w:t>
            </w:r>
            <w:proofErr w:type="spellEnd"/>
            <w:r w:rsidRPr="000B1C2E">
              <w:rPr>
                <w:sz w:val="18"/>
                <w:szCs w:val="18"/>
              </w:rPr>
              <w:t>(</w:t>
            </w:r>
            <w:proofErr w:type="gramEnd"/>
            <w:r w:rsidRPr="000B1C2E">
              <w:rPr>
                <w:sz w:val="18"/>
                <w:szCs w:val="18"/>
              </w:rPr>
              <w:t>1, "AV", "Occupation des pistes");</w:t>
            </w:r>
          </w:p>
          <w:p w:rsidR="002B1776" w:rsidRPr="000B1C2E" w:rsidRDefault="002B1776" w:rsidP="00962EAF">
            <w:pPr>
              <w:rPr>
                <w:sz w:val="18"/>
                <w:szCs w:val="18"/>
              </w:rPr>
            </w:pPr>
            <w:r w:rsidRPr="000B1C2E">
              <w:rPr>
                <w:sz w:val="18"/>
                <w:szCs w:val="18"/>
              </w:rPr>
              <w:tab/>
            </w:r>
            <w:r w:rsidRPr="000B1C2E">
              <w:rPr>
                <w:sz w:val="18"/>
                <w:szCs w:val="18"/>
              </w:rPr>
              <w:tab/>
            </w:r>
            <w:proofErr w:type="spellStart"/>
            <w:r w:rsidRPr="000B1C2E">
              <w:rPr>
                <w:sz w:val="18"/>
                <w:szCs w:val="18"/>
              </w:rPr>
              <w:t>TypeRetard</w:t>
            </w:r>
            <w:proofErr w:type="spellEnd"/>
            <w:r w:rsidRPr="000B1C2E">
              <w:rPr>
                <w:sz w:val="18"/>
                <w:szCs w:val="18"/>
              </w:rPr>
              <w:t xml:space="preserve"> leType2 = </w:t>
            </w:r>
            <w:r w:rsidRPr="000B1C2E">
              <w:rPr>
                <w:b/>
                <w:sz w:val="18"/>
                <w:szCs w:val="18"/>
              </w:rPr>
              <w:t>new</w:t>
            </w:r>
            <w:r w:rsidRPr="000B1C2E">
              <w:rPr>
                <w:sz w:val="18"/>
                <w:szCs w:val="18"/>
              </w:rPr>
              <w:t xml:space="preserve"> </w:t>
            </w:r>
            <w:proofErr w:type="spellStart"/>
            <w:proofErr w:type="gramStart"/>
            <w:r w:rsidRPr="000B1C2E">
              <w:rPr>
                <w:sz w:val="18"/>
                <w:szCs w:val="18"/>
              </w:rPr>
              <w:t>TypeRetard</w:t>
            </w:r>
            <w:proofErr w:type="spellEnd"/>
            <w:r w:rsidRPr="000B1C2E">
              <w:rPr>
                <w:sz w:val="18"/>
                <w:szCs w:val="18"/>
              </w:rPr>
              <w:t>(</w:t>
            </w:r>
            <w:proofErr w:type="gramEnd"/>
            <w:r w:rsidRPr="000B1C2E">
              <w:rPr>
                <w:sz w:val="18"/>
                <w:szCs w:val="18"/>
              </w:rPr>
              <w:t>2, "EV", "Situation climatique");</w:t>
            </w:r>
          </w:p>
          <w:p w:rsidR="002B1776" w:rsidRPr="000B1C2E" w:rsidRDefault="002B1776" w:rsidP="00962EAF">
            <w:pPr>
              <w:rPr>
                <w:sz w:val="18"/>
                <w:szCs w:val="18"/>
              </w:rPr>
            </w:pPr>
            <w:r w:rsidRPr="000B1C2E">
              <w:rPr>
                <w:sz w:val="18"/>
                <w:szCs w:val="18"/>
              </w:rPr>
              <w:tab/>
            </w:r>
            <w:r w:rsidRPr="000B1C2E">
              <w:rPr>
                <w:sz w:val="18"/>
                <w:szCs w:val="18"/>
              </w:rPr>
              <w:tab/>
              <w:t xml:space="preserve">Retard </w:t>
            </w:r>
            <w:proofErr w:type="spellStart"/>
            <w:r w:rsidRPr="000B1C2E">
              <w:rPr>
                <w:sz w:val="18"/>
                <w:szCs w:val="18"/>
              </w:rPr>
              <w:t>unRetard</w:t>
            </w:r>
            <w:proofErr w:type="spellEnd"/>
            <w:r w:rsidRPr="000B1C2E">
              <w:rPr>
                <w:sz w:val="18"/>
                <w:szCs w:val="18"/>
              </w:rPr>
              <w:t xml:space="preserve"> = </w:t>
            </w:r>
            <w:r w:rsidRPr="000B1C2E">
              <w:rPr>
                <w:b/>
                <w:sz w:val="18"/>
                <w:szCs w:val="18"/>
              </w:rPr>
              <w:t>new</w:t>
            </w:r>
            <w:r w:rsidRPr="000B1C2E">
              <w:rPr>
                <w:sz w:val="18"/>
                <w:szCs w:val="18"/>
              </w:rPr>
              <w:t xml:space="preserve"> </w:t>
            </w:r>
            <w:proofErr w:type="gramStart"/>
            <w:r w:rsidRPr="000B1C2E">
              <w:rPr>
                <w:sz w:val="18"/>
                <w:szCs w:val="18"/>
              </w:rPr>
              <w:t>Retard(</w:t>
            </w:r>
            <w:proofErr w:type="gramEnd"/>
            <w:r>
              <w:rPr>
                <w:sz w:val="18"/>
                <w:szCs w:val="18"/>
              </w:rPr>
              <w:t>1,</w:t>
            </w:r>
            <w:r w:rsidRPr="000B1C2E">
              <w:rPr>
                <w:sz w:val="18"/>
                <w:szCs w:val="18"/>
              </w:rPr>
              <w:t>"pluie au décollage", leType1, 50);</w:t>
            </w:r>
          </w:p>
          <w:p w:rsidR="002B1776" w:rsidRPr="000B1C2E" w:rsidRDefault="002B1776" w:rsidP="00962EAF">
            <w:pPr>
              <w:rPr>
                <w:sz w:val="18"/>
                <w:szCs w:val="18"/>
              </w:rPr>
            </w:pPr>
            <w:r w:rsidRPr="000B1C2E">
              <w:rPr>
                <w:sz w:val="18"/>
                <w:szCs w:val="18"/>
              </w:rPr>
              <w:tab/>
            </w:r>
            <w:r w:rsidRPr="000B1C2E">
              <w:rPr>
                <w:sz w:val="18"/>
                <w:szCs w:val="18"/>
              </w:rPr>
              <w:tab/>
              <w:t xml:space="preserve">Retard </w:t>
            </w:r>
            <w:proofErr w:type="spellStart"/>
            <w:r w:rsidRPr="000B1C2E">
              <w:rPr>
                <w:sz w:val="18"/>
                <w:szCs w:val="18"/>
              </w:rPr>
              <w:t>autreRetard</w:t>
            </w:r>
            <w:proofErr w:type="spellEnd"/>
            <w:r w:rsidRPr="000B1C2E">
              <w:rPr>
                <w:sz w:val="18"/>
                <w:szCs w:val="18"/>
              </w:rPr>
              <w:t xml:space="preserve"> = </w:t>
            </w:r>
            <w:r w:rsidRPr="000B1C2E">
              <w:rPr>
                <w:b/>
                <w:sz w:val="18"/>
                <w:szCs w:val="18"/>
              </w:rPr>
              <w:t>new</w:t>
            </w:r>
            <w:r w:rsidRPr="000B1C2E">
              <w:rPr>
                <w:sz w:val="18"/>
                <w:szCs w:val="18"/>
              </w:rPr>
              <w:t xml:space="preserve"> </w:t>
            </w:r>
            <w:proofErr w:type="gramStart"/>
            <w:r w:rsidRPr="000B1C2E">
              <w:rPr>
                <w:sz w:val="18"/>
                <w:szCs w:val="18"/>
              </w:rPr>
              <w:t>Retard(</w:t>
            </w:r>
            <w:proofErr w:type="gramEnd"/>
            <w:r>
              <w:rPr>
                <w:sz w:val="18"/>
                <w:szCs w:val="18"/>
              </w:rPr>
              <w:t>2,</w:t>
            </w:r>
            <w:r w:rsidRPr="000B1C2E">
              <w:rPr>
                <w:sz w:val="18"/>
                <w:szCs w:val="18"/>
              </w:rPr>
              <w:t>"</w:t>
            </w:r>
            <w:r>
              <w:rPr>
                <w:sz w:val="18"/>
                <w:szCs w:val="18"/>
              </w:rPr>
              <w:t>V</w:t>
            </w:r>
            <w:r w:rsidRPr="000B1C2E">
              <w:rPr>
                <w:sz w:val="18"/>
                <w:szCs w:val="18"/>
              </w:rPr>
              <w:t>ent</w:t>
            </w:r>
            <w:r>
              <w:rPr>
                <w:sz w:val="18"/>
                <w:szCs w:val="18"/>
              </w:rPr>
              <w:t xml:space="preserve"> défavorable</w:t>
            </w:r>
            <w:r w:rsidRPr="000B1C2E">
              <w:rPr>
                <w:sz w:val="18"/>
                <w:szCs w:val="18"/>
              </w:rPr>
              <w:t>", leType2, 20);</w:t>
            </w:r>
          </w:p>
          <w:p w:rsidR="002B1776" w:rsidRPr="000B1C2E" w:rsidRDefault="002B1776" w:rsidP="00962EAF">
            <w:pPr>
              <w:rPr>
                <w:sz w:val="18"/>
                <w:szCs w:val="18"/>
              </w:rPr>
            </w:pPr>
            <w:r w:rsidRPr="000B1C2E">
              <w:rPr>
                <w:sz w:val="18"/>
                <w:szCs w:val="18"/>
              </w:rPr>
              <w:tab/>
            </w:r>
            <w:r w:rsidRPr="000B1C2E">
              <w:rPr>
                <w:sz w:val="18"/>
                <w:szCs w:val="18"/>
              </w:rPr>
              <w:tab/>
            </w:r>
          </w:p>
          <w:p w:rsidR="002B1776" w:rsidRPr="000B1C2E" w:rsidRDefault="002B1776" w:rsidP="00962EAF">
            <w:pPr>
              <w:rPr>
                <w:sz w:val="18"/>
                <w:szCs w:val="18"/>
              </w:rPr>
            </w:pPr>
            <w:r w:rsidRPr="000B1C2E">
              <w:rPr>
                <w:sz w:val="18"/>
                <w:szCs w:val="18"/>
              </w:rPr>
              <w:tab/>
            </w:r>
            <w:r w:rsidRPr="000B1C2E">
              <w:rPr>
                <w:sz w:val="18"/>
                <w:szCs w:val="18"/>
              </w:rPr>
              <w:tab/>
            </w:r>
            <w:proofErr w:type="spellStart"/>
            <w:proofErr w:type="gramStart"/>
            <w:r w:rsidRPr="000B1C2E">
              <w:rPr>
                <w:sz w:val="18"/>
                <w:szCs w:val="18"/>
              </w:rPr>
              <w:t>mvt.ajouteRetard</w:t>
            </w:r>
            <w:proofErr w:type="spellEnd"/>
            <w:r w:rsidRPr="000B1C2E">
              <w:rPr>
                <w:sz w:val="18"/>
                <w:szCs w:val="18"/>
              </w:rPr>
              <w:t>(</w:t>
            </w:r>
            <w:proofErr w:type="spellStart"/>
            <w:proofErr w:type="gramEnd"/>
            <w:r w:rsidRPr="000B1C2E">
              <w:rPr>
                <w:sz w:val="18"/>
                <w:szCs w:val="18"/>
              </w:rPr>
              <w:t>unRetard</w:t>
            </w:r>
            <w:proofErr w:type="spellEnd"/>
            <w:r w:rsidRPr="000B1C2E">
              <w:rPr>
                <w:sz w:val="18"/>
                <w:szCs w:val="18"/>
              </w:rPr>
              <w:t>);</w:t>
            </w:r>
          </w:p>
          <w:p w:rsidR="002B1776" w:rsidRPr="000B1C2E" w:rsidRDefault="002B1776" w:rsidP="00962EAF">
            <w:pPr>
              <w:rPr>
                <w:sz w:val="18"/>
                <w:szCs w:val="18"/>
              </w:rPr>
            </w:pPr>
            <w:r w:rsidRPr="000B1C2E">
              <w:rPr>
                <w:sz w:val="18"/>
                <w:szCs w:val="18"/>
              </w:rPr>
              <w:tab/>
            </w:r>
            <w:r w:rsidRPr="000B1C2E">
              <w:rPr>
                <w:sz w:val="18"/>
                <w:szCs w:val="18"/>
              </w:rPr>
              <w:tab/>
            </w:r>
            <w:proofErr w:type="spellStart"/>
            <w:proofErr w:type="gramStart"/>
            <w:r w:rsidRPr="000B1C2E">
              <w:rPr>
                <w:sz w:val="18"/>
                <w:szCs w:val="18"/>
              </w:rPr>
              <w:t>mvt.ajouteRetard</w:t>
            </w:r>
            <w:proofErr w:type="spellEnd"/>
            <w:r w:rsidRPr="000B1C2E">
              <w:rPr>
                <w:sz w:val="18"/>
                <w:szCs w:val="18"/>
              </w:rPr>
              <w:t>(</w:t>
            </w:r>
            <w:proofErr w:type="spellStart"/>
            <w:proofErr w:type="gramEnd"/>
            <w:r w:rsidRPr="000B1C2E">
              <w:rPr>
                <w:sz w:val="18"/>
                <w:szCs w:val="18"/>
              </w:rPr>
              <w:t>autreRetard</w:t>
            </w:r>
            <w:proofErr w:type="spellEnd"/>
            <w:r w:rsidRPr="000B1C2E">
              <w:rPr>
                <w:sz w:val="18"/>
                <w:szCs w:val="18"/>
              </w:rPr>
              <w:t>);</w:t>
            </w:r>
          </w:p>
          <w:p w:rsidR="002B1776" w:rsidRPr="000B1C2E" w:rsidRDefault="002B1776" w:rsidP="00962EAF">
            <w:pPr>
              <w:rPr>
                <w:sz w:val="18"/>
                <w:szCs w:val="18"/>
              </w:rPr>
            </w:pPr>
            <w:r w:rsidRPr="000B1C2E">
              <w:rPr>
                <w:sz w:val="18"/>
                <w:szCs w:val="18"/>
              </w:rPr>
              <w:tab/>
            </w:r>
            <w:r w:rsidRPr="000B1C2E">
              <w:rPr>
                <w:sz w:val="18"/>
                <w:szCs w:val="18"/>
              </w:rPr>
              <w:tab/>
            </w:r>
            <w:proofErr w:type="spellStart"/>
            <w:proofErr w:type="gramStart"/>
            <w:r w:rsidRPr="000B1C2E">
              <w:rPr>
                <w:i/>
                <w:sz w:val="18"/>
                <w:szCs w:val="18"/>
              </w:rPr>
              <w:t>assertEquals</w:t>
            </w:r>
            <w:proofErr w:type="spellEnd"/>
            <w:r w:rsidRPr="000B1C2E">
              <w:rPr>
                <w:sz w:val="18"/>
                <w:szCs w:val="18"/>
              </w:rPr>
              <w:t>(</w:t>
            </w:r>
            <w:proofErr w:type="gramEnd"/>
            <w:r w:rsidRPr="000B1C2E">
              <w:rPr>
                <w:sz w:val="18"/>
                <w:szCs w:val="18"/>
              </w:rPr>
              <w:t xml:space="preserve">"Retard suivant non ajouté", 2, </w:t>
            </w:r>
            <w:proofErr w:type="spellStart"/>
            <w:r w:rsidRPr="000B1C2E">
              <w:rPr>
                <w:sz w:val="18"/>
                <w:szCs w:val="18"/>
              </w:rPr>
              <w:t>mvt.getLesRetards</w:t>
            </w:r>
            <w:proofErr w:type="spellEnd"/>
            <w:r w:rsidRPr="000B1C2E">
              <w:rPr>
                <w:sz w:val="18"/>
                <w:szCs w:val="18"/>
              </w:rPr>
              <w:t>().size());</w:t>
            </w:r>
          </w:p>
          <w:p w:rsidR="002B1776" w:rsidRPr="000B1C2E" w:rsidRDefault="002B1776" w:rsidP="00962EAF">
            <w:pPr>
              <w:rPr>
                <w:sz w:val="18"/>
                <w:szCs w:val="18"/>
              </w:rPr>
            </w:pPr>
            <w:r w:rsidRPr="000B1C2E">
              <w:rPr>
                <w:sz w:val="18"/>
                <w:szCs w:val="18"/>
              </w:rPr>
              <w:tab/>
            </w:r>
          </w:p>
          <w:p w:rsidR="002B1776" w:rsidRPr="000B1C2E" w:rsidRDefault="002B1776" w:rsidP="00962EAF">
            <w:pPr>
              <w:rPr>
                <w:sz w:val="18"/>
                <w:szCs w:val="18"/>
                <w:lang w:val="en-GB"/>
              </w:rPr>
            </w:pPr>
            <w:r w:rsidRPr="000B1C2E">
              <w:rPr>
                <w:sz w:val="18"/>
                <w:szCs w:val="18"/>
              </w:rPr>
              <w:tab/>
            </w:r>
            <w:r w:rsidRPr="000B1C2E">
              <w:rPr>
                <w:sz w:val="18"/>
                <w:szCs w:val="18"/>
              </w:rPr>
              <w:tab/>
            </w:r>
            <w:r w:rsidRPr="000B1C2E">
              <w:rPr>
                <w:sz w:val="18"/>
                <w:szCs w:val="18"/>
                <w:lang w:val="en-GB"/>
              </w:rPr>
              <w:t xml:space="preserve">Retard </w:t>
            </w:r>
            <w:proofErr w:type="spellStart"/>
            <w:r w:rsidRPr="000B1C2E">
              <w:rPr>
                <w:sz w:val="18"/>
                <w:szCs w:val="18"/>
                <w:lang w:val="en-GB"/>
              </w:rPr>
              <w:t>retardSuiv</w:t>
            </w:r>
            <w:proofErr w:type="spellEnd"/>
            <w:r w:rsidRPr="000B1C2E">
              <w:rPr>
                <w:sz w:val="18"/>
                <w:szCs w:val="18"/>
                <w:lang w:val="en-GB"/>
              </w:rPr>
              <w:t xml:space="preserve"> = </w:t>
            </w:r>
            <w:proofErr w:type="spellStart"/>
            <w:r w:rsidRPr="000B1C2E">
              <w:rPr>
                <w:sz w:val="18"/>
                <w:szCs w:val="18"/>
                <w:lang w:val="en-GB"/>
              </w:rPr>
              <w:t>mvt.getLesRetards</w:t>
            </w:r>
            <w:proofErr w:type="spellEnd"/>
            <w:r w:rsidRPr="000B1C2E">
              <w:rPr>
                <w:sz w:val="18"/>
                <w:szCs w:val="18"/>
                <w:lang w:val="en-GB"/>
              </w:rPr>
              <w:t>().get(1);</w:t>
            </w:r>
          </w:p>
          <w:p w:rsidR="002B1776" w:rsidRPr="000B1C2E" w:rsidRDefault="002B1776" w:rsidP="00962EAF">
            <w:pPr>
              <w:rPr>
                <w:sz w:val="18"/>
                <w:szCs w:val="18"/>
              </w:rPr>
            </w:pPr>
            <w:r w:rsidRPr="000B1C2E">
              <w:rPr>
                <w:sz w:val="18"/>
                <w:szCs w:val="18"/>
                <w:lang w:val="en-GB"/>
              </w:rPr>
              <w:tab/>
            </w:r>
            <w:r w:rsidRPr="000B1C2E">
              <w:rPr>
                <w:sz w:val="18"/>
                <w:szCs w:val="18"/>
                <w:lang w:val="en-GB"/>
              </w:rPr>
              <w:tab/>
            </w:r>
            <w:proofErr w:type="spellStart"/>
            <w:proofErr w:type="gramStart"/>
            <w:r w:rsidRPr="000B1C2E">
              <w:rPr>
                <w:i/>
                <w:sz w:val="18"/>
                <w:szCs w:val="18"/>
              </w:rPr>
              <w:t>assertEquals</w:t>
            </w:r>
            <w:proofErr w:type="spellEnd"/>
            <w:r w:rsidRPr="000B1C2E">
              <w:rPr>
                <w:sz w:val="18"/>
                <w:szCs w:val="18"/>
              </w:rPr>
              <w:t>(</w:t>
            </w:r>
            <w:proofErr w:type="gramEnd"/>
            <w:r w:rsidRPr="000B1C2E">
              <w:rPr>
                <w:sz w:val="18"/>
                <w:szCs w:val="18"/>
              </w:rPr>
              <w:t xml:space="preserve">"Retard suivant non accessible", </w:t>
            </w:r>
            <w:proofErr w:type="spellStart"/>
            <w:r w:rsidRPr="000B1C2E">
              <w:rPr>
                <w:sz w:val="18"/>
                <w:szCs w:val="18"/>
              </w:rPr>
              <w:t>autreRetard</w:t>
            </w:r>
            <w:proofErr w:type="spellEnd"/>
            <w:r w:rsidRPr="000B1C2E">
              <w:rPr>
                <w:sz w:val="18"/>
                <w:szCs w:val="18"/>
              </w:rPr>
              <w:t xml:space="preserve">, </w:t>
            </w:r>
            <w:proofErr w:type="spellStart"/>
            <w:r w:rsidRPr="000B1C2E">
              <w:rPr>
                <w:sz w:val="18"/>
                <w:szCs w:val="18"/>
              </w:rPr>
              <w:t>retardSuiv</w:t>
            </w:r>
            <w:proofErr w:type="spellEnd"/>
            <w:r w:rsidRPr="000B1C2E">
              <w:rPr>
                <w:sz w:val="18"/>
                <w:szCs w:val="18"/>
              </w:rPr>
              <w:t>);</w:t>
            </w:r>
          </w:p>
          <w:p w:rsidR="002B1776" w:rsidRPr="000B1C2E" w:rsidRDefault="002B1776" w:rsidP="00962EAF">
            <w:pPr>
              <w:rPr>
                <w:sz w:val="18"/>
                <w:szCs w:val="18"/>
              </w:rPr>
            </w:pPr>
            <w:r w:rsidRPr="000B1C2E">
              <w:rPr>
                <w:sz w:val="18"/>
                <w:szCs w:val="18"/>
              </w:rPr>
              <w:tab/>
              <w:t>}</w:t>
            </w:r>
          </w:p>
          <w:p w:rsidR="002B1776" w:rsidRPr="000B1C2E" w:rsidRDefault="002B1776" w:rsidP="00962EAF">
            <w:pPr>
              <w:rPr>
                <w:sz w:val="18"/>
                <w:szCs w:val="18"/>
              </w:rPr>
            </w:pPr>
            <w:r w:rsidRPr="000B1C2E">
              <w:rPr>
                <w:sz w:val="18"/>
                <w:szCs w:val="18"/>
              </w:rPr>
              <w:t>}</w:t>
            </w:r>
            <w:r w:rsidRPr="000B1C2E">
              <w:rPr>
                <w:sz w:val="18"/>
                <w:szCs w:val="18"/>
              </w:rPr>
              <w:tab/>
            </w:r>
          </w:p>
        </w:tc>
      </w:tr>
    </w:tbl>
    <w:p w:rsidR="002B1776" w:rsidRPr="00B64242" w:rsidRDefault="002B1776" w:rsidP="002B1776">
      <w:pPr>
        <w:pStyle w:val="Citationintense"/>
        <w:rPr>
          <w:color w:val="auto"/>
          <w:sz w:val="22"/>
          <w:szCs w:val="22"/>
        </w:rPr>
      </w:pPr>
      <w:r w:rsidRPr="00B64242">
        <w:rPr>
          <w:color w:val="auto"/>
          <w:sz w:val="22"/>
          <w:szCs w:val="22"/>
        </w:rPr>
        <w:lastRenderedPageBreak/>
        <w:t>Document 5 – Fiche d'incident n°D24</w:t>
      </w:r>
    </w:p>
    <w:p w:rsidR="002B1776" w:rsidRPr="000B1C2E" w:rsidRDefault="002B1776" w:rsidP="002B1776"/>
    <w:tbl>
      <w:tblPr>
        <w:tblW w:w="0" w:type="auto"/>
        <w:tblInd w:w="10" w:type="dxa"/>
        <w:tblLayout w:type="fixed"/>
        <w:tblCellMar>
          <w:left w:w="0" w:type="dxa"/>
          <w:right w:w="0" w:type="dxa"/>
        </w:tblCellMar>
        <w:tblLook w:val="0000" w:firstRow="0" w:lastRow="0" w:firstColumn="0" w:lastColumn="0" w:noHBand="0" w:noVBand="0"/>
      </w:tblPr>
      <w:tblGrid>
        <w:gridCol w:w="3112"/>
        <w:gridCol w:w="2700"/>
        <w:gridCol w:w="294"/>
        <w:gridCol w:w="3619"/>
      </w:tblGrid>
      <w:tr w:rsidR="002B1776" w:rsidRPr="000B1C2E" w:rsidTr="00962EAF">
        <w:tc>
          <w:tcPr>
            <w:tcW w:w="9725" w:type="dxa"/>
            <w:gridSpan w:val="4"/>
            <w:tcBorders>
              <w:top w:val="single" w:sz="8" w:space="0" w:color="000000"/>
              <w:left w:val="single" w:sz="8" w:space="0" w:color="000000"/>
              <w:bottom w:val="single" w:sz="8" w:space="0" w:color="000000"/>
              <w:right w:val="single" w:sz="8" w:space="0" w:color="000000"/>
            </w:tcBorders>
          </w:tcPr>
          <w:p w:rsidR="002B1776" w:rsidRPr="000B1C2E" w:rsidRDefault="002B1776" w:rsidP="00962EAF">
            <w:pPr>
              <w:pStyle w:val="Contenudetableau"/>
              <w:rPr>
                <w:szCs w:val="20"/>
                <w:u w:val="single"/>
              </w:rPr>
            </w:pPr>
            <w:r w:rsidRPr="000B1C2E">
              <w:t>Description de l’incident</w:t>
            </w:r>
          </w:p>
        </w:tc>
      </w:tr>
      <w:tr w:rsidR="002B1776" w:rsidRPr="000B1C2E" w:rsidTr="00962EAF">
        <w:tc>
          <w:tcPr>
            <w:tcW w:w="3112" w:type="dxa"/>
            <w:tcBorders>
              <w:top w:val="single" w:sz="2" w:space="0" w:color="000000"/>
              <w:left w:val="single" w:sz="8" w:space="0" w:color="000000"/>
              <w:bottom w:val="single" w:sz="2" w:space="0" w:color="000000"/>
            </w:tcBorders>
          </w:tcPr>
          <w:p w:rsidR="002B1776" w:rsidRPr="000B1C2E" w:rsidRDefault="002B1776" w:rsidP="00962EAF">
            <w:pPr>
              <w:pStyle w:val="Contenudetableau"/>
              <w:rPr>
                <w:i/>
                <w:iCs/>
              </w:rPr>
            </w:pPr>
            <w:r w:rsidRPr="000B1C2E">
              <w:t xml:space="preserve">Date signalement : </w:t>
            </w:r>
          </w:p>
          <w:p w:rsidR="002B1776" w:rsidRPr="000B1C2E" w:rsidRDefault="002B1776" w:rsidP="00962EAF">
            <w:pPr>
              <w:pStyle w:val="Contenudetableau"/>
              <w:rPr>
                <w:u w:val="single"/>
              </w:rPr>
            </w:pPr>
            <w:r w:rsidRPr="000B1C2E">
              <w:t>01/08/2013</w:t>
            </w:r>
          </w:p>
          <w:p w:rsidR="002B1776" w:rsidRPr="000B1C2E" w:rsidRDefault="002B1776" w:rsidP="00962EAF">
            <w:pPr>
              <w:pStyle w:val="Contenudetableau"/>
            </w:pPr>
          </w:p>
        </w:tc>
        <w:tc>
          <w:tcPr>
            <w:tcW w:w="2700" w:type="dxa"/>
            <w:tcBorders>
              <w:top w:val="single" w:sz="2" w:space="0" w:color="000000"/>
              <w:left w:val="single" w:sz="2" w:space="0" w:color="000000"/>
              <w:bottom w:val="single" w:sz="2" w:space="0" w:color="000000"/>
            </w:tcBorders>
          </w:tcPr>
          <w:p w:rsidR="002B1776" w:rsidRPr="000B1C2E" w:rsidRDefault="002B1776" w:rsidP="00962EAF">
            <w:pPr>
              <w:pStyle w:val="Contenudetableau"/>
              <w:rPr>
                <w:i/>
                <w:iCs/>
              </w:rPr>
            </w:pPr>
            <w:r w:rsidRPr="000B1C2E">
              <w:t>Rédacteur :</w:t>
            </w:r>
          </w:p>
          <w:p w:rsidR="002B1776" w:rsidRPr="000B1C2E" w:rsidRDefault="002B1776" w:rsidP="00962EAF">
            <w:pPr>
              <w:pStyle w:val="Contenudetableau"/>
              <w:rPr>
                <w:u w:val="single"/>
              </w:rPr>
            </w:pPr>
            <w:r w:rsidRPr="000B1C2E">
              <w:t xml:space="preserve">Arnaud </w:t>
            </w:r>
            <w:proofErr w:type="spellStart"/>
            <w:r w:rsidRPr="000B1C2E">
              <w:t>Belloir</w:t>
            </w:r>
            <w:proofErr w:type="spellEnd"/>
            <w:r w:rsidRPr="000B1C2E">
              <w:t xml:space="preserve"> (Pilote)</w:t>
            </w:r>
          </w:p>
        </w:tc>
        <w:tc>
          <w:tcPr>
            <w:tcW w:w="3913" w:type="dxa"/>
            <w:gridSpan w:val="2"/>
            <w:tcBorders>
              <w:top w:val="single" w:sz="2" w:space="0" w:color="000000"/>
              <w:left w:val="single" w:sz="2" w:space="0" w:color="000000"/>
              <w:bottom w:val="single" w:sz="2" w:space="0" w:color="000000"/>
              <w:right w:val="single" w:sz="8" w:space="0" w:color="000000"/>
            </w:tcBorders>
          </w:tcPr>
          <w:p w:rsidR="002B1776" w:rsidRPr="000B1C2E" w:rsidRDefault="002B1776" w:rsidP="00962EAF">
            <w:pPr>
              <w:pStyle w:val="Contenudetableau"/>
            </w:pPr>
            <w:r w:rsidRPr="000B1C2E">
              <w:t>Niveau de gravité :</w:t>
            </w:r>
          </w:p>
          <w:bookmarkStart w:id="1" w:name="__Fieldmark__0_752022695"/>
          <w:p w:rsidR="002B1776" w:rsidRPr="000B1C2E" w:rsidRDefault="002B1776" w:rsidP="00962EAF">
            <w:pPr>
              <w:pStyle w:val="Contenudetableau"/>
              <w:rPr>
                <w:rFonts w:cs="Verdana"/>
                <w:szCs w:val="20"/>
                <w:u w:val="single"/>
              </w:rPr>
            </w:pPr>
            <w:r w:rsidRPr="000B1C2E">
              <w:fldChar w:fldCharType="begin">
                <w:ffData>
                  <w:name w:val="CheckBox"/>
                  <w:enabled/>
                  <w:calcOnExit w:val="0"/>
                  <w:checkBox>
                    <w:sizeAuto/>
                    <w:default w:val="0"/>
                    <w:checked w:val="0"/>
                  </w:checkBox>
                </w:ffData>
              </w:fldChar>
            </w:r>
            <w:r w:rsidRPr="000B1C2E">
              <w:instrText xml:space="preserve"> FORMCHECKBOX </w:instrText>
            </w:r>
            <w:r w:rsidRPr="000B1C2E">
              <w:fldChar w:fldCharType="end"/>
            </w:r>
            <w:bookmarkEnd w:id="1"/>
            <w:r w:rsidRPr="000B1C2E">
              <w:rPr>
                <w:rFonts w:cs="Verdana"/>
                <w:szCs w:val="20"/>
              </w:rPr>
              <w:t xml:space="preserve">Bloquant    </w:t>
            </w:r>
            <w:bookmarkStart w:id="2" w:name="__Fieldmark__1_752022695"/>
            <w:r w:rsidRPr="000B1C2E">
              <w:fldChar w:fldCharType="begin">
                <w:ffData>
                  <w:name w:val="CheckBox"/>
                  <w:enabled/>
                  <w:calcOnExit w:val="0"/>
                  <w:checkBox>
                    <w:sizeAuto/>
                    <w:default w:val="1"/>
                    <w:checked/>
                  </w:checkBox>
                </w:ffData>
              </w:fldChar>
            </w:r>
            <w:r w:rsidRPr="000B1C2E">
              <w:instrText xml:space="preserve"> FORMCHECKBOX </w:instrText>
            </w:r>
            <w:r w:rsidRPr="000B1C2E">
              <w:fldChar w:fldCharType="end"/>
            </w:r>
            <w:bookmarkEnd w:id="2"/>
            <w:r w:rsidRPr="000B1C2E">
              <w:rPr>
                <w:rFonts w:cs="Verdana"/>
                <w:szCs w:val="20"/>
              </w:rPr>
              <w:t xml:space="preserve">Majeur    </w:t>
            </w:r>
            <w:bookmarkStart w:id="3" w:name="__Fieldmark__2_752022695"/>
            <w:r w:rsidRPr="000B1C2E">
              <w:fldChar w:fldCharType="begin">
                <w:ffData>
                  <w:name w:val="CheckBox"/>
                  <w:enabled/>
                  <w:calcOnExit w:val="0"/>
                  <w:checkBox>
                    <w:sizeAuto/>
                    <w:default w:val="0"/>
                    <w:checked w:val="0"/>
                  </w:checkBox>
                </w:ffData>
              </w:fldChar>
            </w:r>
            <w:r w:rsidRPr="000B1C2E">
              <w:instrText xml:space="preserve"> FORMCHECKBOX </w:instrText>
            </w:r>
            <w:r w:rsidRPr="000B1C2E">
              <w:fldChar w:fldCharType="end"/>
            </w:r>
            <w:bookmarkEnd w:id="3"/>
            <w:r w:rsidRPr="000B1C2E">
              <w:rPr>
                <w:rFonts w:cs="Verdana"/>
                <w:szCs w:val="20"/>
              </w:rPr>
              <w:t>Mineur</w:t>
            </w:r>
          </w:p>
        </w:tc>
      </w:tr>
      <w:tr w:rsidR="002B1776" w:rsidRPr="000B1C2E" w:rsidTr="00962EAF">
        <w:tc>
          <w:tcPr>
            <w:tcW w:w="3112" w:type="dxa"/>
            <w:tcBorders>
              <w:top w:val="single" w:sz="2" w:space="0" w:color="000000"/>
              <w:left w:val="single" w:sz="8" w:space="0" w:color="000000"/>
              <w:bottom w:val="single" w:sz="2" w:space="0" w:color="000000"/>
            </w:tcBorders>
          </w:tcPr>
          <w:p w:rsidR="002B1776" w:rsidRPr="000B1C2E" w:rsidRDefault="002B1776" w:rsidP="00962EAF">
            <w:pPr>
              <w:pStyle w:val="Contenudetableau"/>
            </w:pPr>
            <w:r w:rsidRPr="000B1C2E">
              <w:t>Environnement concerné</w:t>
            </w:r>
          </w:p>
        </w:tc>
        <w:tc>
          <w:tcPr>
            <w:tcW w:w="2700" w:type="dxa"/>
            <w:tcBorders>
              <w:top w:val="single" w:sz="2" w:space="0" w:color="000000"/>
              <w:bottom w:val="single" w:sz="2" w:space="0" w:color="000000"/>
            </w:tcBorders>
          </w:tcPr>
          <w:p w:rsidR="002B1776" w:rsidRPr="000B1C2E" w:rsidRDefault="002B1776" w:rsidP="00962EAF">
            <w:pPr>
              <w:pStyle w:val="Contenudetableau"/>
            </w:pPr>
            <w:r w:rsidRPr="000B1C2E">
              <w:t>Matériel : Tablette</w:t>
            </w:r>
          </w:p>
        </w:tc>
        <w:tc>
          <w:tcPr>
            <w:tcW w:w="3913" w:type="dxa"/>
            <w:gridSpan w:val="2"/>
            <w:tcBorders>
              <w:top w:val="single" w:sz="2" w:space="0" w:color="000000"/>
              <w:bottom w:val="single" w:sz="2" w:space="0" w:color="000000"/>
              <w:right w:val="single" w:sz="8" w:space="0" w:color="000000"/>
            </w:tcBorders>
          </w:tcPr>
          <w:p w:rsidR="002B1776" w:rsidRPr="000B1C2E" w:rsidRDefault="002B1776" w:rsidP="00962EAF">
            <w:pPr>
              <w:pStyle w:val="Contenudetableau"/>
              <w:rPr>
                <w:u w:val="single"/>
              </w:rPr>
            </w:pPr>
            <w:r w:rsidRPr="000B1C2E">
              <w:t xml:space="preserve">Logiciel </w:t>
            </w:r>
            <w:proofErr w:type="gramStart"/>
            <w:r w:rsidRPr="000B1C2E">
              <w:t>:</w:t>
            </w:r>
            <w:proofErr w:type="spellStart"/>
            <w:r w:rsidRPr="000B1C2E">
              <w:t>TripReport</w:t>
            </w:r>
            <w:proofErr w:type="spellEnd"/>
            <w:proofErr w:type="gramEnd"/>
          </w:p>
        </w:tc>
      </w:tr>
      <w:tr w:rsidR="002B1776" w:rsidRPr="000B1C2E" w:rsidTr="00962EAF">
        <w:tc>
          <w:tcPr>
            <w:tcW w:w="9725" w:type="dxa"/>
            <w:gridSpan w:val="4"/>
            <w:tcBorders>
              <w:left w:val="single" w:sz="8" w:space="0" w:color="000000"/>
              <w:right w:val="single" w:sz="8" w:space="0" w:color="000000"/>
            </w:tcBorders>
          </w:tcPr>
          <w:p w:rsidR="002B1776" w:rsidRPr="000B1C2E" w:rsidRDefault="002B1776" w:rsidP="00962EAF">
            <w:pPr>
              <w:pStyle w:val="Contenudetableau"/>
              <w:rPr>
                <w:rFonts w:eastAsia="Times New Roman"/>
              </w:rPr>
            </w:pPr>
            <w:r w:rsidRPr="000B1C2E">
              <w:t>Description du problème avec éventuelles captures d'écran, messages d'erreurs :</w:t>
            </w:r>
          </w:p>
        </w:tc>
      </w:tr>
      <w:tr w:rsidR="002B1776" w:rsidRPr="000B1C2E" w:rsidTr="00962EAF">
        <w:trPr>
          <w:trHeight w:val="1701"/>
        </w:trPr>
        <w:tc>
          <w:tcPr>
            <w:tcW w:w="9725" w:type="dxa"/>
            <w:gridSpan w:val="4"/>
            <w:tcBorders>
              <w:left w:val="single" w:sz="8" w:space="0" w:color="000000"/>
              <w:bottom w:val="single" w:sz="8" w:space="0" w:color="000000"/>
              <w:right w:val="single" w:sz="8" w:space="0" w:color="000000"/>
            </w:tcBorders>
          </w:tcPr>
          <w:p w:rsidR="002B1776" w:rsidRPr="000B1C2E" w:rsidRDefault="002B1776" w:rsidP="00962EAF"/>
          <w:p w:rsidR="002B1776" w:rsidRPr="000B1C2E" w:rsidRDefault="002B1776" w:rsidP="00962EAF">
            <w:r w:rsidRPr="000B1C2E">
              <w:t>Lorsque j'affiche le récapitulatif du mouvement créé, le retard total est faux. J’obtiens les informations suivantes :</w:t>
            </w:r>
          </w:p>
          <w:p w:rsidR="002B1776" w:rsidRPr="000B1C2E" w:rsidRDefault="002B1776" w:rsidP="00962EAF"/>
          <w:p w:rsidR="002B1776" w:rsidRPr="000B1C2E" w:rsidRDefault="002B1776" w:rsidP="00962EAF">
            <w:pPr>
              <w:rPr>
                <w:rFonts w:cs="Verdana"/>
                <w:sz w:val="22"/>
              </w:rPr>
            </w:pPr>
            <w:r>
              <w:rPr>
                <w:noProof/>
                <w:lang w:eastAsia="fr-FR"/>
              </w:rPr>
              <w:drawing>
                <wp:inline distT="0" distB="0" distL="0" distR="0">
                  <wp:extent cx="5934075" cy="3000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000375"/>
                          </a:xfrm>
                          <a:prstGeom prst="rect">
                            <a:avLst/>
                          </a:prstGeom>
                          <a:noFill/>
                          <a:ln>
                            <a:noFill/>
                          </a:ln>
                        </pic:spPr>
                      </pic:pic>
                    </a:graphicData>
                  </a:graphic>
                </wp:inline>
              </w:drawing>
            </w:r>
          </w:p>
        </w:tc>
      </w:tr>
      <w:tr w:rsidR="002B1776" w:rsidRPr="000B1C2E" w:rsidTr="00962EAF">
        <w:tc>
          <w:tcPr>
            <w:tcW w:w="9725" w:type="dxa"/>
            <w:gridSpan w:val="4"/>
            <w:tcBorders>
              <w:top w:val="single" w:sz="8" w:space="0" w:color="000000"/>
              <w:left w:val="single" w:sz="8" w:space="0" w:color="000000"/>
              <w:bottom w:val="single" w:sz="8" w:space="0" w:color="000000"/>
              <w:right w:val="single" w:sz="8" w:space="0" w:color="000000"/>
            </w:tcBorders>
          </w:tcPr>
          <w:p w:rsidR="002B1776" w:rsidRPr="000B1C2E" w:rsidRDefault="002B1776" w:rsidP="00962EAF">
            <w:pPr>
              <w:pStyle w:val="Contenudetableau"/>
              <w:rPr>
                <w:szCs w:val="20"/>
                <w:u w:val="single"/>
              </w:rPr>
            </w:pPr>
            <w:r w:rsidRPr="000B1C2E">
              <w:t>Cause du problème</w:t>
            </w:r>
          </w:p>
        </w:tc>
      </w:tr>
      <w:tr w:rsidR="002B1776" w:rsidRPr="000B1C2E" w:rsidTr="00962EAF">
        <w:tc>
          <w:tcPr>
            <w:tcW w:w="3112" w:type="dxa"/>
            <w:tcBorders>
              <w:top w:val="single" w:sz="2" w:space="0" w:color="000000"/>
              <w:left w:val="single" w:sz="8" w:space="0" w:color="000000"/>
              <w:bottom w:val="single" w:sz="2" w:space="0" w:color="000000"/>
            </w:tcBorders>
          </w:tcPr>
          <w:p w:rsidR="002B1776" w:rsidRPr="000B1C2E" w:rsidRDefault="002B1776" w:rsidP="00962EAF">
            <w:pPr>
              <w:pStyle w:val="Contenudetableau"/>
            </w:pPr>
            <w:r w:rsidRPr="000B1C2E">
              <w:t>Date analyse :</w:t>
            </w:r>
          </w:p>
          <w:p w:rsidR="002B1776" w:rsidRPr="000B1C2E" w:rsidRDefault="002B1776" w:rsidP="00962EAF">
            <w:pPr>
              <w:pStyle w:val="Contenudetableau"/>
            </w:pPr>
          </w:p>
        </w:tc>
        <w:tc>
          <w:tcPr>
            <w:tcW w:w="6613" w:type="dxa"/>
            <w:gridSpan w:val="3"/>
            <w:tcBorders>
              <w:top w:val="single" w:sz="2" w:space="0" w:color="000000"/>
              <w:left w:val="single" w:sz="2" w:space="0" w:color="000000"/>
              <w:bottom w:val="single" w:sz="2" w:space="0" w:color="000000"/>
              <w:right w:val="single" w:sz="8" w:space="0" w:color="000000"/>
            </w:tcBorders>
          </w:tcPr>
          <w:p w:rsidR="002B1776" w:rsidRPr="000B1C2E" w:rsidRDefault="002B1776" w:rsidP="00962EAF">
            <w:pPr>
              <w:pStyle w:val="Contenudetableau"/>
            </w:pPr>
            <w:r w:rsidRPr="000B1C2E">
              <w:t>Rédacteur :</w:t>
            </w:r>
          </w:p>
        </w:tc>
      </w:tr>
      <w:tr w:rsidR="002B1776" w:rsidRPr="000B1C2E" w:rsidTr="00962EAF">
        <w:tc>
          <w:tcPr>
            <w:tcW w:w="9725" w:type="dxa"/>
            <w:gridSpan w:val="4"/>
            <w:tcBorders>
              <w:left w:val="single" w:sz="8" w:space="0" w:color="000000"/>
              <w:right w:val="single" w:sz="8" w:space="0" w:color="000000"/>
            </w:tcBorders>
          </w:tcPr>
          <w:p w:rsidR="002B1776" w:rsidRPr="000B1C2E" w:rsidRDefault="002B1776" w:rsidP="00962EAF">
            <w:pPr>
              <w:pStyle w:val="Contenudetableau"/>
              <w:rPr>
                <w:sz w:val="22"/>
              </w:rPr>
            </w:pPr>
            <w:r w:rsidRPr="000B1C2E">
              <w:t>Description de la cause :</w:t>
            </w:r>
          </w:p>
        </w:tc>
      </w:tr>
      <w:tr w:rsidR="002B1776" w:rsidRPr="000B1C2E" w:rsidTr="00962EAF">
        <w:tc>
          <w:tcPr>
            <w:tcW w:w="9725" w:type="dxa"/>
            <w:gridSpan w:val="4"/>
            <w:tcBorders>
              <w:left w:val="single" w:sz="8" w:space="0" w:color="000000"/>
              <w:bottom w:val="single" w:sz="8" w:space="0" w:color="000000"/>
              <w:right w:val="single" w:sz="8" w:space="0" w:color="000000"/>
            </w:tcBorders>
          </w:tcPr>
          <w:p w:rsidR="002B1776" w:rsidRPr="000B1C2E" w:rsidRDefault="002B1776" w:rsidP="00962EAF">
            <w:pPr>
              <w:pStyle w:val="Contenudetableau"/>
            </w:pPr>
          </w:p>
          <w:p w:rsidR="002B1776" w:rsidRPr="000B1C2E" w:rsidRDefault="002B1776" w:rsidP="00962EAF">
            <w:pPr>
              <w:pStyle w:val="Contenudetableau"/>
            </w:pPr>
          </w:p>
          <w:p w:rsidR="002B1776" w:rsidRPr="000B1C2E" w:rsidRDefault="002B1776" w:rsidP="00962EAF">
            <w:pPr>
              <w:pStyle w:val="Contenudetableau"/>
            </w:pPr>
          </w:p>
        </w:tc>
      </w:tr>
      <w:tr w:rsidR="002B1776" w:rsidRPr="000B1C2E" w:rsidTr="00962EAF">
        <w:tc>
          <w:tcPr>
            <w:tcW w:w="9725" w:type="dxa"/>
            <w:gridSpan w:val="4"/>
            <w:tcBorders>
              <w:top w:val="single" w:sz="8" w:space="0" w:color="000000"/>
              <w:left w:val="single" w:sz="8" w:space="0" w:color="000000"/>
              <w:right w:val="single" w:sz="8" w:space="0" w:color="000000"/>
            </w:tcBorders>
          </w:tcPr>
          <w:p w:rsidR="002B1776" w:rsidRPr="000B1C2E" w:rsidRDefault="002B1776" w:rsidP="00962EAF">
            <w:pPr>
              <w:pStyle w:val="Contenudetableau"/>
              <w:rPr>
                <w:szCs w:val="20"/>
                <w:u w:val="single"/>
              </w:rPr>
            </w:pPr>
            <w:r w:rsidRPr="000B1C2E">
              <w:t>Actions réalisées</w:t>
            </w:r>
          </w:p>
        </w:tc>
      </w:tr>
      <w:tr w:rsidR="002B1776" w:rsidRPr="000B1C2E" w:rsidTr="00962EAF">
        <w:tc>
          <w:tcPr>
            <w:tcW w:w="3112" w:type="dxa"/>
            <w:tcBorders>
              <w:top w:val="single" w:sz="8" w:space="0" w:color="000000"/>
              <w:left w:val="single" w:sz="8" w:space="0" w:color="000000"/>
              <w:bottom w:val="single" w:sz="2" w:space="0" w:color="000000"/>
            </w:tcBorders>
          </w:tcPr>
          <w:p w:rsidR="002B1776" w:rsidRPr="000B1C2E" w:rsidRDefault="002B1776" w:rsidP="00962EAF">
            <w:pPr>
              <w:pStyle w:val="Contenudetableau"/>
            </w:pPr>
            <w:r w:rsidRPr="000B1C2E">
              <w:t>Date réalisation :</w:t>
            </w:r>
          </w:p>
          <w:p w:rsidR="002B1776" w:rsidRPr="000B1C2E" w:rsidRDefault="002B1776" w:rsidP="00962EAF">
            <w:pPr>
              <w:pStyle w:val="Contenudetableau"/>
            </w:pPr>
          </w:p>
        </w:tc>
        <w:tc>
          <w:tcPr>
            <w:tcW w:w="2994" w:type="dxa"/>
            <w:gridSpan w:val="2"/>
            <w:tcBorders>
              <w:top w:val="single" w:sz="8" w:space="0" w:color="000000"/>
              <w:left w:val="single" w:sz="2" w:space="0" w:color="000000"/>
              <w:bottom w:val="single" w:sz="2" w:space="0" w:color="000000"/>
            </w:tcBorders>
          </w:tcPr>
          <w:p w:rsidR="002B1776" w:rsidRPr="000B1C2E" w:rsidRDefault="002B1776" w:rsidP="00962EAF">
            <w:pPr>
              <w:pStyle w:val="Contenudetableau"/>
            </w:pPr>
            <w:r w:rsidRPr="000B1C2E">
              <w:t>Rédacteur :</w:t>
            </w:r>
          </w:p>
        </w:tc>
        <w:tc>
          <w:tcPr>
            <w:tcW w:w="3619" w:type="dxa"/>
            <w:tcBorders>
              <w:top w:val="single" w:sz="8" w:space="0" w:color="000000"/>
              <w:left w:val="single" w:sz="2" w:space="0" w:color="000000"/>
              <w:bottom w:val="single" w:sz="2" w:space="0" w:color="000000"/>
              <w:right w:val="single" w:sz="8" w:space="0" w:color="000000"/>
            </w:tcBorders>
          </w:tcPr>
          <w:p w:rsidR="002B1776" w:rsidRPr="000B1C2E" w:rsidRDefault="002B1776" w:rsidP="00962EAF">
            <w:pPr>
              <w:pStyle w:val="Contenudetableau"/>
              <w:rPr>
                <w:sz w:val="22"/>
              </w:rPr>
            </w:pPr>
            <w:r w:rsidRPr="000B1C2E">
              <w:t>Version de correction :</w:t>
            </w:r>
          </w:p>
        </w:tc>
      </w:tr>
      <w:tr w:rsidR="002B1776" w:rsidRPr="000B1C2E" w:rsidTr="00962EAF">
        <w:tc>
          <w:tcPr>
            <w:tcW w:w="9725" w:type="dxa"/>
            <w:gridSpan w:val="4"/>
            <w:tcBorders>
              <w:left w:val="single" w:sz="8" w:space="0" w:color="000000"/>
              <w:bottom w:val="single" w:sz="8" w:space="0" w:color="000000"/>
              <w:right w:val="single" w:sz="8" w:space="0" w:color="000000"/>
            </w:tcBorders>
          </w:tcPr>
          <w:p w:rsidR="002B1776" w:rsidRPr="000B1C2E" w:rsidRDefault="002B1776" w:rsidP="00962EAF">
            <w:pPr>
              <w:pStyle w:val="Contenudetableau"/>
            </w:pPr>
          </w:p>
          <w:p w:rsidR="002B1776" w:rsidRPr="000B1C2E" w:rsidRDefault="002B1776" w:rsidP="00962EAF">
            <w:pPr>
              <w:pStyle w:val="Contenudetableau"/>
            </w:pPr>
          </w:p>
          <w:p w:rsidR="002B1776" w:rsidRPr="000B1C2E" w:rsidRDefault="002B1776" w:rsidP="00962EAF">
            <w:pPr>
              <w:pStyle w:val="Contenudetableau"/>
            </w:pPr>
          </w:p>
        </w:tc>
      </w:tr>
    </w:tbl>
    <w:p w:rsidR="002B1776" w:rsidRDefault="002B1776" w:rsidP="002B1776">
      <w:pPr>
        <w:pStyle w:val="Citationintense"/>
        <w:pBdr>
          <w:bottom w:val="none" w:sz="0" w:space="0" w:color="auto"/>
        </w:pBdr>
        <w:rPr>
          <w:color w:val="auto"/>
        </w:rPr>
      </w:pPr>
    </w:p>
    <w:p w:rsidR="002B1776" w:rsidRPr="000B1C2E" w:rsidRDefault="002B1776" w:rsidP="002B1776">
      <w:pPr>
        <w:pStyle w:val="Citationintense"/>
        <w:pBdr>
          <w:bottom w:val="none" w:sz="0" w:space="0" w:color="auto"/>
        </w:pBdr>
        <w:rPr>
          <w:color w:val="auto"/>
        </w:rPr>
      </w:pPr>
    </w:p>
    <w:p w:rsidR="002B1776" w:rsidRPr="00B64242" w:rsidRDefault="002B1776" w:rsidP="002B1776">
      <w:pPr>
        <w:pStyle w:val="Citationintense"/>
        <w:rPr>
          <w:color w:val="auto"/>
          <w:sz w:val="22"/>
          <w:szCs w:val="22"/>
        </w:rPr>
      </w:pPr>
      <w:r>
        <w:rPr>
          <w:color w:val="auto"/>
          <w:sz w:val="22"/>
          <w:szCs w:val="22"/>
        </w:rPr>
        <w:br w:type="page"/>
      </w:r>
      <w:r w:rsidRPr="00B64242">
        <w:rPr>
          <w:color w:val="auto"/>
          <w:sz w:val="22"/>
          <w:szCs w:val="22"/>
        </w:rPr>
        <w:lastRenderedPageBreak/>
        <w:t>Document 6 – Évolution des classes "Mouvement" et "Retard"</w:t>
      </w:r>
    </w:p>
    <w:p w:rsidR="002B1776" w:rsidRPr="000B1C2E" w:rsidRDefault="002B1776" w:rsidP="002B1776"/>
    <w:p w:rsidR="002B1776" w:rsidRPr="000B1C2E" w:rsidRDefault="002B1776" w:rsidP="002B1776">
      <w:pPr>
        <w:rPr>
          <w:b/>
          <w:u w:val="single"/>
        </w:rPr>
      </w:pPr>
      <w:r w:rsidRPr="000B1C2E">
        <w:rPr>
          <w:b/>
          <w:u w:val="single"/>
        </w:rPr>
        <w:t>Ajouts à la classe Retard :</w:t>
      </w:r>
    </w:p>
    <w:p w:rsidR="002B1776" w:rsidRPr="000B1C2E" w:rsidRDefault="002B1776" w:rsidP="002B1776"/>
    <w:p w:rsidR="002B1776" w:rsidRPr="000B1C2E" w:rsidRDefault="002B1776" w:rsidP="002B1776">
      <w:proofErr w:type="gramStart"/>
      <w:r w:rsidRPr="002B3FCD">
        <w:rPr>
          <w:b/>
        </w:rPr>
        <w:t>public</w:t>
      </w:r>
      <w:proofErr w:type="gramEnd"/>
      <w:r w:rsidRPr="002B3FCD">
        <w:rPr>
          <w:b/>
        </w:rPr>
        <w:t xml:space="preserve"> class</w:t>
      </w:r>
      <w:r w:rsidRPr="000B1C2E">
        <w:t xml:space="preserve"> Retard {</w:t>
      </w:r>
    </w:p>
    <w:p w:rsidR="002B1776" w:rsidRPr="00BE0BD3" w:rsidRDefault="002B1776" w:rsidP="002B1776">
      <w:pPr>
        <w:ind w:firstLine="720"/>
        <w:rPr>
          <w:i/>
        </w:rPr>
      </w:pPr>
      <w:r w:rsidRPr="00BE0BD3">
        <w:rPr>
          <w:i/>
        </w:rPr>
        <w:t>// Précise si l’aéroport est responsable du retard</w:t>
      </w:r>
    </w:p>
    <w:p w:rsidR="002B1776" w:rsidRPr="000B1C2E" w:rsidRDefault="002B1776" w:rsidP="002B1776">
      <w:pPr>
        <w:ind w:firstLine="720"/>
      </w:pPr>
      <w:proofErr w:type="spellStart"/>
      <w:proofErr w:type="gramStart"/>
      <w:r w:rsidRPr="002B3FCD">
        <w:rPr>
          <w:b/>
        </w:rPr>
        <w:t>private</w:t>
      </w:r>
      <w:proofErr w:type="spellEnd"/>
      <w:proofErr w:type="gramEnd"/>
      <w:r w:rsidRPr="002B3FCD">
        <w:rPr>
          <w:b/>
        </w:rPr>
        <w:t xml:space="preserve"> </w:t>
      </w:r>
      <w:proofErr w:type="spellStart"/>
      <w:r w:rsidRPr="002B3FCD">
        <w:rPr>
          <w:b/>
        </w:rPr>
        <w:t>boolean</w:t>
      </w:r>
      <w:proofErr w:type="spellEnd"/>
      <w:r w:rsidRPr="000B1C2E">
        <w:t xml:space="preserve"> </w:t>
      </w:r>
      <w:proofErr w:type="spellStart"/>
      <w:r w:rsidRPr="000B1C2E">
        <w:t>impliqueAeroport</w:t>
      </w:r>
      <w:proofErr w:type="spellEnd"/>
      <w:r w:rsidRPr="000B1C2E">
        <w:t> ;</w:t>
      </w:r>
    </w:p>
    <w:p w:rsidR="002B1776" w:rsidRPr="000B1C2E" w:rsidRDefault="002B1776" w:rsidP="002B1776">
      <w:pPr>
        <w:ind w:firstLine="720"/>
      </w:pPr>
      <w:r w:rsidRPr="000B1C2E">
        <w:t>…</w:t>
      </w:r>
    </w:p>
    <w:p w:rsidR="002B1776" w:rsidRPr="000B1C2E" w:rsidRDefault="002B1776" w:rsidP="002B1776">
      <w:pPr>
        <w:ind w:firstLine="720"/>
      </w:pPr>
      <w:proofErr w:type="gramStart"/>
      <w:r w:rsidRPr="002B3FCD">
        <w:rPr>
          <w:b/>
        </w:rPr>
        <w:t>public</w:t>
      </w:r>
      <w:proofErr w:type="gramEnd"/>
      <w:r w:rsidRPr="002B3FCD">
        <w:rPr>
          <w:b/>
        </w:rPr>
        <w:t xml:space="preserve">  </w:t>
      </w:r>
      <w:proofErr w:type="spellStart"/>
      <w:r w:rsidRPr="002B3FCD">
        <w:rPr>
          <w:b/>
        </w:rPr>
        <w:t>boolean</w:t>
      </w:r>
      <w:proofErr w:type="spellEnd"/>
      <w:r w:rsidRPr="000B1C2E">
        <w:t xml:space="preserve"> </w:t>
      </w:r>
      <w:proofErr w:type="spellStart"/>
      <w:r w:rsidRPr="000B1C2E">
        <w:t>getImpliqueAeroport</w:t>
      </w:r>
      <w:proofErr w:type="spellEnd"/>
      <w:r w:rsidRPr="000B1C2E">
        <w:t>() { … }</w:t>
      </w:r>
    </w:p>
    <w:p w:rsidR="002B1776" w:rsidRDefault="002B1776" w:rsidP="002B1776">
      <w:r w:rsidRPr="000B1C2E">
        <w:t>}</w:t>
      </w:r>
    </w:p>
    <w:p w:rsidR="002B1776" w:rsidRPr="000B1C2E" w:rsidRDefault="002B1776" w:rsidP="002B1776"/>
    <w:p w:rsidR="002B1776" w:rsidRPr="000B1C2E" w:rsidRDefault="002B1776" w:rsidP="002B1776">
      <w:pPr>
        <w:rPr>
          <w:b/>
          <w:u w:val="single"/>
        </w:rPr>
      </w:pPr>
      <w:r w:rsidRPr="000B1C2E">
        <w:rPr>
          <w:b/>
          <w:u w:val="single"/>
        </w:rPr>
        <w:t>Ajouts à la classe Mouvement :</w:t>
      </w:r>
    </w:p>
    <w:p w:rsidR="002B1776" w:rsidRPr="000B1C2E" w:rsidRDefault="002B1776" w:rsidP="002B1776"/>
    <w:p w:rsidR="002B1776" w:rsidRPr="000B1C2E" w:rsidRDefault="002B1776" w:rsidP="002B1776">
      <w:proofErr w:type="gramStart"/>
      <w:r w:rsidRPr="002B3FCD">
        <w:rPr>
          <w:b/>
        </w:rPr>
        <w:t>public</w:t>
      </w:r>
      <w:proofErr w:type="gramEnd"/>
      <w:r w:rsidRPr="002B3FCD">
        <w:rPr>
          <w:b/>
        </w:rPr>
        <w:t xml:space="preserve"> class</w:t>
      </w:r>
      <w:r w:rsidRPr="000B1C2E">
        <w:t xml:space="preserve"> Mouvement {</w:t>
      </w:r>
    </w:p>
    <w:p w:rsidR="002B1776" w:rsidRPr="00BE0BD3" w:rsidRDefault="002B1776" w:rsidP="002B1776">
      <w:pPr>
        <w:rPr>
          <w:i/>
        </w:rPr>
      </w:pPr>
      <w:r w:rsidRPr="000B1C2E">
        <w:tab/>
      </w:r>
      <w:r w:rsidRPr="00BE0BD3">
        <w:rPr>
          <w:i/>
        </w:rPr>
        <w:t>// Retourne la durée réelle du mouvement : durée prévue du vol + somme des retards</w:t>
      </w:r>
    </w:p>
    <w:p w:rsidR="002B1776" w:rsidRPr="000B1C2E" w:rsidRDefault="002B1776" w:rsidP="002B1776">
      <w:r w:rsidRPr="000B1C2E">
        <w:tab/>
      </w:r>
      <w:proofErr w:type="gramStart"/>
      <w:r w:rsidRPr="002B3FCD">
        <w:rPr>
          <w:b/>
        </w:rPr>
        <w:t>public</w:t>
      </w:r>
      <w:proofErr w:type="gramEnd"/>
      <w:r w:rsidRPr="002B3FCD">
        <w:rPr>
          <w:b/>
        </w:rPr>
        <w:t xml:space="preserve"> </w:t>
      </w:r>
      <w:proofErr w:type="spellStart"/>
      <w:r w:rsidRPr="002B3FCD">
        <w:rPr>
          <w:b/>
        </w:rPr>
        <w:t>int</w:t>
      </w:r>
      <w:proofErr w:type="spellEnd"/>
      <w:r w:rsidRPr="000B1C2E">
        <w:t xml:space="preserve"> </w:t>
      </w:r>
      <w:proofErr w:type="spellStart"/>
      <w:r w:rsidRPr="000B1C2E">
        <w:t>dureeReelle</w:t>
      </w:r>
      <w:proofErr w:type="spellEnd"/>
      <w:r w:rsidRPr="000B1C2E">
        <w:t>() { …. }</w:t>
      </w:r>
    </w:p>
    <w:p w:rsidR="002B1776" w:rsidRPr="000B1C2E" w:rsidRDefault="002B1776" w:rsidP="002B1776"/>
    <w:p w:rsidR="002B1776" w:rsidRPr="00BE0BD3" w:rsidRDefault="002B1776" w:rsidP="002B1776">
      <w:pPr>
        <w:ind w:firstLine="720"/>
        <w:rPr>
          <w:i/>
        </w:rPr>
      </w:pPr>
      <w:r w:rsidRPr="00BE0BD3">
        <w:rPr>
          <w:i/>
        </w:rPr>
        <w:t xml:space="preserve">// </w:t>
      </w:r>
      <w:r>
        <w:rPr>
          <w:i/>
        </w:rPr>
        <w:t>R</w:t>
      </w:r>
      <w:r w:rsidRPr="00BE0BD3">
        <w:rPr>
          <w:i/>
        </w:rPr>
        <w:t xml:space="preserve">eçoit en paramètre </w:t>
      </w:r>
      <w:r>
        <w:rPr>
          <w:i/>
        </w:rPr>
        <w:t xml:space="preserve">une situation représentée par </w:t>
      </w:r>
      <w:r w:rsidRPr="00BE0BD3">
        <w:rPr>
          <w:i/>
        </w:rPr>
        <w:t xml:space="preserve">le code ‘AV’ (Avant Vol) si on veut </w:t>
      </w:r>
    </w:p>
    <w:p w:rsidR="002B1776" w:rsidRDefault="002B1776" w:rsidP="002B1776">
      <w:pPr>
        <w:ind w:firstLine="720"/>
        <w:rPr>
          <w:i/>
        </w:rPr>
      </w:pPr>
      <w:r>
        <w:rPr>
          <w:i/>
        </w:rPr>
        <w:t xml:space="preserve">// </w:t>
      </w:r>
      <w:r w:rsidR="00962EAF" w:rsidRPr="00BE0BD3">
        <w:rPr>
          <w:i/>
        </w:rPr>
        <w:t>Calculer</w:t>
      </w:r>
      <w:r w:rsidRPr="00BE0BD3">
        <w:rPr>
          <w:i/>
        </w:rPr>
        <w:t xml:space="preserve"> le retard dont l’aéroport de départ est responsable, ou le code ‘AP’ (Après </w:t>
      </w:r>
    </w:p>
    <w:p w:rsidR="002B1776" w:rsidRPr="00BE0BD3" w:rsidRDefault="002B1776" w:rsidP="002B1776">
      <w:pPr>
        <w:ind w:firstLine="720"/>
        <w:rPr>
          <w:i/>
        </w:rPr>
      </w:pPr>
      <w:r>
        <w:rPr>
          <w:i/>
        </w:rPr>
        <w:t>//</w:t>
      </w:r>
      <w:r w:rsidRPr="00BE0BD3">
        <w:rPr>
          <w:i/>
        </w:rPr>
        <w:t xml:space="preserve"> Vol) si on veut calculer le retard dont l’aéroport d’arrivée est responsable</w:t>
      </w:r>
    </w:p>
    <w:p w:rsidR="002B1776" w:rsidRDefault="002B1776" w:rsidP="002B1776">
      <w:pPr>
        <w:ind w:firstLine="720"/>
        <w:rPr>
          <w:i/>
        </w:rPr>
      </w:pPr>
      <w:r>
        <w:rPr>
          <w:i/>
        </w:rPr>
        <w:t>// R</w:t>
      </w:r>
      <w:r w:rsidRPr="00BE0BD3">
        <w:rPr>
          <w:i/>
        </w:rPr>
        <w:t xml:space="preserve">etourne la durée totale des retards </w:t>
      </w:r>
      <w:r>
        <w:rPr>
          <w:i/>
        </w:rPr>
        <w:t xml:space="preserve">du mouvement dans cette situation </w:t>
      </w:r>
      <w:r w:rsidRPr="00BE0BD3">
        <w:rPr>
          <w:i/>
        </w:rPr>
        <w:t>pour</w:t>
      </w:r>
    </w:p>
    <w:p w:rsidR="002B1776" w:rsidRPr="00BE0BD3" w:rsidRDefault="002B1776" w:rsidP="002B1776">
      <w:pPr>
        <w:ind w:firstLine="720"/>
        <w:rPr>
          <w:i/>
        </w:rPr>
      </w:pPr>
      <w:r>
        <w:rPr>
          <w:i/>
        </w:rPr>
        <w:t>//</w:t>
      </w:r>
      <w:r w:rsidRPr="00BE0BD3">
        <w:rPr>
          <w:i/>
        </w:rPr>
        <w:t xml:space="preserve"> </w:t>
      </w:r>
      <w:proofErr w:type="gramStart"/>
      <w:r w:rsidRPr="00BE0BD3">
        <w:rPr>
          <w:i/>
        </w:rPr>
        <w:t>lesquels</w:t>
      </w:r>
      <w:proofErr w:type="gramEnd"/>
      <w:r w:rsidRPr="00BE0BD3">
        <w:rPr>
          <w:i/>
        </w:rPr>
        <w:t xml:space="preserve"> l’aéroport est responsable</w:t>
      </w:r>
    </w:p>
    <w:p w:rsidR="002B1776" w:rsidRPr="000B1C2E" w:rsidRDefault="002B1776" w:rsidP="002B1776">
      <w:r w:rsidRPr="000B1C2E">
        <w:tab/>
      </w:r>
      <w:proofErr w:type="gramStart"/>
      <w:r w:rsidRPr="00BE0BD3">
        <w:rPr>
          <w:b/>
        </w:rPr>
        <w:t>public</w:t>
      </w:r>
      <w:proofErr w:type="gramEnd"/>
      <w:r w:rsidRPr="000B1C2E">
        <w:t xml:space="preserve"> </w:t>
      </w:r>
      <w:proofErr w:type="spellStart"/>
      <w:r w:rsidRPr="00BE0BD3">
        <w:rPr>
          <w:b/>
        </w:rPr>
        <w:t>int</w:t>
      </w:r>
      <w:proofErr w:type="spellEnd"/>
      <w:r w:rsidRPr="000B1C2E">
        <w:t xml:space="preserve"> </w:t>
      </w:r>
      <w:proofErr w:type="spellStart"/>
      <w:r w:rsidRPr="000B1C2E">
        <w:t>dureeRetardResponsable</w:t>
      </w:r>
      <w:proofErr w:type="spellEnd"/>
      <w:r w:rsidRPr="000B1C2E">
        <w:t>(String situation) { …. }</w:t>
      </w:r>
    </w:p>
    <w:p w:rsidR="002B1776" w:rsidRPr="000B1C2E" w:rsidRDefault="002B1776" w:rsidP="002B1776">
      <w:r w:rsidRPr="000B1C2E">
        <w:t>}</w:t>
      </w:r>
    </w:p>
    <w:p w:rsidR="002B1776" w:rsidRDefault="002B1776" w:rsidP="002B1776"/>
    <w:p w:rsidR="002B1776" w:rsidRDefault="002B1776" w:rsidP="002B1776">
      <w:pPr>
        <w:pStyle w:val="Citationintense"/>
        <w:rPr>
          <w:color w:val="auto"/>
          <w:sz w:val="22"/>
          <w:szCs w:val="22"/>
        </w:rPr>
        <w:sectPr w:rsidR="002B1776" w:rsidSect="00962EAF">
          <w:footerReference w:type="default" r:id="rId10"/>
          <w:pgSz w:w="11906" w:h="16838"/>
          <w:pgMar w:top="907" w:right="907" w:bottom="907" w:left="907" w:header="720" w:footer="1134" w:gutter="0"/>
          <w:cols w:space="720"/>
          <w:docGrid w:linePitch="360"/>
        </w:sectPr>
      </w:pPr>
    </w:p>
    <w:p w:rsidR="002B1776" w:rsidRPr="00962EAF" w:rsidRDefault="002B1776" w:rsidP="002B1776">
      <w:pPr>
        <w:pStyle w:val="Citationintense"/>
        <w:rPr>
          <w:color w:val="auto"/>
          <w:sz w:val="22"/>
          <w:szCs w:val="22"/>
        </w:rPr>
      </w:pPr>
      <w:r w:rsidRPr="00962EAF">
        <w:rPr>
          <w:color w:val="auto"/>
          <w:sz w:val="22"/>
          <w:szCs w:val="22"/>
        </w:rPr>
        <w:lastRenderedPageBreak/>
        <w:t>Document 7 – Présentation de la base de données</w:t>
      </w:r>
    </w:p>
    <w:p w:rsidR="002B1776" w:rsidRDefault="002B1776" w:rsidP="002B1776"/>
    <w:p w:rsidR="002B1776" w:rsidRPr="00962EAF" w:rsidRDefault="002B1776" w:rsidP="002B1776">
      <w:pPr>
        <w:spacing w:before="120"/>
        <w:rPr>
          <w:rFonts w:cs="Courier New"/>
          <w:b/>
          <w:sz w:val="20"/>
          <w:szCs w:val="20"/>
          <w:u w:val="single"/>
        </w:rPr>
      </w:pPr>
      <w:r w:rsidRPr="00962EAF">
        <w:rPr>
          <w:rFonts w:cs="Courier New"/>
          <w:b/>
          <w:sz w:val="20"/>
          <w:szCs w:val="20"/>
          <w:u w:val="single"/>
        </w:rPr>
        <w:t>Modélisation conceptuelle</w:t>
      </w:r>
    </w:p>
    <w:p w:rsidR="002B1776" w:rsidRPr="00962EAF" w:rsidRDefault="002B1776" w:rsidP="002B1776">
      <w:pPr>
        <w:spacing w:before="120"/>
        <w:rPr>
          <w:rFonts w:cs="Courier New"/>
          <w:b/>
          <w:i/>
          <w:sz w:val="20"/>
          <w:szCs w:val="20"/>
        </w:rPr>
      </w:pPr>
      <w:r w:rsidRPr="00962EAF">
        <w:rPr>
          <w:rFonts w:cs="Courier New"/>
          <w:b/>
          <w:i/>
          <w:sz w:val="20"/>
          <w:szCs w:val="20"/>
        </w:rPr>
        <w:t>La modélisation conceptuelle est fournie dans les deux représentations les plus courantes.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2"/>
        <w:gridCol w:w="6829"/>
      </w:tblGrid>
      <w:tr w:rsidR="002B1776" w:rsidRPr="00962EAF" w:rsidTr="00962EAF">
        <w:trPr>
          <w:trHeight w:val="324"/>
        </w:trPr>
        <w:tc>
          <w:tcPr>
            <w:tcW w:w="6322" w:type="dxa"/>
          </w:tcPr>
          <w:p w:rsidR="002B1776" w:rsidRPr="00962EAF" w:rsidRDefault="002B1776" w:rsidP="00962EAF">
            <w:pPr>
              <w:spacing w:before="120"/>
              <w:jc w:val="left"/>
              <w:rPr>
                <w:rFonts w:cs="Courier New"/>
                <w:b/>
                <w:sz w:val="20"/>
                <w:szCs w:val="20"/>
                <w:lang w:eastAsia="fr-FR"/>
              </w:rPr>
            </w:pPr>
            <w:r w:rsidRPr="00962EAF">
              <w:rPr>
                <w:rFonts w:cs="Courier New"/>
                <w:b/>
                <w:sz w:val="20"/>
                <w:szCs w:val="20"/>
                <w:lang w:eastAsia="fr-FR"/>
              </w:rPr>
              <w:t>Schéma entité-association</w:t>
            </w:r>
          </w:p>
        </w:tc>
        <w:tc>
          <w:tcPr>
            <w:tcW w:w="6829" w:type="dxa"/>
          </w:tcPr>
          <w:p w:rsidR="002B1776" w:rsidRPr="00962EAF" w:rsidRDefault="002B1776" w:rsidP="00962EAF">
            <w:pPr>
              <w:spacing w:before="120"/>
              <w:jc w:val="left"/>
              <w:rPr>
                <w:rFonts w:cs="Courier New"/>
                <w:b/>
                <w:sz w:val="20"/>
                <w:szCs w:val="20"/>
                <w:lang w:eastAsia="fr-FR"/>
              </w:rPr>
            </w:pPr>
            <w:r w:rsidRPr="00962EAF">
              <w:rPr>
                <w:rFonts w:cs="Courier New"/>
                <w:b/>
                <w:sz w:val="20"/>
                <w:szCs w:val="20"/>
                <w:lang w:eastAsia="fr-FR"/>
              </w:rPr>
              <w:t>Diagramme de classes</w:t>
            </w:r>
          </w:p>
        </w:tc>
      </w:tr>
      <w:tr w:rsidR="002B1776" w:rsidRPr="00CB7C77" w:rsidTr="00962EAF">
        <w:trPr>
          <w:trHeight w:val="5682"/>
        </w:trPr>
        <w:tc>
          <w:tcPr>
            <w:tcW w:w="6322" w:type="dxa"/>
          </w:tcPr>
          <w:p w:rsidR="002B1776" w:rsidRPr="00CB7C77" w:rsidRDefault="002B1776" w:rsidP="00962EAF">
            <w:pPr>
              <w:spacing w:before="120"/>
              <w:jc w:val="center"/>
              <w:rPr>
                <w:rFonts w:cs="Courier New"/>
                <w:b/>
                <w:lang w:eastAsia="fr-FR"/>
              </w:rPr>
            </w:pPr>
            <w:r>
              <w:rPr>
                <w:rFonts w:cs="Courier New"/>
                <w:b/>
                <w:noProof/>
                <w:lang w:eastAsia="fr-FR"/>
              </w:rPr>
              <w:drawing>
                <wp:inline distT="0" distB="0" distL="0" distR="0" wp14:anchorId="10264C5E" wp14:editId="284C6F11">
                  <wp:extent cx="3448050" cy="3273264"/>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8050" cy="3273264"/>
                          </a:xfrm>
                          <a:prstGeom prst="rect">
                            <a:avLst/>
                          </a:prstGeom>
                          <a:noFill/>
                          <a:ln>
                            <a:noFill/>
                          </a:ln>
                        </pic:spPr>
                      </pic:pic>
                    </a:graphicData>
                  </a:graphic>
                </wp:inline>
              </w:drawing>
            </w:r>
          </w:p>
        </w:tc>
        <w:tc>
          <w:tcPr>
            <w:tcW w:w="6829" w:type="dxa"/>
          </w:tcPr>
          <w:p w:rsidR="002B1776" w:rsidRPr="00CB7C77" w:rsidRDefault="002B1776" w:rsidP="00962EAF">
            <w:pPr>
              <w:spacing w:before="120"/>
              <w:jc w:val="left"/>
              <w:rPr>
                <w:rFonts w:cs="Courier New"/>
                <w:b/>
                <w:lang w:eastAsia="fr-FR"/>
              </w:rPr>
            </w:pPr>
            <w:r>
              <w:rPr>
                <w:rFonts w:cs="Courier New"/>
                <w:b/>
                <w:noProof/>
                <w:lang w:eastAsia="fr-FR"/>
              </w:rPr>
              <w:drawing>
                <wp:inline distT="0" distB="0" distL="0" distR="0" wp14:anchorId="174DAC81" wp14:editId="19DF95BA">
                  <wp:extent cx="3407373" cy="327660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7373" cy="3276600"/>
                          </a:xfrm>
                          <a:prstGeom prst="rect">
                            <a:avLst/>
                          </a:prstGeom>
                          <a:noFill/>
                          <a:ln>
                            <a:noFill/>
                          </a:ln>
                        </pic:spPr>
                      </pic:pic>
                    </a:graphicData>
                  </a:graphic>
                </wp:inline>
              </w:drawing>
            </w:r>
          </w:p>
        </w:tc>
      </w:tr>
    </w:tbl>
    <w:p w:rsidR="002B1776" w:rsidRPr="00CC14F2" w:rsidRDefault="002B1776" w:rsidP="002B1776">
      <w:pPr>
        <w:spacing w:before="120"/>
        <w:rPr>
          <w:rFonts w:cs="Courier New"/>
          <w:b/>
          <w:u w:val="single"/>
        </w:rPr>
        <w:sectPr w:rsidR="002B1776" w:rsidRPr="00CC14F2" w:rsidSect="00962EAF">
          <w:pgSz w:w="16838" w:h="11906" w:orient="landscape"/>
          <w:pgMar w:top="1134" w:right="1134" w:bottom="1134" w:left="1701" w:header="720" w:footer="1134" w:gutter="0"/>
          <w:cols w:space="720"/>
          <w:docGrid w:linePitch="360"/>
        </w:sectPr>
      </w:pPr>
    </w:p>
    <w:p w:rsidR="002B1776" w:rsidRPr="000E6EDE" w:rsidRDefault="002B1776" w:rsidP="002B1776">
      <w:pPr>
        <w:spacing w:before="120"/>
        <w:rPr>
          <w:rFonts w:cs="Courier New"/>
          <w:b/>
          <w:sz w:val="22"/>
          <w:szCs w:val="22"/>
          <w:u w:val="single"/>
        </w:rPr>
      </w:pPr>
      <w:r w:rsidRPr="000E6EDE">
        <w:rPr>
          <w:rFonts w:cs="Courier New"/>
          <w:b/>
          <w:sz w:val="22"/>
          <w:szCs w:val="22"/>
          <w:u w:val="single"/>
        </w:rPr>
        <w:lastRenderedPageBreak/>
        <w:t>Schéma relationnel</w:t>
      </w:r>
    </w:p>
    <w:p w:rsidR="002B1776" w:rsidRPr="000B1C2E" w:rsidRDefault="002B1776" w:rsidP="002B1776"/>
    <w:p w:rsidR="002B1776" w:rsidRPr="00962EAF" w:rsidRDefault="002B1776" w:rsidP="002B1776">
      <w:pPr>
        <w:rPr>
          <w:sz w:val="22"/>
          <w:szCs w:val="22"/>
        </w:rPr>
      </w:pPr>
      <w:r w:rsidRPr="00962EAF">
        <w:rPr>
          <w:b/>
          <w:sz w:val="22"/>
          <w:szCs w:val="22"/>
        </w:rPr>
        <w:t>TYPERETARD</w:t>
      </w:r>
      <w:r w:rsidRPr="00962EAF">
        <w:rPr>
          <w:sz w:val="22"/>
          <w:szCs w:val="22"/>
        </w:rPr>
        <w:t xml:space="preserve"> (id, nom)</w:t>
      </w:r>
    </w:p>
    <w:p w:rsidR="002B1776" w:rsidRPr="00962EAF" w:rsidRDefault="002B1776" w:rsidP="002B1776">
      <w:pPr>
        <w:rPr>
          <w:sz w:val="22"/>
          <w:szCs w:val="22"/>
        </w:rPr>
      </w:pPr>
      <w:r w:rsidRPr="00962EAF">
        <w:rPr>
          <w:sz w:val="22"/>
          <w:szCs w:val="22"/>
        </w:rPr>
        <w:tab/>
        <w:t>Clé primaire : id</w:t>
      </w:r>
    </w:p>
    <w:p w:rsidR="002B1776" w:rsidRPr="00962EAF" w:rsidRDefault="002B1776" w:rsidP="002B1776">
      <w:pPr>
        <w:rPr>
          <w:sz w:val="22"/>
          <w:szCs w:val="22"/>
        </w:rPr>
      </w:pPr>
      <w:r w:rsidRPr="00962EAF">
        <w:rPr>
          <w:b/>
          <w:sz w:val="22"/>
          <w:szCs w:val="22"/>
        </w:rPr>
        <w:t>AEROPORT</w:t>
      </w:r>
      <w:r w:rsidRPr="00962EAF">
        <w:rPr>
          <w:sz w:val="22"/>
          <w:szCs w:val="22"/>
        </w:rPr>
        <w:t xml:space="preserve"> (OACI, AITA, nom, latitude, longitude)</w:t>
      </w:r>
    </w:p>
    <w:p w:rsidR="002B1776" w:rsidRPr="00962EAF" w:rsidRDefault="002B1776" w:rsidP="002B1776">
      <w:pPr>
        <w:rPr>
          <w:sz w:val="22"/>
          <w:szCs w:val="22"/>
        </w:rPr>
      </w:pPr>
      <w:r w:rsidRPr="00962EAF">
        <w:rPr>
          <w:sz w:val="22"/>
          <w:szCs w:val="22"/>
        </w:rPr>
        <w:tab/>
        <w:t>Clé primaire : OACI</w:t>
      </w:r>
    </w:p>
    <w:p w:rsidR="002B1776" w:rsidRPr="00962EAF" w:rsidRDefault="002B1776" w:rsidP="002B1776">
      <w:pPr>
        <w:rPr>
          <w:sz w:val="22"/>
          <w:szCs w:val="22"/>
        </w:rPr>
      </w:pPr>
      <w:r w:rsidRPr="00962EAF">
        <w:rPr>
          <w:b/>
          <w:sz w:val="22"/>
          <w:szCs w:val="22"/>
        </w:rPr>
        <w:t>AVION</w:t>
      </w:r>
      <w:r w:rsidRPr="00962EAF">
        <w:rPr>
          <w:sz w:val="22"/>
          <w:szCs w:val="22"/>
        </w:rPr>
        <w:t xml:space="preserve"> (id, </w:t>
      </w:r>
      <w:proofErr w:type="spellStart"/>
      <w:r w:rsidRPr="00962EAF">
        <w:rPr>
          <w:sz w:val="22"/>
          <w:szCs w:val="22"/>
        </w:rPr>
        <w:t>modele</w:t>
      </w:r>
      <w:proofErr w:type="spellEnd"/>
      <w:r w:rsidRPr="00962EAF">
        <w:rPr>
          <w:sz w:val="22"/>
          <w:szCs w:val="22"/>
        </w:rPr>
        <w:t xml:space="preserve">, </w:t>
      </w:r>
      <w:proofErr w:type="spellStart"/>
      <w:r w:rsidRPr="00962EAF">
        <w:rPr>
          <w:sz w:val="22"/>
          <w:szCs w:val="22"/>
        </w:rPr>
        <w:t>numeroSerie</w:t>
      </w:r>
      <w:proofErr w:type="spellEnd"/>
      <w:r w:rsidRPr="00962EAF">
        <w:rPr>
          <w:sz w:val="22"/>
          <w:szCs w:val="22"/>
        </w:rPr>
        <w:t xml:space="preserve">, </w:t>
      </w:r>
      <w:proofErr w:type="spellStart"/>
      <w:r w:rsidRPr="00962EAF">
        <w:rPr>
          <w:sz w:val="22"/>
          <w:szCs w:val="22"/>
        </w:rPr>
        <w:t>codeInterne</w:t>
      </w:r>
      <w:proofErr w:type="spellEnd"/>
      <w:r w:rsidRPr="00962EAF">
        <w:rPr>
          <w:sz w:val="22"/>
          <w:szCs w:val="22"/>
        </w:rPr>
        <w:t>)</w:t>
      </w:r>
    </w:p>
    <w:p w:rsidR="002B1776" w:rsidRPr="00962EAF" w:rsidRDefault="002B1776" w:rsidP="002B1776">
      <w:pPr>
        <w:rPr>
          <w:sz w:val="22"/>
          <w:szCs w:val="22"/>
        </w:rPr>
      </w:pPr>
      <w:r w:rsidRPr="00962EAF">
        <w:rPr>
          <w:sz w:val="22"/>
          <w:szCs w:val="22"/>
        </w:rPr>
        <w:tab/>
        <w:t>Clé primaire : id</w:t>
      </w:r>
    </w:p>
    <w:p w:rsidR="002B1776" w:rsidRPr="00962EAF" w:rsidRDefault="002B1776" w:rsidP="002B1776">
      <w:pPr>
        <w:rPr>
          <w:sz w:val="22"/>
          <w:szCs w:val="22"/>
        </w:rPr>
      </w:pPr>
      <w:r w:rsidRPr="00962EAF">
        <w:rPr>
          <w:b/>
          <w:sz w:val="22"/>
          <w:szCs w:val="22"/>
        </w:rPr>
        <w:t>MOUVEMENT</w:t>
      </w:r>
      <w:r w:rsidRPr="00962EAF">
        <w:rPr>
          <w:sz w:val="22"/>
          <w:szCs w:val="22"/>
        </w:rPr>
        <w:t xml:space="preserve"> (id, </w:t>
      </w:r>
      <w:proofErr w:type="spellStart"/>
      <w:r w:rsidRPr="00962EAF">
        <w:rPr>
          <w:sz w:val="22"/>
          <w:szCs w:val="22"/>
        </w:rPr>
        <w:t>idAvion</w:t>
      </w:r>
      <w:proofErr w:type="spellEnd"/>
      <w:r w:rsidRPr="00962EAF">
        <w:rPr>
          <w:sz w:val="22"/>
          <w:szCs w:val="22"/>
        </w:rPr>
        <w:t xml:space="preserve">, </w:t>
      </w:r>
      <w:proofErr w:type="spellStart"/>
      <w:r w:rsidRPr="00962EAF">
        <w:rPr>
          <w:sz w:val="22"/>
          <w:szCs w:val="22"/>
        </w:rPr>
        <w:t>numeroVol</w:t>
      </w:r>
      <w:proofErr w:type="spellEnd"/>
      <w:r w:rsidRPr="00962EAF">
        <w:rPr>
          <w:sz w:val="22"/>
          <w:szCs w:val="22"/>
        </w:rPr>
        <w:t xml:space="preserve">, </w:t>
      </w:r>
      <w:proofErr w:type="spellStart"/>
      <w:r w:rsidRPr="00962EAF">
        <w:rPr>
          <w:sz w:val="22"/>
          <w:szCs w:val="22"/>
        </w:rPr>
        <w:t>idAeroportDepart</w:t>
      </w:r>
      <w:proofErr w:type="spellEnd"/>
      <w:r w:rsidRPr="00962EAF">
        <w:rPr>
          <w:sz w:val="22"/>
          <w:szCs w:val="22"/>
        </w:rPr>
        <w:t xml:space="preserve">, distance, </w:t>
      </w:r>
      <w:proofErr w:type="spellStart"/>
      <w:r w:rsidRPr="00962EAF">
        <w:rPr>
          <w:sz w:val="22"/>
          <w:szCs w:val="22"/>
        </w:rPr>
        <w:t>nbPassagers</w:t>
      </w:r>
      <w:proofErr w:type="spellEnd"/>
      <w:r w:rsidRPr="00962EAF">
        <w:rPr>
          <w:sz w:val="22"/>
          <w:szCs w:val="22"/>
        </w:rPr>
        <w:t xml:space="preserve">, </w:t>
      </w:r>
      <w:proofErr w:type="spellStart"/>
      <w:r w:rsidRPr="00962EAF">
        <w:rPr>
          <w:sz w:val="22"/>
          <w:szCs w:val="22"/>
        </w:rPr>
        <w:t>estIntracom</w:t>
      </w:r>
      <w:proofErr w:type="spellEnd"/>
      <w:r w:rsidRPr="00962EAF">
        <w:rPr>
          <w:sz w:val="22"/>
          <w:szCs w:val="22"/>
        </w:rPr>
        <w:t xml:space="preserve">, </w:t>
      </w:r>
      <w:proofErr w:type="spellStart"/>
      <w:r w:rsidRPr="00962EAF">
        <w:rPr>
          <w:sz w:val="22"/>
          <w:szCs w:val="22"/>
        </w:rPr>
        <w:t>dateHeureDepart</w:t>
      </w:r>
      <w:proofErr w:type="spellEnd"/>
      <w:r w:rsidRPr="00962EAF">
        <w:rPr>
          <w:sz w:val="22"/>
          <w:szCs w:val="22"/>
        </w:rPr>
        <w:t xml:space="preserve">, </w:t>
      </w:r>
      <w:proofErr w:type="spellStart"/>
      <w:r w:rsidRPr="00962EAF">
        <w:rPr>
          <w:sz w:val="22"/>
          <w:szCs w:val="22"/>
        </w:rPr>
        <w:t>idAeroportArrivee</w:t>
      </w:r>
      <w:proofErr w:type="spellEnd"/>
      <w:r w:rsidRPr="00962EAF">
        <w:rPr>
          <w:sz w:val="22"/>
          <w:szCs w:val="22"/>
        </w:rPr>
        <w:t xml:space="preserve">, </w:t>
      </w:r>
      <w:proofErr w:type="spellStart"/>
      <w:r w:rsidRPr="00962EAF">
        <w:rPr>
          <w:sz w:val="22"/>
          <w:szCs w:val="22"/>
        </w:rPr>
        <w:t>dateHeureArrivee</w:t>
      </w:r>
      <w:proofErr w:type="spellEnd"/>
      <w:r w:rsidRPr="00962EAF">
        <w:rPr>
          <w:sz w:val="22"/>
          <w:szCs w:val="22"/>
        </w:rPr>
        <w:t xml:space="preserve">, </w:t>
      </w:r>
      <w:proofErr w:type="spellStart"/>
      <w:r w:rsidRPr="00962EAF">
        <w:rPr>
          <w:sz w:val="22"/>
          <w:szCs w:val="22"/>
        </w:rPr>
        <w:t>dureeVol</w:t>
      </w:r>
      <w:proofErr w:type="spellEnd"/>
      <w:r w:rsidRPr="00962EAF">
        <w:rPr>
          <w:sz w:val="22"/>
          <w:szCs w:val="22"/>
        </w:rPr>
        <w:t>)</w:t>
      </w:r>
    </w:p>
    <w:p w:rsidR="002B1776" w:rsidRPr="00962EAF" w:rsidRDefault="002B1776" w:rsidP="002B1776">
      <w:pPr>
        <w:rPr>
          <w:sz w:val="22"/>
          <w:szCs w:val="22"/>
        </w:rPr>
      </w:pPr>
      <w:r w:rsidRPr="00962EAF">
        <w:rPr>
          <w:sz w:val="22"/>
          <w:szCs w:val="22"/>
        </w:rPr>
        <w:tab/>
        <w:t>Clé primaire : id</w:t>
      </w:r>
    </w:p>
    <w:p w:rsidR="002B1776" w:rsidRPr="00962EAF" w:rsidRDefault="002B1776" w:rsidP="002B1776">
      <w:pPr>
        <w:rPr>
          <w:sz w:val="22"/>
          <w:szCs w:val="22"/>
        </w:rPr>
      </w:pPr>
      <w:r w:rsidRPr="00962EAF">
        <w:rPr>
          <w:sz w:val="22"/>
          <w:szCs w:val="22"/>
        </w:rPr>
        <w:tab/>
        <w:t>Clés étrangères :</w:t>
      </w:r>
      <w:r w:rsidRPr="00962EAF">
        <w:rPr>
          <w:sz w:val="22"/>
          <w:szCs w:val="22"/>
        </w:rPr>
        <w:tab/>
      </w:r>
      <w:proofErr w:type="spellStart"/>
      <w:r w:rsidRPr="00962EAF">
        <w:rPr>
          <w:sz w:val="22"/>
          <w:szCs w:val="22"/>
        </w:rPr>
        <w:t>idAvion</w:t>
      </w:r>
      <w:proofErr w:type="spellEnd"/>
      <w:r w:rsidRPr="00962EAF">
        <w:rPr>
          <w:sz w:val="22"/>
          <w:szCs w:val="22"/>
        </w:rPr>
        <w:t xml:space="preserve"> en référence à id de AVION</w:t>
      </w:r>
    </w:p>
    <w:p w:rsidR="002B1776" w:rsidRPr="00962EAF" w:rsidRDefault="002B1776" w:rsidP="002B1776">
      <w:pPr>
        <w:rPr>
          <w:sz w:val="22"/>
          <w:szCs w:val="22"/>
        </w:rPr>
      </w:pPr>
      <w:r w:rsidRPr="00962EAF">
        <w:rPr>
          <w:sz w:val="22"/>
          <w:szCs w:val="22"/>
        </w:rPr>
        <w:tab/>
      </w:r>
      <w:r w:rsidRPr="00962EAF">
        <w:rPr>
          <w:sz w:val="22"/>
          <w:szCs w:val="22"/>
        </w:rPr>
        <w:tab/>
      </w:r>
      <w:r w:rsidRPr="00962EAF">
        <w:rPr>
          <w:sz w:val="22"/>
          <w:szCs w:val="22"/>
        </w:rPr>
        <w:tab/>
      </w:r>
      <w:r w:rsidRPr="00962EAF">
        <w:rPr>
          <w:sz w:val="22"/>
          <w:szCs w:val="22"/>
        </w:rPr>
        <w:tab/>
      </w:r>
      <w:proofErr w:type="spellStart"/>
      <w:proofErr w:type="gramStart"/>
      <w:r w:rsidRPr="00962EAF">
        <w:rPr>
          <w:sz w:val="22"/>
          <w:szCs w:val="22"/>
        </w:rPr>
        <w:t>idAeroportDepart</w:t>
      </w:r>
      <w:proofErr w:type="spellEnd"/>
      <w:proofErr w:type="gramEnd"/>
      <w:r w:rsidRPr="00962EAF">
        <w:rPr>
          <w:sz w:val="22"/>
          <w:szCs w:val="22"/>
        </w:rPr>
        <w:t xml:space="preserve"> en référence à OACI de AEROPORT</w:t>
      </w:r>
    </w:p>
    <w:p w:rsidR="002B1776" w:rsidRPr="00962EAF" w:rsidRDefault="002B1776" w:rsidP="002B1776">
      <w:pPr>
        <w:rPr>
          <w:sz w:val="22"/>
          <w:szCs w:val="22"/>
        </w:rPr>
      </w:pPr>
      <w:r w:rsidRPr="00962EAF">
        <w:rPr>
          <w:sz w:val="22"/>
          <w:szCs w:val="22"/>
        </w:rPr>
        <w:tab/>
      </w:r>
      <w:r w:rsidRPr="00962EAF">
        <w:rPr>
          <w:sz w:val="22"/>
          <w:szCs w:val="22"/>
        </w:rPr>
        <w:tab/>
      </w:r>
      <w:r w:rsidRPr="00962EAF">
        <w:rPr>
          <w:sz w:val="22"/>
          <w:szCs w:val="22"/>
        </w:rPr>
        <w:tab/>
      </w:r>
      <w:r w:rsidRPr="00962EAF">
        <w:rPr>
          <w:sz w:val="22"/>
          <w:szCs w:val="22"/>
        </w:rPr>
        <w:tab/>
      </w:r>
      <w:proofErr w:type="spellStart"/>
      <w:proofErr w:type="gramStart"/>
      <w:r w:rsidRPr="00962EAF">
        <w:rPr>
          <w:sz w:val="22"/>
          <w:szCs w:val="22"/>
        </w:rPr>
        <w:t>idAeroportArrivee</w:t>
      </w:r>
      <w:proofErr w:type="spellEnd"/>
      <w:proofErr w:type="gramEnd"/>
      <w:r w:rsidRPr="00962EAF">
        <w:rPr>
          <w:sz w:val="22"/>
          <w:szCs w:val="22"/>
        </w:rPr>
        <w:t xml:space="preserve"> en référence à OACI de AEROPORT</w:t>
      </w:r>
    </w:p>
    <w:p w:rsidR="002B1776" w:rsidRPr="00962EAF" w:rsidRDefault="002B1776" w:rsidP="002B1776">
      <w:pPr>
        <w:rPr>
          <w:sz w:val="22"/>
          <w:szCs w:val="22"/>
        </w:rPr>
      </w:pPr>
      <w:r w:rsidRPr="00962EAF">
        <w:rPr>
          <w:b/>
          <w:sz w:val="22"/>
          <w:szCs w:val="22"/>
        </w:rPr>
        <w:t>RETARD</w:t>
      </w:r>
      <w:r w:rsidRPr="00962EAF">
        <w:rPr>
          <w:sz w:val="22"/>
          <w:szCs w:val="22"/>
        </w:rPr>
        <w:t xml:space="preserve"> (id, raison, </w:t>
      </w:r>
      <w:proofErr w:type="spellStart"/>
      <w:r w:rsidRPr="00962EAF">
        <w:rPr>
          <w:sz w:val="22"/>
          <w:szCs w:val="22"/>
        </w:rPr>
        <w:t>duree</w:t>
      </w:r>
      <w:proofErr w:type="spellEnd"/>
      <w:r w:rsidRPr="00962EAF">
        <w:rPr>
          <w:sz w:val="22"/>
          <w:szCs w:val="22"/>
        </w:rPr>
        <w:t xml:space="preserve">, </w:t>
      </w:r>
      <w:proofErr w:type="spellStart"/>
      <w:r w:rsidRPr="00962EAF">
        <w:rPr>
          <w:sz w:val="22"/>
          <w:szCs w:val="22"/>
        </w:rPr>
        <w:t>idType</w:t>
      </w:r>
      <w:proofErr w:type="spellEnd"/>
      <w:r w:rsidRPr="00962EAF">
        <w:rPr>
          <w:sz w:val="22"/>
          <w:szCs w:val="22"/>
        </w:rPr>
        <w:t xml:space="preserve">, </w:t>
      </w:r>
      <w:proofErr w:type="spellStart"/>
      <w:r w:rsidRPr="00962EAF">
        <w:rPr>
          <w:sz w:val="22"/>
          <w:szCs w:val="22"/>
        </w:rPr>
        <w:t>idMvt</w:t>
      </w:r>
      <w:proofErr w:type="spellEnd"/>
      <w:r w:rsidRPr="00962EAF">
        <w:rPr>
          <w:sz w:val="22"/>
          <w:szCs w:val="22"/>
        </w:rPr>
        <w:t>)</w:t>
      </w:r>
    </w:p>
    <w:p w:rsidR="002B1776" w:rsidRPr="00962EAF" w:rsidRDefault="002B1776" w:rsidP="002B1776">
      <w:pPr>
        <w:rPr>
          <w:sz w:val="22"/>
          <w:szCs w:val="22"/>
        </w:rPr>
      </w:pPr>
      <w:r w:rsidRPr="00962EAF">
        <w:rPr>
          <w:sz w:val="22"/>
          <w:szCs w:val="22"/>
        </w:rPr>
        <w:tab/>
        <w:t>Clé primaire : id</w:t>
      </w:r>
    </w:p>
    <w:p w:rsidR="002B1776" w:rsidRPr="00962EAF" w:rsidRDefault="002B1776" w:rsidP="002B1776">
      <w:pPr>
        <w:rPr>
          <w:sz w:val="22"/>
          <w:szCs w:val="22"/>
        </w:rPr>
      </w:pPr>
      <w:r w:rsidRPr="00962EAF">
        <w:rPr>
          <w:sz w:val="22"/>
          <w:szCs w:val="22"/>
        </w:rPr>
        <w:tab/>
        <w:t xml:space="preserve">Clés étrangères : </w:t>
      </w:r>
      <w:r w:rsidRPr="00962EAF">
        <w:rPr>
          <w:sz w:val="22"/>
          <w:szCs w:val="22"/>
        </w:rPr>
        <w:tab/>
      </w:r>
      <w:proofErr w:type="spellStart"/>
      <w:r w:rsidRPr="00962EAF">
        <w:rPr>
          <w:sz w:val="22"/>
          <w:szCs w:val="22"/>
        </w:rPr>
        <w:t>idType</w:t>
      </w:r>
      <w:proofErr w:type="spellEnd"/>
      <w:r w:rsidRPr="00962EAF">
        <w:rPr>
          <w:sz w:val="22"/>
          <w:szCs w:val="22"/>
        </w:rPr>
        <w:t xml:space="preserve"> en référence à id de TYPERETARD</w:t>
      </w:r>
    </w:p>
    <w:p w:rsidR="002B1776" w:rsidRPr="00962EAF" w:rsidRDefault="002B1776" w:rsidP="002B1776">
      <w:pPr>
        <w:rPr>
          <w:sz w:val="22"/>
          <w:szCs w:val="22"/>
        </w:rPr>
      </w:pPr>
      <w:r w:rsidRPr="00962EAF">
        <w:rPr>
          <w:sz w:val="22"/>
          <w:szCs w:val="22"/>
        </w:rPr>
        <w:tab/>
      </w:r>
      <w:r w:rsidRPr="00962EAF">
        <w:rPr>
          <w:sz w:val="22"/>
          <w:szCs w:val="22"/>
        </w:rPr>
        <w:tab/>
      </w:r>
      <w:r w:rsidRPr="00962EAF">
        <w:rPr>
          <w:sz w:val="22"/>
          <w:szCs w:val="22"/>
        </w:rPr>
        <w:tab/>
      </w:r>
      <w:r w:rsidRPr="00962EAF">
        <w:rPr>
          <w:sz w:val="22"/>
          <w:szCs w:val="22"/>
        </w:rPr>
        <w:tab/>
      </w:r>
      <w:proofErr w:type="spellStart"/>
      <w:proofErr w:type="gramStart"/>
      <w:r w:rsidRPr="00962EAF">
        <w:rPr>
          <w:sz w:val="22"/>
          <w:szCs w:val="22"/>
        </w:rPr>
        <w:t>idMvt</w:t>
      </w:r>
      <w:proofErr w:type="spellEnd"/>
      <w:proofErr w:type="gramEnd"/>
      <w:r w:rsidRPr="00962EAF">
        <w:rPr>
          <w:sz w:val="22"/>
          <w:szCs w:val="22"/>
        </w:rPr>
        <w:t xml:space="preserve"> en référence à id de MOUVEMENT</w:t>
      </w:r>
    </w:p>
    <w:p w:rsidR="002B1776" w:rsidRPr="000B1C2E" w:rsidRDefault="002B1776" w:rsidP="002B1776"/>
    <w:p w:rsidR="002B1776" w:rsidRPr="000B1C2E" w:rsidRDefault="002B1776" w:rsidP="002B1776">
      <w:pPr>
        <w:pStyle w:val="Paragraphedeliste"/>
        <w:numPr>
          <w:ilvl w:val="0"/>
          <w:numId w:val="9"/>
        </w:numPr>
        <w:rPr>
          <w:shd w:val="clear" w:color="auto" w:fill="FFFFFF"/>
        </w:rPr>
      </w:pPr>
      <w:r w:rsidRPr="000B1C2E">
        <w:t xml:space="preserve">Tous les aéroports du monde sont désignés par un code unique distribué par </w:t>
      </w:r>
      <w:r w:rsidRPr="000B1C2E">
        <w:rPr>
          <w:shd w:val="clear" w:color="auto" w:fill="FFFFFF"/>
        </w:rPr>
        <w:t>l’</w:t>
      </w:r>
      <w:r>
        <w:rPr>
          <w:bCs/>
          <w:shd w:val="clear" w:color="auto" w:fill="FFFFFF"/>
        </w:rPr>
        <w:t>o</w:t>
      </w:r>
      <w:r w:rsidRPr="000B1C2E">
        <w:rPr>
          <w:bCs/>
          <w:shd w:val="clear" w:color="auto" w:fill="FFFFFF"/>
        </w:rPr>
        <w:t>rganisation de l'</w:t>
      </w:r>
      <w:r>
        <w:rPr>
          <w:bCs/>
          <w:shd w:val="clear" w:color="auto" w:fill="FFFFFF"/>
        </w:rPr>
        <w:t>a</w:t>
      </w:r>
      <w:r w:rsidRPr="000B1C2E">
        <w:rPr>
          <w:bCs/>
          <w:shd w:val="clear" w:color="auto" w:fill="FFFFFF"/>
        </w:rPr>
        <w:t xml:space="preserve">viation </w:t>
      </w:r>
      <w:r>
        <w:rPr>
          <w:bCs/>
          <w:shd w:val="clear" w:color="auto" w:fill="FFFFFF"/>
        </w:rPr>
        <w:t>c</w:t>
      </w:r>
      <w:r w:rsidRPr="000B1C2E">
        <w:rPr>
          <w:bCs/>
          <w:shd w:val="clear" w:color="auto" w:fill="FFFFFF"/>
        </w:rPr>
        <w:t xml:space="preserve">ivile </w:t>
      </w:r>
      <w:r>
        <w:rPr>
          <w:bCs/>
          <w:shd w:val="clear" w:color="auto" w:fill="FFFFFF"/>
        </w:rPr>
        <w:t>i</w:t>
      </w:r>
      <w:r w:rsidRPr="000B1C2E">
        <w:rPr>
          <w:bCs/>
          <w:shd w:val="clear" w:color="auto" w:fill="FFFFFF"/>
        </w:rPr>
        <w:t>nternationale</w:t>
      </w:r>
      <w:r w:rsidRPr="000B1C2E">
        <w:rPr>
          <w:rStyle w:val="apple-converted-space"/>
          <w:shd w:val="clear" w:color="auto" w:fill="FFFFFF"/>
        </w:rPr>
        <w:t> </w:t>
      </w:r>
      <w:r w:rsidRPr="000B1C2E">
        <w:rPr>
          <w:shd w:val="clear" w:color="auto" w:fill="FFFFFF"/>
        </w:rPr>
        <w:t>(</w:t>
      </w:r>
      <w:r w:rsidRPr="000B1C2E">
        <w:rPr>
          <w:bCs/>
          <w:shd w:val="clear" w:color="auto" w:fill="FFFFFF"/>
        </w:rPr>
        <w:t>OACI).</w:t>
      </w:r>
      <w:r>
        <w:rPr>
          <w:bCs/>
          <w:shd w:val="clear" w:color="auto" w:fill="FFFFFF"/>
        </w:rPr>
        <w:t xml:space="preserve"> </w:t>
      </w:r>
      <w:r w:rsidRPr="000B1C2E">
        <w:rPr>
          <w:shd w:val="clear" w:color="auto" w:fill="FFFFFF"/>
        </w:rPr>
        <w:t>Les aéroports commerciaux ont en plus un code donné par l’</w:t>
      </w:r>
      <w:r>
        <w:rPr>
          <w:shd w:val="clear" w:color="auto" w:fill="FFFFFF"/>
        </w:rPr>
        <w:t>a</w:t>
      </w:r>
      <w:r w:rsidRPr="000B1C2E">
        <w:rPr>
          <w:shd w:val="clear" w:color="auto" w:fill="FFFFFF"/>
        </w:rPr>
        <w:t>ssociation internationale du transport aérien (AITA).</w:t>
      </w:r>
    </w:p>
    <w:p w:rsidR="002B1776" w:rsidRPr="000B1C2E" w:rsidRDefault="002B1776" w:rsidP="002B1776">
      <w:pPr>
        <w:pStyle w:val="Paragraphedeliste"/>
        <w:numPr>
          <w:ilvl w:val="0"/>
          <w:numId w:val="9"/>
        </w:numPr>
        <w:rPr>
          <w:shd w:val="clear" w:color="auto" w:fill="FFFFFF"/>
        </w:rPr>
      </w:pPr>
      <w:r w:rsidRPr="000B1C2E">
        <w:rPr>
          <w:shd w:val="clear" w:color="auto" w:fill="FFFFFF"/>
        </w:rPr>
        <w:t xml:space="preserve">L'attribut </w:t>
      </w:r>
      <w:r w:rsidRPr="000B1C2E">
        <w:rPr>
          <w:b/>
          <w:shd w:val="clear" w:color="auto" w:fill="FFFFFF"/>
        </w:rPr>
        <w:t>id</w:t>
      </w:r>
      <w:r w:rsidRPr="000B1C2E">
        <w:rPr>
          <w:shd w:val="clear" w:color="auto" w:fill="FFFFFF"/>
        </w:rPr>
        <w:t xml:space="preserve"> de la table MOUVEMENT est de type INTEGER.</w:t>
      </w:r>
    </w:p>
    <w:p w:rsidR="002B1776" w:rsidRDefault="002B1776" w:rsidP="002B1776">
      <w:pPr>
        <w:pStyle w:val="Paragraphedeliste"/>
        <w:numPr>
          <w:ilvl w:val="0"/>
          <w:numId w:val="9"/>
        </w:numPr>
        <w:rPr>
          <w:shd w:val="clear" w:color="auto" w:fill="FFFFFF"/>
        </w:rPr>
      </w:pPr>
      <w:r w:rsidRPr="000B1C2E">
        <w:rPr>
          <w:shd w:val="clear" w:color="auto" w:fill="FFFFFF"/>
        </w:rPr>
        <w:t xml:space="preserve">L'attribut </w:t>
      </w:r>
      <w:r w:rsidRPr="000B1C2E">
        <w:rPr>
          <w:b/>
          <w:shd w:val="clear" w:color="auto" w:fill="FFFFFF"/>
        </w:rPr>
        <w:t>distance</w:t>
      </w:r>
      <w:r w:rsidRPr="000B1C2E">
        <w:rPr>
          <w:shd w:val="clear" w:color="auto" w:fill="FFFFFF"/>
        </w:rPr>
        <w:t xml:space="preserve"> de la table MOUVEMENT est exprimé en kilomètres.</w:t>
      </w:r>
    </w:p>
    <w:p w:rsidR="002B1776" w:rsidRPr="000B1C2E" w:rsidRDefault="002B1776" w:rsidP="002B1776">
      <w:pPr>
        <w:pStyle w:val="Paragraphedeliste"/>
        <w:numPr>
          <w:ilvl w:val="0"/>
          <w:numId w:val="9"/>
        </w:numPr>
        <w:rPr>
          <w:shd w:val="clear" w:color="auto" w:fill="FFFFFF"/>
        </w:rPr>
      </w:pPr>
      <w:r>
        <w:rPr>
          <w:shd w:val="clear" w:color="auto" w:fill="FFFFFF"/>
        </w:rPr>
        <w:t xml:space="preserve">Les attributs </w:t>
      </w:r>
      <w:proofErr w:type="spellStart"/>
      <w:r w:rsidRPr="00914B0D">
        <w:rPr>
          <w:b/>
          <w:shd w:val="clear" w:color="auto" w:fill="FFFFFF"/>
        </w:rPr>
        <w:t>dateHeureDepart</w:t>
      </w:r>
      <w:proofErr w:type="spellEnd"/>
      <w:r>
        <w:rPr>
          <w:shd w:val="clear" w:color="auto" w:fill="FFFFFF"/>
        </w:rPr>
        <w:t xml:space="preserve"> et </w:t>
      </w:r>
      <w:proofErr w:type="spellStart"/>
      <w:r w:rsidRPr="00914B0D">
        <w:rPr>
          <w:b/>
          <w:shd w:val="clear" w:color="auto" w:fill="FFFFFF"/>
        </w:rPr>
        <w:t>dateHeureArrivee</w:t>
      </w:r>
      <w:proofErr w:type="spellEnd"/>
      <w:r>
        <w:rPr>
          <w:shd w:val="clear" w:color="auto" w:fill="FFFFFF"/>
        </w:rPr>
        <w:t xml:space="preserve"> représentent les dates et heures prévues.</w:t>
      </w:r>
    </w:p>
    <w:p w:rsidR="002B1776" w:rsidRPr="000B1C2E" w:rsidRDefault="002B1776" w:rsidP="002B1776">
      <w:pPr>
        <w:pStyle w:val="Paragraphedeliste"/>
        <w:numPr>
          <w:ilvl w:val="0"/>
          <w:numId w:val="9"/>
        </w:numPr>
        <w:rPr>
          <w:shd w:val="clear" w:color="auto" w:fill="FFFFFF"/>
        </w:rPr>
      </w:pPr>
      <w:r w:rsidRPr="000B1C2E">
        <w:rPr>
          <w:shd w:val="clear" w:color="auto" w:fill="FFFFFF"/>
        </w:rPr>
        <w:t xml:space="preserve">L'attribut </w:t>
      </w:r>
      <w:proofErr w:type="spellStart"/>
      <w:r>
        <w:rPr>
          <w:b/>
          <w:shd w:val="clear" w:color="auto" w:fill="FFFFFF"/>
        </w:rPr>
        <w:t>estI</w:t>
      </w:r>
      <w:r w:rsidRPr="000B1C2E">
        <w:rPr>
          <w:b/>
          <w:shd w:val="clear" w:color="auto" w:fill="FFFFFF"/>
        </w:rPr>
        <w:t>ntracom</w:t>
      </w:r>
      <w:proofErr w:type="spellEnd"/>
      <w:r w:rsidRPr="000B1C2E">
        <w:rPr>
          <w:shd w:val="clear" w:color="auto" w:fill="FFFFFF"/>
        </w:rPr>
        <w:t xml:space="preserve"> de la table MOUVEMENT est valorisé à 1 s'il s'agit d'un vol intracommunautaire et à 0 sinon. Un vol intracommunautaire est un vol entre deux villes de l'union européenne.</w:t>
      </w:r>
    </w:p>
    <w:p w:rsidR="002B1776" w:rsidRPr="000B1C2E" w:rsidRDefault="002B1776" w:rsidP="002B1776">
      <w:pPr>
        <w:pStyle w:val="Paragraphedeliste"/>
        <w:numPr>
          <w:ilvl w:val="0"/>
          <w:numId w:val="9"/>
        </w:numPr>
      </w:pPr>
      <w:r w:rsidRPr="000B1C2E">
        <w:rPr>
          <w:shd w:val="clear" w:color="auto" w:fill="FFFFFF"/>
        </w:rPr>
        <w:t xml:space="preserve">L'attribut </w:t>
      </w:r>
      <w:proofErr w:type="spellStart"/>
      <w:r w:rsidRPr="000B1C2E">
        <w:rPr>
          <w:b/>
          <w:shd w:val="clear" w:color="auto" w:fill="FFFFFF"/>
        </w:rPr>
        <w:t>duree</w:t>
      </w:r>
      <w:proofErr w:type="spellEnd"/>
      <w:r w:rsidRPr="000B1C2E">
        <w:rPr>
          <w:shd w:val="clear" w:color="auto" w:fill="FFFFFF"/>
        </w:rPr>
        <w:t xml:space="preserve"> de la table </w:t>
      </w:r>
      <w:r>
        <w:rPr>
          <w:shd w:val="clear" w:color="auto" w:fill="FFFFFF"/>
        </w:rPr>
        <w:t>RETARD</w:t>
      </w:r>
      <w:r w:rsidRPr="000B1C2E">
        <w:rPr>
          <w:shd w:val="clear" w:color="auto" w:fill="FFFFFF"/>
        </w:rPr>
        <w:t xml:space="preserve"> est de type INTEGER et exprimé en minutes.</w:t>
      </w:r>
    </w:p>
    <w:p w:rsidR="002B1776" w:rsidRDefault="002B1776" w:rsidP="002B1776"/>
    <w:p w:rsidR="002B1776" w:rsidRDefault="002B1776" w:rsidP="002B1776">
      <w:pPr>
        <w:jc w:val="left"/>
        <w:rPr>
          <w:b/>
          <w:sz w:val="22"/>
          <w:szCs w:val="22"/>
          <w:u w:val="single"/>
        </w:rPr>
      </w:pPr>
      <w:r w:rsidRPr="000E6EDE">
        <w:rPr>
          <w:b/>
          <w:sz w:val="22"/>
          <w:szCs w:val="22"/>
          <w:u w:val="single"/>
        </w:rPr>
        <w:t>Vue "</w:t>
      </w:r>
      <w:proofErr w:type="spellStart"/>
      <w:r w:rsidRPr="000E6EDE">
        <w:rPr>
          <w:b/>
          <w:sz w:val="22"/>
          <w:szCs w:val="22"/>
          <w:u w:val="single"/>
        </w:rPr>
        <w:t>volsRetardes</w:t>
      </w:r>
      <w:proofErr w:type="spellEnd"/>
      <w:r w:rsidRPr="000E6EDE">
        <w:rPr>
          <w:b/>
          <w:sz w:val="22"/>
          <w:szCs w:val="22"/>
          <w:u w:val="single"/>
        </w:rPr>
        <w:t>"</w:t>
      </w:r>
    </w:p>
    <w:p w:rsidR="002B1776" w:rsidRDefault="002B1776" w:rsidP="002B1776">
      <w:pPr>
        <w:jc w:val="left"/>
        <w:rPr>
          <w:rFonts w:cs="Arial"/>
          <w:b/>
          <w:sz w:val="28"/>
          <w:szCs w:val="28"/>
        </w:rPr>
      </w:pPr>
    </w:p>
    <w:p w:rsidR="002B1776" w:rsidRPr="00962EAF" w:rsidRDefault="002B1776" w:rsidP="002B1776">
      <w:pPr>
        <w:jc w:val="left"/>
        <w:rPr>
          <w:sz w:val="22"/>
          <w:szCs w:val="22"/>
        </w:rPr>
      </w:pPr>
      <w:r w:rsidRPr="00962EAF">
        <w:rPr>
          <w:sz w:val="22"/>
          <w:szCs w:val="22"/>
        </w:rPr>
        <w:t>La vue "</w:t>
      </w:r>
      <w:proofErr w:type="spellStart"/>
      <w:r w:rsidRPr="00962EAF">
        <w:rPr>
          <w:b/>
          <w:sz w:val="22"/>
          <w:szCs w:val="22"/>
        </w:rPr>
        <w:t>volRetardes</w:t>
      </w:r>
      <w:proofErr w:type="spellEnd"/>
      <w:r w:rsidRPr="00962EAF">
        <w:rPr>
          <w:sz w:val="22"/>
          <w:szCs w:val="22"/>
        </w:rPr>
        <w:t>" a été créée pour réaliser diverses statistiques :</w:t>
      </w:r>
    </w:p>
    <w:p w:rsidR="002B1776" w:rsidRPr="00962EAF" w:rsidRDefault="002B1776" w:rsidP="002B1776">
      <w:pPr>
        <w:rPr>
          <w:sz w:val="22"/>
          <w:szCs w:val="22"/>
        </w:rPr>
      </w:pPr>
    </w:p>
    <w:p w:rsidR="002B1776" w:rsidRPr="00DB6BA1" w:rsidRDefault="002B1776" w:rsidP="002B1776">
      <w:pPr>
        <w:rPr>
          <w:b/>
          <w:sz w:val="22"/>
          <w:szCs w:val="22"/>
        </w:rPr>
      </w:pPr>
      <w:r w:rsidRPr="00962EAF">
        <w:rPr>
          <w:sz w:val="22"/>
          <w:szCs w:val="22"/>
        </w:rPr>
        <w:tab/>
      </w:r>
      <w:r w:rsidRPr="00DB6BA1">
        <w:rPr>
          <w:b/>
          <w:sz w:val="22"/>
          <w:szCs w:val="22"/>
        </w:rPr>
        <w:t xml:space="preserve">CREATE VIEW </w:t>
      </w:r>
      <w:proofErr w:type="spellStart"/>
      <w:r w:rsidRPr="00DB6BA1">
        <w:rPr>
          <w:b/>
          <w:sz w:val="22"/>
          <w:szCs w:val="22"/>
        </w:rPr>
        <w:t>volsRetardes</w:t>
      </w:r>
      <w:proofErr w:type="spellEnd"/>
    </w:p>
    <w:p w:rsidR="002B1776" w:rsidRPr="00DB6BA1" w:rsidRDefault="002B1776" w:rsidP="002B1776">
      <w:pPr>
        <w:rPr>
          <w:sz w:val="22"/>
          <w:szCs w:val="22"/>
        </w:rPr>
      </w:pPr>
      <w:r w:rsidRPr="00DB6BA1">
        <w:rPr>
          <w:sz w:val="22"/>
          <w:szCs w:val="22"/>
        </w:rPr>
        <w:tab/>
        <w:t>AS</w:t>
      </w:r>
    </w:p>
    <w:p w:rsidR="002B1776" w:rsidRPr="00DB6BA1" w:rsidRDefault="002B1776" w:rsidP="002B1776">
      <w:pPr>
        <w:rPr>
          <w:sz w:val="22"/>
          <w:szCs w:val="22"/>
        </w:rPr>
      </w:pPr>
      <w:r w:rsidRPr="00DB6BA1">
        <w:rPr>
          <w:sz w:val="22"/>
          <w:szCs w:val="22"/>
        </w:rPr>
        <w:tab/>
        <w:t xml:space="preserve">SELECT </w:t>
      </w:r>
      <w:proofErr w:type="spellStart"/>
      <w:r w:rsidRPr="00DB6BA1">
        <w:rPr>
          <w:sz w:val="22"/>
          <w:szCs w:val="22"/>
        </w:rPr>
        <w:t>idMvt</w:t>
      </w:r>
      <w:proofErr w:type="spellEnd"/>
      <w:r w:rsidRPr="00DB6BA1">
        <w:rPr>
          <w:sz w:val="22"/>
          <w:szCs w:val="22"/>
        </w:rPr>
        <w:t xml:space="preserve">, distance, </w:t>
      </w:r>
      <w:proofErr w:type="spellStart"/>
      <w:r w:rsidRPr="00DB6BA1">
        <w:rPr>
          <w:sz w:val="22"/>
          <w:szCs w:val="22"/>
        </w:rPr>
        <w:t>nbPassagers</w:t>
      </w:r>
      <w:proofErr w:type="spellEnd"/>
      <w:r w:rsidRPr="00DB6BA1">
        <w:rPr>
          <w:sz w:val="22"/>
          <w:szCs w:val="22"/>
        </w:rPr>
        <w:t xml:space="preserve">, </w:t>
      </w:r>
      <w:proofErr w:type="spellStart"/>
      <w:proofErr w:type="gramStart"/>
      <w:r w:rsidRPr="00DB6BA1">
        <w:rPr>
          <w:sz w:val="22"/>
          <w:szCs w:val="22"/>
        </w:rPr>
        <w:t>estIntracom</w:t>
      </w:r>
      <w:proofErr w:type="spellEnd"/>
      <w:r w:rsidRPr="00DB6BA1">
        <w:rPr>
          <w:sz w:val="22"/>
          <w:szCs w:val="22"/>
        </w:rPr>
        <w:t xml:space="preserve"> ,</w:t>
      </w:r>
      <w:proofErr w:type="gramEnd"/>
      <w:r w:rsidRPr="00DB6BA1">
        <w:rPr>
          <w:sz w:val="22"/>
          <w:szCs w:val="22"/>
        </w:rPr>
        <w:t xml:space="preserve"> </w:t>
      </w:r>
      <w:proofErr w:type="spellStart"/>
      <w:r w:rsidRPr="00DB6BA1">
        <w:rPr>
          <w:sz w:val="22"/>
          <w:szCs w:val="22"/>
        </w:rPr>
        <w:t>dateHeureDepart</w:t>
      </w:r>
      <w:proofErr w:type="spellEnd"/>
      <w:r w:rsidRPr="00DB6BA1">
        <w:rPr>
          <w:sz w:val="22"/>
          <w:szCs w:val="22"/>
        </w:rPr>
        <w:t xml:space="preserve">, </w:t>
      </w:r>
    </w:p>
    <w:p w:rsidR="002B1776" w:rsidRPr="00DB6BA1" w:rsidRDefault="002B1776" w:rsidP="002B1776">
      <w:pPr>
        <w:ind w:left="1440" w:firstLine="720"/>
        <w:rPr>
          <w:sz w:val="22"/>
          <w:szCs w:val="22"/>
        </w:rPr>
      </w:pPr>
      <w:r w:rsidRPr="00DB6BA1">
        <w:rPr>
          <w:sz w:val="22"/>
          <w:szCs w:val="22"/>
        </w:rPr>
        <w:t>SUM(</w:t>
      </w:r>
      <w:proofErr w:type="spellStart"/>
      <w:r w:rsidRPr="00DB6BA1">
        <w:rPr>
          <w:sz w:val="22"/>
          <w:szCs w:val="22"/>
        </w:rPr>
        <w:t>duree</w:t>
      </w:r>
      <w:proofErr w:type="spellEnd"/>
      <w:r w:rsidRPr="00DB6BA1">
        <w:rPr>
          <w:sz w:val="22"/>
          <w:szCs w:val="22"/>
        </w:rPr>
        <w:t xml:space="preserve">) As </w:t>
      </w:r>
      <w:proofErr w:type="spellStart"/>
      <w:r w:rsidRPr="00DB6BA1">
        <w:rPr>
          <w:sz w:val="22"/>
          <w:szCs w:val="22"/>
        </w:rPr>
        <w:t>retardTotal</w:t>
      </w:r>
      <w:proofErr w:type="spellEnd"/>
    </w:p>
    <w:p w:rsidR="002B1776" w:rsidRPr="00962EAF" w:rsidRDefault="002B1776" w:rsidP="002B1776">
      <w:pPr>
        <w:rPr>
          <w:sz w:val="22"/>
          <w:szCs w:val="22"/>
        </w:rPr>
      </w:pPr>
      <w:r w:rsidRPr="00DB6BA1">
        <w:rPr>
          <w:sz w:val="22"/>
          <w:szCs w:val="22"/>
        </w:rPr>
        <w:tab/>
      </w:r>
      <w:r w:rsidRPr="00962EAF">
        <w:rPr>
          <w:sz w:val="22"/>
          <w:szCs w:val="22"/>
        </w:rPr>
        <w:t>FROM RETARD INNER JOIN MOUVEMENT</w:t>
      </w:r>
    </w:p>
    <w:p w:rsidR="002B1776" w:rsidRPr="00962EAF" w:rsidRDefault="002B1776" w:rsidP="002B1776">
      <w:pPr>
        <w:rPr>
          <w:sz w:val="22"/>
          <w:szCs w:val="22"/>
        </w:rPr>
      </w:pPr>
      <w:r w:rsidRPr="00962EAF">
        <w:rPr>
          <w:sz w:val="22"/>
          <w:szCs w:val="22"/>
        </w:rPr>
        <w:tab/>
        <w:t>ON RETARD.idMvt=MOUVEMENT.id</w:t>
      </w:r>
    </w:p>
    <w:p w:rsidR="002B1776" w:rsidRPr="00DB6BA1" w:rsidRDefault="002B1776" w:rsidP="002B1776">
      <w:pPr>
        <w:rPr>
          <w:sz w:val="22"/>
          <w:szCs w:val="22"/>
          <w:lang w:val="en-US"/>
        </w:rPr>
      </w:pPr>
      <w:r w:rsidRPr="00962EAF">
        <w:rPr>
          <w:sz w:val="22"/>
          <w:szCs w:val="22"/>
        </w:rPr>
        <w:tab/>
      </w:r>
      <w:r w:rsidRPr="00DB6BA1">
        <w:rPr>
          <w:sz w:val="22"/>
          <w:szCs w:val="22"/>
          <w:lang w:val="en-US"/>
        </w:rPr>
        <w:t xml:space="preserve">GROUP BY </w:t>
      </w:r>
      <w:proofErr w:type="spellStart"/>
      <w:r w:rsidRPr="00DB6BA1">
        <w:rPr>
          <w:sz w:val="22"/>
          <w:szCs w:val="22"/>
          <w:lang w:val="en-US"/>
        </w:rPr>
        <w:t>idMvt</w:t>
      </w:r>
      <w:proofErr w:type="spellEnd"/>
      <w:r w:rsidRPr="00DB6BA1">
        <w:rPr>
          <w:sz w:val="22"/>
          <w:szCs w:val="22"/>
          <w:lang w:val="en-US"/>
        </w:rPr>
        <w:t xml:space="preserve">, distance, </w:t>
      </w:r>
      <w:proofErr w:type="spellStart"/>
      <w:r w:rsidRPr="00DB6BA1">
        <w:rPr>
          <w:sz w:val="22"/>
          <w:szCs w:val="22"/>
          <w:lang w:val="en-US"/>
        </w:rPr>
        <w:t>nbPassagers</w:t>
      </w:r>
      <w:proofErr w:type="spellEnd"/>
      <w:r w:rsidRPr="00DB6BA1">
        <w:rPr>
          <w:sz w:val="22"/>
          <w:szCs w:val="22"/>
          <w:lang w:val="en-US"/>
        </w:rPr>
        <w:t xml:space="preserve">, </w:t>
      </w:r>
      <w:proofErr w:type="spellStart"/>
      <w:r w:rsidRPr="00DB6BA1">
        <w:rPr>
          <w:sz w:val="22"/>
          <w:szCs w:val="22"/>
          <w:lang w:val="en-US"/>
        </w:rPr>
        <w:t>estIntracom</w:t>
      </w:r>
      <w:proofErr w:type="spellEnd"/>
      <w:r w:rsidRPr="00DB6BA1">
        <w:rPr>
          <w:sz w:val="22"/>
          <w:szCs w:val="22"/>
          <w:lang w:val="en-US"/>
        </w:rPr>
        <w:t xml:space="preserve">, </w:t>
      </w:r>
      <w:proofErr w:type="spellStart"/>
      <w:r w:rsidRPr="00DB6BA1">
        <w:rPr>
          <w:sz w:val="22"/>
          <w:szCs w:val="22"/>
          <w:lang w:val="en-US"/>
        </w:rPr>
        <w:t>dateHeureDepart</w:t>
      </w:r>
      <w:proofErr w:type="spellEnd"/>
    </w:p>
    <w:p w:rsidR="002B1776" w:rsidRPr="00DB6BA1" w:rsidRDefault="002B1776" w:rsidP="002B1776">
      <w:pPr>
        <w:rPr>
          <w:sz w:val="22"/>
          <w:szCs w:val="22"/>
          <w:lang w:val="en-US"/>
        </w:rPr>
      </w:pPr>
    </w:p>
    <w:p w:rsidR="002B1776" w:rsidRPr="00962EAF" w:rsidRDefault="002B1776" w:rsidP="002B1776">
      <w:pPr>
        <w:rPr>
          <w:sz w:val="22"/>
          <w:szCs w:val="22"/>
          <w:u w:val="single"/>
        </w:rPr>
      </w:pPr>
      <w:r w:rsidRPr="00962EAF">
        <w:rPr>
          <w:sz w:val="22"/>
          <w:szCs w:val="22"/>
          <w:u w:val="single"/>
        </w:rPr>
        <w:t xml:space="preserve">Exemple du résultat de l’exécution de la requête "select * </w:t>
      </w:r>
      <w:proofErr w:type="spellStart"/>
      <w:r w:rsidRPr="00962EAF">
        <w:rPr>
          <w:sz w:val="22"/>
          <w:szCs w:val="22"/>
          <w:u w:val="single"/>
        </w:rPr>
        <w:t>from</w:t>
      </w:r>
      <w:proofErr w:type="spellEnd"/>
      <w:r w:rsidRPr="00962EAF">
        <w:rPr>
          <w:sz w:val="22"/>
          <w:szCs w:val="22"/>
          <w:u w:val="single"/>
        </w:rPr>
        <w:t xml:space="preserve"> </w:t>
      </w:r>
      <w:proofErr w:type="spellStart"/>
      <w:r w:rsidRPr="00962EAF">
        <w:rPr>
          <w:sz w:val="22"/>
          <w:szCs w:val="22"/>
          <w:u w:val="single"/>
        </w:rPr>
        <w:t>volsRetardes</w:t>
      </w:r>
      <w:proofErr w:type="spellEnd"/>
      <w:r w:rsidRPr="00962EAF">
        <w:rPr>
          <w:sz w:val="22"/>
          <w:szCs w:val="22"/>
          <w:u w:val="single"/>
        </w:rPr>
        <w:t>" :</w:t>
      </w:r>
    </w:p>
    <w:p w:rsidR="002B1776" w:rsidRPr="00726704" w:rsidRDefault="002B1776" w:rsidP="002B17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1210"/>
        <w:gridCol w:w="1668"/>
        <w:gridCol w:w="1524"/>
        <w:gridCol w:w="2486"/>
        <w:gridCol w:w="1508"/>
      </w:tblGrid>
      <w:tr w:rsidR="002B1776" w:rsidTr="00962EAF">
        <w:tc>
          <w:tcPr>
            <w:tcW w:w="959" w:type="dxa"/>
          </w:tcPr>
          <w:p w:rsidR="002B1776" w:rsidRDefault="002B1776" w:rsidP="00962EAF">
            <w:proofErr w:type="spellStart"/>
            <w:r>
              <w:t>idMvt</w:t>
            </w:r>
            <w:proofErr w:type="spellEnd"/>
          </w:p>
        </w:tc>
        <w:tc>
          <w:tcPr>
            <w:tcW w:w="1276" w:type="dxa"/>
          </w:tcPr>
          <w:p w:rsidR="002B1776" w:rsidRDefault="002B1776" w:rsidP="00962EAF">
            <w:r>
              <w:t>distance</w:t>
            </w:r>
          </w:p>
        </w:tc>
        <w:tc>
          <w:tcPr>
            <w:tcW w:w="1701" w:type="dxa"/>
          </w:tcPr>
          <w:p w:rsidR="002B1776" w:rsidRDefault="002B1776" w:rsidP="00962EAF">
            <w:proofErr w:type="spellStart"/>
            <w:r>
              <w:t>nbPassagers</w:t>
            </w:r>
            <w:proofErr w:type="spellEnd"/>
          </w:p>
        </w:tc>
        <w:tc>
          <w:tcPr>
            <w:tcW w:w="1559" w:type="dxa"/>
          </w:tcPr>
          <w:p w:rsidR="002B1776" w:rsidRDefault="002B1776" w:rsidP="00962EAF">
            <w:proofErr w:type="spellStart"/>
            <w:r>
              <w:t>estIntracom</w:t>
            </w:r>
            <w:proofErr w:type="spellEnd"/>
          </w:p>
        </w:tc>
        <w:tc>
          <w:tcPr>
            <w:tcW w:w="2765" w:type="dxa"/>
          </w:tcPr>
          <w:p w:rsidR="002B1776" w:rsidRDefault="002B1776" w:rsidP="00962EAF">
            <w:proofErr w:type="spellStart"/>
            <w:r>
              <w:t>dateHeureDepart</w:t>
            </w:r>
            <w:proofErr w:type="spellEnd"/>
          </w:p>
        </w:tc>
        <w:tc>
          <w:tcPr>
            <w:tcW w:w="1594" w:type="dxa"/>
          </w:tcPr>
          <w:p w:rsidR="002B1776" w:rsidRDefault="002B1776" w:rsidP="00962EAF">
            <w:proofErr w:type="spellStart"/>
            <w:r>
              <w:t>retardTotal</w:t>
            </w:r>
            <w:proofErr w:type="spellEnd"/>
          </w:p>
        </w:tc>
      </w:tr>
      <w:tr w:rsidR="002B1776" w:rsidTr="00962EAF">
        <w:tc>
          <w:tcPr>
            <w:tcW w:w="959" w:type="dxa"/>
          </w:tcPr>
          <w:p w:rsidR="002B1776" w:rsidRDefault="002B1776" w:rsidP="00962EAF">
            <w:r>
              <w:t>456</w:t>
            </w:r>
          </w:p>
        </w:tc>
        <w:tc>
          <w:tcPr>
            <w:tcW w:w="1276" w:type="dxa"/>
          </w:tcPr>
          <w:p w:rsidR="002B1776" w:rsidRDefault="002B1776" w:rsidP="00962EAF">
            <w:r>
              <w:t>710</w:t>
            </w:r>
          </w:p>
        </w:tc>
        <w:tc>
          <w:tcPr>
            <w:tcW w:w="1701" w:type="dxa"/>
          </w:tcPr>
          <w:p w:rsidR="002B1776" w:rsidRDefault="002B1776" w:rsidP="00962EAF">
            <w:r>
              <w:t>107</w:t>
            </w:r>
          </w:p>
        </w:tc>
        <w:tc>
          <w:tcPr>
            <w:tcW w:w="1559" w:type="dxa"/>
          </w:tcPr>
          <w:p w:rsidR="002B1776" w:rsidRDefault="002B1776" w:rsidP="00962EAF">
            <w:r>
              <w:t>0</w:t>
            </w:r>
          </w:p>
        </w:tc>
        <w:tc>
          <w:tcPr>
            <w:tcW w:w="2765" w:type="dxa"/>
          </w:tcPr>
          <w:p w:rsidR="002B1776" w:rsidRDefault="002B1776" w:rsidP="00962EAF">
            <w:r>
              <w:t>2014/02/18-12:23</w:t>
            </w:r>
          </w:p>
        </w:tc>
        <w:tc>
          <w:tcPr>
            <w:tcW w:w="1594" w:type="dxa"/>
          </w:tcPr>
          <w:p w:rsidR="002B1776" w:rsidRDefault="002B1776" w:rsidP="00962EAF">
            <w:r>
              <w:t>220</w:t>
            </w:r>
          </w:p>
        </w:tc>
      </w:tr>
      <w:tr w:rsidR="002B1776" w:rsidTr="00962EAF">
        <w:tc>
          <w:tcPr>
            <w:tcW w:w="959" w:type="dxa"/>
          </w:tcPr>
          <w:p w:rsidR="002B1776" w:rsidRDefault="002B1776" w:rsidP="00962EAF">
            <w:r>
              <w:t>672</w:t>
            </w:r>
          </w:p>
        </w:tc>
        <w:tc>
          <w:tcPr>
            <w:tcW w:w="1276" w:type="dxa"/>
          </w:tcPr>
          <w:p w:rsidR="002B1776" w:rsidRDefault="002B1776" w:rsidP="00962EAF">
            <w:r>
              <w:t>500</w:t>
            </w:r>
          </w:p>
        </w:tc>
        <w:tc>
          <w:tcPr>
            <w:tcW w:w="1701" w:type="dxa"/>
          </w:tcPr>
          <w:p w:rsidR="002B1776" w:rsidRDefault="002B1776" w:rsidP="00962EAF">
            <w:r>
              <w:t>95</w:t>
            </w:r>
          </w:p>
        </w:tc>
        <w:tc>
          <w:tcPr>
            <w:tcW w:w="1559" w:type="dxa"/>
          </w:tcPr>
          <w:p w:rsidR="002B1776" w:rsidRDefault="002B1776" w:rsidP="00962EAF">
            <w:r>
              <w:t>1</w:t>
            </w:r>
          </w:p>
        </w:tc>
        <w:tc>
          <w:tcPr>
            <w:tcW w:w="2765" w:type="dxa"/>
          </w:tcPr>
          <w:p w:rsidR="002B1776" w:rsidRDefault="002B1776" w:rsidP="00962EAF">
            <w:r>
              <w:t>2014/02/19-08:06</w:t>
            </w:r>
          </w:p>
        </w:tc>
        <w:tc>
          <w:tcPr>
            <w:tcW w:w="1594" w:type="dxa"/>
          </w:tcPr>
          <w:p w:rsidR="002B1776" w:rsidRDefault="002B1776" w:rsidP="00962EAF">
            <w:r>
              <w:t>120</w:t>
            </w:r>
          </w:p>
        </w:tc>
      </w:tr>
      <w:tr w:rsidR="002B1776" w:rsidTr="00962EAF">
        <w:tc>
          <w:tcPr>
            <w:tcW w:w="959" w:type="dxa"/>
          </w:tcPr>
          <w:p w:rsidR="002B1776" w:rsidRDefault="002B1776" w:rsidP="00962EAF">
            <w:r>
              <w:t>…</w:t>
            </w:r>
          </w:p>
        </w:tc>
        <w:tc>
          <w:tcPr>
            <w:tcW w:w="1276" w:type="dxa"/>
          </w:tcPr>
          <w:p w:rsidR="002B1776" w:rsidRDefault="002B1776" w:rsidP="00962EAF">
            <w:r>
              <w:t>…</w:t>
            </w:r>
          </w:p>
        </w:tc>
        <w:tc>
          <w:tcPr>
            <w:tcW w:w="1701" w:type="dxa"/>
          </w:tcPr>
          <w:p w:rsidR="002B1776" w:rsidRDefault="002B1776" w:rsidP="00962EAF">
            <w:r>
              <w:t>…</w:t>
            </w:r>
          </w:p>
        </w:tc>
        <w:tc>
          <w:tcPr>
            <w:tcW w:w="1559" w:type="dxa"/>
          </w:tcPr>
          <w:p w:rsidR="002B1776" w:rsidRDefault="002B1776" w:rsidP="00962EAF">
            <w:r>
              <w:t>…</w:t>
            </w:r>
          </w:p>
        </w:tc>
        <w:tc>
          <w:tcPr>
            <w:tcW w:w="2765" w:type="dxa"/>
          </w:tcPr>
          <w:p w:rsidR="002B1776" w:rsidRDefault="002B1776" w:rsidP="00962EAF">
            <w:r>
              <w:t>…</w:t>
            </w:r>
          </w:p>
        </w:tc>
        <w:tc>
          <w:tcPr>
            <w:tcW w:w="1594" w:type="dxa"/>
          </w:tcPr>
          <w:p w:rsidR="002B1776" w:rsidRDefault="002B1776" w:rsidP="00962EAF">
            <w:r>
              <w:t>…</w:t>
            </w:r>
          </w:p>
        </w:tc>
      </w:tr>
    </w:tbl>
    <w:p w:rsidR="002B1776" w:rsidRPr="000B1C2E" w:rsidRDefault="002B1776" w:rsidP="002B1776">
      <w:r>
        <w:br w:type="page"/>
      </w:r>
    </w:p>
    <w:p w:rsidR="002B1776" w:rsidRPr="00B64242" w:rsidRDefault="002B1776" w:rsidP="002B1776">
      <w:pPr>
        <w:pStyle w:val="Citationintense"/>
        <w:rPr>
          <w:color w:val="auto"/>
          <w:sz w:val="22"/>
          <w:szCs w:val="22"/>
        </w:rPr>
      </w:pPr>
      <w:r w:rsidRPr="00B64242">
        <w:rPr>
          <w:color w:val="auto"/>
          <w:sz w:val="22"/>
          <w:szCs w:val="22"/>
        </w:rPr>
        <w:lastRenderedPageBreak/>
        <w:t>Document 8 – Documents concernant les équipages</w:t>
      </w:r>
    </w:p>
    <w:p w:rsidR="002B1776" w:rsidRPr="000B1C2E" w:rsidRDefault="002B1776" w:rsidP="002B1776"/>
    <w:p w:rsidR="002B1776" w:rsidRPr="00962EAF" w:rsidRDefault="002B1776" w:rsidP="002B1776">
      <w:pPr>
        <w:rPr>
          <w:sz w:val="22"/>
          <w:szCs w:val="22"/>
        </w:rPr>
      </w:pPr>
      <w:r w:rsidRPr="00962EAF">
        <w:rPr>
          <w:sz w:val="22"/>
          <w:szCs w:val="22"/>
        </w:rPr>
        <w:t>Extrait de la liste des modèles d’avions d'</w:t>
      </w:r>
      <w:proofErr w:type="spellStart"/>
      <w:r w:rsidRPr="00962EAF">
        <w:rPr>
          <w:sz w:val="22"/>
          <w:szCs w:val="22"/>
        </w:rPr>
        <w:t>Aéroplan</w:t>
      </w:r>
      <w:proofErr w:type="spellEnd"/>
      <w:r w:rsidRPr="00962EAF">
        <w:rPr>
          <w:sz w:val="22"/>
          <w:szCs w:val="22"/>
        </w:rPr>
        <w:t xml:space="preserve"> avec, pour chacun, le nombre minimum réglementaire de personnel par rôle.</w:t>
      </w:r>
    </w:p>
    <w:p w:rsidR="002B1776" w:rsidRPr="00962EAF" w:rsidRDefault="002B1776" w:rsidP="002B1776">
      <w:pPr>
        <w:rPr>
          <w:sz w:val="22"/>
          <w:szCs w:val="22"/>
        </w:rPr>
      </w:pPr>
    </w:p>
    <w:tbl>
      <w:tblPr>
        <w:tblW w:w="9874" w:type="dxa"/>
        <w:tblInd w:w="-10" w:type="dxa"/>
        <w:tblLayout w:type="fixed"/>
        <w:tblLook w:val="0000" w:firstRow="0" w:lastRow="0" w:firstColumn="0" w:lastColumn="0" w:noHBand="0" w:noVBand="0"/>
      </w:tblPr>
      <w:tblGrid>
        <w:gridCol w:w="2528"/>
        <w:gridCol w:w="2298"/>
        <w:gridCol w:w="1036"/>
        <w:gridCol w:w="1017"/>
        <w:gridCol w:w="1017"/>
        <w:gridCol w:w="974"/>
        <w:gridCol w:w="1004"/>
      </w:tblGrid>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Modèle d’avion</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Nombre de sièges</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CDB</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OPL</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CCP</w:t>
            </w: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b/>
                <w:sz w:val="22"/>
                <w:szCs w:val="22"/>
              </w:rPr>
            </w:pPr>
            <w:r w:rsidRPr="00962EAF">
              <w:rPr>
                <w:b/>
                <w:sz w:val="22"/>
                <w:szCs w:val="22"/>
              </w:rPr>
              <w:t>CC</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b/>
                <w:sz w:val="22"/>
                <w:szCs w:val="22"/>
              </w:rPr>
            </w:pPr>
            <w:r w:rsidRPr="00962EAF">
              <w:rPr>
                <w:b/>
                <w:sz w:val="22"/>
                <w:szCs w:val="22"/>
              </w:rPr>
              <w:t>H/S</w:t>
            </w:r>
          </w:p>
        </w:tc>
      </w:tr>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A319</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142</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sz w:val="22"/>
                <w:szCs w:val="22"/>
              </w:rPr>
            </w:pPr>
            <w:r w:rsidRPr="00962EAF">
              <w:rPr>
                <w:sz w:val="22"/>
                <w:szCs w:val="22"/>
              </w:rPr>
              <w:t>2</w:t>
            </w:r>
          </w:p>
        </w:tc>
      </w:tr>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A332</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208</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sz w:val="22"/>
                <w:szCs w:val="22"/>
              </w:rPr>
            </w:pPr>
            <w:r w:rsidRPr="00962EAF">
              <w:rPr>
                <w:sz w:val="22"/>
                <w:szCs w:val="22"/>
              </w:rPr>
              <w:t>3</w:t>
            </w:r>
          </w:p>
        </w:tc>
      </w:tr>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A343</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275</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sz w:val="22"/>
                <w:szCs w:val="22"/>
              </w:rPr>
            </w:pPr>
            <w:r w:rsidRPr="00962EAF">
              <w:rPr>
                <w:sz w:val="22"/>
                <w:szCs w:val="22"/>
              </w:rPr>
              <w:t>4</w:t>
            </w:r>
          </w:p>
        </w:tc>
      </w:tr>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A380</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516</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sz w:val="22"/>
                <w:szCs w:val="22"/>
              </w:rPr>
            </w:pPr>
            <w:r w:rsidRPr="00962EAF">
              <w:rPr>
                <w:sz w:val="22"/>
                <w:szCs w:val="22"/>
              </w:rPr>
              <w:t>18</w:t>
            </w:r>
          </w:p>
        </w:tc>
      </w:tr>
      <w:tr w:rsidR="002B1776" w:rsidRPr="00962EAF" w:rsidTr="00962EAF">
        <w:tc>
          <w:tcPr>
            <w:tcW w:w="252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B772</w:t>
            </w:r>
          </w:p>
        </w:tc>
        <w:tc>
          <w:tcPr>
            <w:tcW w:w="2298"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247</w:t>
            </w:r>
          </w:p>
        </w:tc>
        <w:tc>
          <w:tcPr>
            <w:tcW w:w="1036"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17"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p>
        </w:tc>
        <w:tc>
          <w:tcPr>
            <w:tcW w:w="974" w:type="dxa"/>
            <w:tcBorders>
              <w:top w:val="single" w:sz="4" w:space="0" w:color="000000"/>
              <w:left w:val="single" w:sz="4" w:space="0" w:color="000000"/>
              <w:bottom w:val="single" w:sz="4" w:space="0" w:color="000000"/>
            </w:tcBorders>
          </w:tcPr>
          <w:p w:rsidR="002B1776" w:rsidRPr="00962EAF" w:rsidRDefault="002B1776" w:rsidP="00962EAF">
            <w:pPr>
              <w:jc w:val="center"/>
              <w:rPr>
                <w:sz w:val="22"/>
                <w:szCs w:val="22"/>
              </w:rPr>
            </w:pPr>
            <w:r w:rsidRPr="00962EAF">
              <w:rPr>
                <w:sz w:val="22"/>
                <w:szCs w:val="22"/>
              </w:rPr>
              <w:t>1</w:t>
            </w:r>
          </w:p>
        </w:tc>
        <w:tc>
          <w:tcPr>
            <w:tcW w:w="1004" w:type="dxa"/>
            <w:tcBorders>
              <w:top w:val="single" w:sz="4" w:space="0" w:color="000000"/>
              <w:left w:val="single" w:sz="4" w:space="0" w:color="000000"/>
              <w:bottom w:val="single" w:sz="4" w:space="0" w:color="000000"/>
              <w:right w:val="single" w:sz="4" w:space="0" w:color="000000"/>
            </w:tcBorders>
          </w:tcPr>
          <w:p w:rsidR="002B1776" w:rsidRPr="00962EAF" w:rsidRDefault="002B1776" w:rsidP="00962EAF">
            <w:pPr>
              <w:jc w:val="center"/>
              <w:rPr>
                <w:sz w:val="22"/>
                <w:szCs w:val="22"/>
              </w:rPr>
            </w:pPr>
            <w:r w:rsidRPr="00962EAF">
              <w:rPr>
                <w:sz w:val="22"/>
                <w:szCs w:val="22"/>
              </w:rPr>
              <w:t>4</w:t>
            </w:r>
          </w:p>
        </w:tc>
      </w:tr>
    </w:tbl>
    <w:p w:rsidR="002B1776" w:rsidRPr="00962EAF" w:rsidRDefault="002B1776" w:rsidP="002B1776">
      <w:pPr>
        <w:rPr>
          <w:sz w:val="22"/>
          <w:szCs w:val="22"/>
        </w:rPr>
      </w:pPr>
    </w:p>
    <w:p w:rsidR="002B1776" w:rsidRPr="00962EAF" w:rsidRDefault="002B1776" w:rsidP="002B1776">
      <w:pPr>
        <w:rPr>
          <w:sz w:val="22"/>
          <w:szCs w:val="22"/>
        </w:rPr>
      </w:pPr>
      <w:r w:rsidRPr="00962EAF">
        <w:rPr>
          <w:sz w:val="22"/>
          <w:szCs w:val="22"/>
        </w:rPr>
        <w:t>Exemples de listings de personnel remis aux pilotes</w:t>
      </w:r>
    </w:p>
    <w:p w:rsidR="002B1776" w:rsidRPr="00962EAF" w:rsidRDefault="002B1776" w:rsidP="002B1776">
      <w:pPr>
        <w:rPr>
          <w:sz w:val="22"/>
          <w:szCs w:val="22"/>
        </w:rPr>
      </w:pPr>
    </w:p>
    <w:tbl>
      <w:tblPr>
        <w:tblW w:w="9874" w:type="dxa"/>
        <w:tblInd w:w="-15" w:type="dxa"/>
        <w:tblLayout w:type="fixed"/>
        <w:tblLook w:val="0000" w:firstRow="0" w:lastRow="0" w:firstColumn="0" w:lastColumn="0" w:noHBand="0" w:noVBand="0"/>
      </w:tblPr>
      <w:tblGrid>
        <w:gridCol w:w="840"/>
        <w:gridCol w:w="2971"/>
        <w:gridCol w:w="1852"/>
        <w:gridCol w:w="1035"/>
        <w:gridCol w:w="3176"/>
      </w:tblGrid>
      <w:tr w:rsidR="002B1776" w:rsidRPr="00962EAF" w:rsidTr="00962EAF">
        <w:trPr>
          <w:trHeight w:val="825"/>
        </w:trPr>
        <w:tc>
          <w:tcPr>
            <w:tcW w:w="9874" w:type="dxa"/>
            <w:gridSpan w:val="5"/>
            <w:tcBorders>
              <w:top w:val="single" w:sz="4" w:space="0" w:color="000000"/>
              <w:left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Mouvement : Vol RLG-6263 du 28/07/2013 - Avion : F-GMPD de type A319</w:t>
            </w:r>
          </w:p>
        </w:tc>
      </w:tr>
      <w:tr w:rsidR="002B1776" w:rsidRPr="00962EAF" w:rsidTr="00962EAF">
        <w:trPr>
          <w:trHeight w:val="432"/>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CDB :</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FABRE François</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06 50 19 78 62</w:t>
            </w:r>
          </w:p>
        </w:tc>
        <w:tc>
          <w:tcPr>
            <w:tcW w:w="1035" w:type="dxa"/>
            <w:tcBorders>
              <w:top w:val="single" w:sz="4" w:space="0" w:color="000000"/>
              <w:bottom w:val="single" w:sz="4" w:space="0" w:color="000000"/>
            </w:tcBorders>
            <w:vAlign w:val="center"/>
          </w:tcPr>
          <w:p w:rsidR="002B1776" w:rsidRPr="00962EAF" w:rsidRDefault="002B1776" w:rsidP="00962EAF">
            <w:pPr>
              <w:jc w:val="right"/>
              <w:rPr>
                <w:sz w:val="22"/>
                <w:szCs w:val="22"/>
              </w:rPr>
            </w:pPr>
            <w:r w:rsidRPr="00962EAF">
              <w:rPr>
                <w:sz w:val="22"/>
                <w:szCs w:val="22"/>
              </w:rPr>
              <w:t>10 590</w:t>
            </w:r>
          </w:p>
        </w:tc>
        <w:tc>
          <w:tcPr>
            <w:tcW w:w="3176" w:type="dxa"/>
            <w:tcBorders>
              <w:top w:val="single" w:sz="4" w:space="0" w:color="000000"/>
              <w:bottom w:val="single" w:sz="4" w:space="0" w:color="000000"/>
              <w:right w:val="single" w:sz="4" w:space="0" w:color="000000"/>
            </w:tcBorders>
            <w:vAlign w:val="center"/>
          </w:tcPr>
          <w:p w:rsidR="002B1776" w:rsidRPr="00962EAF" w:rsidRDefault="002B1776" w:rsidP="00962EAF">
            <w:pPr>
              <w:jc w:val="left"/>
              <w:rPr>
                <w:sz w:val="22"/>
                <w:szCs w:val="22"/>
              </w:rPr>
            </w:pPr>
            <w:r w:rsidRPr="00962EAF">
              <w:rPr>
                <w:sz w:val="22"/>
                <w:szCs w:val="22"/>
              </w:rPr>
              <w:t>heures de vol</w:t>
            </w:r>
          </w:p>
        </w:tc>
      </w:tr>
      <w:tr w:rsidR="002B1776" w:rsidRPr="00962EAF" w:rsidTr="00962EAF">
        <w:trPr>
          <w:trHeight w:val="409"/>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OPL :</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LEMAITRE Hervé</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06 40 96 35 97</w:t>
            </w:r>
          </w:p>
        </w:tc>
        <w:tc>
          <w:tcPr>
            <w:tcW w:w="1035" w:type="dxa"/>
            <w:tcBorders>
              <w:top w:val="single" w:sz="4" w:space="0" w:color="000000"/>
              <w:bottom w:val="single" w:sz="4" w:space="0" w:color="000000"/>
            </w:tcBorders>
            <w:vAlign w:val="center"/>
          </w:tcPr>
          <w:p w:rsidR="002B1776" w:rsidRPr="00962EAF" w:rsidRDefault="002B1776" w:rsidP="00962EAF">
            <w:pPr>
              <w:jc w:val="right"/>
              <w:rPr>
                <w:sz w:val="22"/>
                <w:szCs w:val="22"/>
              </w:rPr>
            </w:pPr>
            <w:r w:rsidRPr="00962EAF">
              <w:rPr>
                <w:sz w:val="22"/>
                <w:szCs w:val="22"/>
              </w:rPr>
              <w:t>2 500</w:t>
            </w:r>
          </w:p>
        </w:tc>
        <w:tc>
          <w:tcPr>
            <w:tcW w:w="3176" w:type="dxa"/>
            <w:tcBorders>
              <w:top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heures de vol</w:t>
            </w:r>
          </w:p>
        </w:tc>
      </w:tr>
      <w:tr w:rsidR="002B1776" w:rsidRPr="00962EAF" w:rsidTr="00962EAF">
        <w:trPr>
          <w:trHeight w:val="429"/>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CC :</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LEFEVRE Martine</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06 84 79 65 84</w:t>
            </w:r>
          </w:p>
        </w:tc>
        <w:tc>
          <w:tcPr>
            <w:tcW w:w="4211" w:type="dxa"/>
            <w:gridSpan w:val="2"/>
            <w:tcBorders>
              <w:top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Anglais, Français, Espagnol</w:t>
            </w:r>
          </w:p>
        </w:tc>
      </w:tr>
      <w:tr w:rsidR="002B1776" w:rsidRPr="00962EAF" w:rsidTr="00962EAF">
        <w:trPr>
          <w:trHeight w:val="401"/>
        </w:trPr>
        <w:tc>
          <w:tcPr>
            <w:tcW w:w="840" w:type="dxa"/>
            <w:tcBorders>
              <w:top w:val="single" w:sz="4" w:space="0" w:color="000000"/>
              <w:left w:val="single" w:sz="4" w:space="0" w:color="000000"/>
            </w:tcBorders>
            <w:vAlign w:val="center"/>
          </w:tcPr>
          <w:p w:rsidR="002B1776" w:rsidRPr="00962EAF" w:rsidRDefault="002B1776" w:rsidP="00962EAF">
            <w:pPr>
              <w:rPr>
                <w:sz w:val="22"/>
                <w:szCs w:val="22"/>
              </w:rPr>
            </w:pPr>
            <w:r w:rsidRPr="00962EAF">
              <w:rPr>
                <w:sz w:val="22"/>
                <w:szCs w:val="22"/>
              </w:rPr>
              <w:t>H/S :</w:t>
            </w:r>
          </w:p>
        </w:tc>
        <w:tc>
          <w:tcPr>
            <w:tcW w:w="2971" w:type="dxa"/>
            <w:tcBorders>
              <w:top w:val="single" w:sz="4" w:space="0" w:color="000000"/>
            </w:tcBorders>
            <w:vAlign w:val="center"/>
          </w:tcPr>
          <w:p w:rsidR="002B1776" w:rsidRPr="00962EAF" w:rsidRDefault="002B1776" w:rsidP="00962EAF">
            <w:pPr>
              <w:rPr>
                <w:sz w:val="22"/>
                <w:szCs w:val="22"/>
              </w:rPr>
            </w:pPr>
            <w:r w:rsidRPr="00962EAF">
              <w:rPr>
                <w:sz w:val="22"/>
                <w:szCs w:val="22"/>
              </w:rPr>
              <w:t>- MARTY Paul</w:t>
            </w:r>
          </w:p>
        </w:tc>
        <w:tc>
          <w:tcPr>
            <w:tcW w:w="1852" w:type="dxa"/>
            <w:tcBorders>
              <w:top w:val="single" w:sz="4" w:space="0" w:color="000000"/>
            </w:tcBorders>
            <w:vAlign w:val="center"/>
          </w:tcPr>
          <w:p w:rsidR="002B1776" w:rsidRPr="00962EAF" w:rsidRDefault="002B1776" w:rsidP="00962EAF">
            <w:pPr>
              <w:rPr>
                <w:sz w:val="22"/>
                <w:szCs w:val="22"/>
              </w:rPr>
            </w:pPr>
            <w:r w:rsidRPr="00962EAF">
              <w:rPr>
                <w:sz w:val="22"/>
                <w:szCs w:val="22"/>
              </w:rPr>
              <w:t>06 74 93 65 84</w:t>
            </w:r>
          </w:p>
        </w:tc>
        <w:tc>
          <w:tcPr>
            <w:tcW w:w="4211" w:type="dxa"/>
            <w:gridSpan w:val="2"/>
            <w:tcBorders>
              <w:top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Anglais, Français</w:t>
            </w:r>
          </w:p>
        </w:tc>
      </w:tr>
      <w:tr w:rsidR="002B1776" w:rsidRPr="00962EAF" w:rsidTr="00962EAF">
        <w:tc>
          <w:tcPr>
            <w:tcW w:w="840" w:type="dxa"/>
            <w:tcBorders>
              <w:left w:val="single" w:sz="4" w:space="0" w:color="000000"/>
              <w:bottom w:val="single" w:sz="4" w:space="0" w:color="000000"/>
            </w:tcBorders>
            <w:vAlign w:val="center"/>
          </w:tcPr>
          <w:p w:rsidR="002B1776" w:rsidRPr="00962EAF" w:rsidRDefault="002B1776" w:rsidP="00962EAF">
            <w:pPr>
              <w:rPr>
                <w:sz w:val="22"/>
                <w:szCs w:val="22"/>
              </w:rPr>
            </w:pPr>
          </w:p>
        </w:tc>
        <w:tc>
          <w:tcPr>
            <w:tcW w:w="2971" w:type="dxa"/>
            <w:tcBorders>
              <w:bottom w:val="single" w:sz="4" w:space="0" w:color="000000"/>
            </w:tcBorders>
            <w:vAlign w:val="center"/>
          </w:tcPr>
          <w:p w:rsidR="002B1776" w:rsidRPr="00962EAF" w:rsidRDefault="002B1776" w:rsidP="00962EAF">
            <w:pPr>
              <w:rPr>
                <w:sz w:val="22"/>
                <w:szCs w:val="22"/>
              </w:rPr>
            </w:pPr>
            <w:r w:rsidRPr="00962EAF">
              <w:rPr>
                <w:sz w:val="22"/>
                <w:szCs w:val="22"/>
              </w:rPr>
              <w:t>- FONTAINE Emma</w:t>
            </w:r>
          </w:p>
        </w:tc>
        <w:tc>
          <w:tcPr>
            <w:tcW w:w="1852" w:type="dxa"/>
            <w:tcBorders>
              <w:bottom w:val="single" w:sz="4" w:space="0" w:color="000000"/>
            </w:tcBorders>
            <w:vAlign w:val="center"/>
          </w:tcPr>
          <w:p w:rsidR="002B1776" w:rsidRPr="00962EAF" w:rsidRDefault="002B1776" w:rsidP="00962EAF">
            <w:pPr>
              <w:rPr>
                <w:sz w:val="22"/>
                <w:szCs w:val="22"/>
              </w:rPr>
            </w:pPr>
            <w:r w:rsidRPr="00962EAF">
              <w:rPr>
                <w:sz w:val="22"/>
                <w:szCs w:val="22"/>
              </w:rPr>
              <w:t>06 94 47 63 26</w:t>
            </w:r>
          </w:p>
        </w:tc>
        <w:tc>
          <w:tcPr>
            <w:tcW w:w="4211" w:type="dxa"/>
            <w:gridSpan w:val="2"/>
            <w:tcBorders>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Anglais, Français</w:t>
            </w:r>
          </w:p>
        </w:tc>
      </w:tr>
    </w:tbl>
    <w:p w:rsidR="002B1776" w:rsidRPr="00962EAF" w:rsidRDefault="002B1776" w:rsidP="002B1776">
      <w:pPr>
        <w:rPr>
          <w:sz w:val="22"/>
          <w:szCs w:val="22"/>
        </w:rPr>
      </w:pPr>
    </w:p>
    <w:tbl>
      <w:tblPr>
        <w:tblW w:w="9874" w:type="dxa"/>
        <w:tblInd w:w="-15" w:type="dxa"/>
        <w:tblLayout w:type="fixed"/>
        <w:tblLook w:val="0000" w:firstRow="0" w:lastRow="0" w:firstColumn="0" w:lastColumn="0" w:noHBand="0" w:noVBand="0"/>
      </w:tblPr>
      <w:tblGrid>
        <w:gridCol w:w="840"/>
        <w:gridCol w:w="2971"/>
        <w:gridCol w:w="1852"/>
        <w:gridCol w:w="1035"/>
        <w:gridCol w:w="3176"/>
      </w:tblGrid>
      <w:tr w:rsidR="002B1776" w:rsidRPr="00962EAF" w:rsidTr="003A5A90">
        <w:trPr>
          <w:trHeight w:val="563"/>
        </w:trPr>
        <w:tc>
          <w:tcPr>
            <w:tcW w:w="9874" w:type="dxa"/>
            <w:gridSpan w:val="5"/>
            <w:tcBorders>
              <w:top w:val="single" w:sz="4" w:space="0" w:color="000000"/>
              <w:left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Mouvement : RLG-4692 du 28/07/2013 - Avion : F-GLZI de type A343</w:t>
            </w:r>
          </w:p>
        </w:tc>
      </w:tr>
      <w:tr w:rsidR="002B1776" w:rsidRPr="00962EAF" w:rsidTr="00962EAF">
        <w:trPr>
          <w:trHeight w:val="432"/>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CDB :</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MORIN Marie</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06 30 26 97 36</w:t>
            </w:r>
          </w:p>
        </w:tc>
        <w:tc>
          <w:tcPr>
            <w:tcW w:w="1035" w:type="dxa"/>
            <w:tcBorders>
              <w:top w:val="single" w:sz="4" w:space="0" w:color="000000"/>
              <w:bottom w:val="single" w:sz="4" w:space="0" w:color="000000"/>
            </w:tcBorders>
            <w:vAlign w:val="center"/>
          </w:tcPr>
          <w:p w:rsidR="002B1776" w:rsidRPr="00962EAF" w:rsidRDefault="002B1776" w:rsidP="00962EAF">
            <w:pPr>
              <w:jc w:val="right"/>
              <w:rPr>
                <w:sz w:val="22"/>
                <w:szCs w:val="22"/>
              </w:rPr>
            </w:pPr>
            <w:r w:rsidRPr="00962EAF">
              <w:rPr>
                <w:sz w:val="22"/>
                <w:szCs w:val="22"/>
              </w:rPr>
              <w:t xml:space="preserve">53 700 </w:t>
            </w:r>
          </w:p>
        </w:tc>
        <w:tc>
          <w:tcPr>
            <w:tcW w:w="3176" w:type="dxa"/>
            <w:tcBorders>
              <w:top w:val="single" w:sz="4" w:space="0" w:color="000000"/>
              <w:bottom w:val="single" w:sz="4" w:space="0" w:color="000000"/>
              <w:right w:val="single" w:sz="4" w:space="0" w:color="000000"/>
            </w:tcBorders>
            <w:vAlign w:val="center"/>
          </w:tcPr>
          <w:p w:rsidR="002B1776" w:rsidRPr="00962EAF" w:rsidRDefault="002B1776" w:rsidP="00962EAF">
            <w:pPr>
              <w:jc w:val="left"/>
              <w:rPr>
                <w:sz w:val="22"/>
                <w:szCs w:val="22"/>
              </w:rPr>
            </w:pPr>
            <w:r w:rsidRPr="00962EAF">
              <w:rPr>
                <w:sz w:val="22"/>
                <w:szCs w:val="22"/>
              </w:rPr>
              <w:t>heures de vol</w:t>
            </w:r>
          </w:p>
        </w:tc>
      </w:tr>
      <w:tr w:rsidR="002B1776" w:rsidRPr="00962EAF" w:rsidTr="00962EAF">
        <w:trPr>
          <w:trHeight w:val="389"/>
        </w:trPr>
        <w:tc>
          <w:tcPr>
            <w:tcW w:w="840" w:type="dxa"/>
            <w:tcBorders>
              <w:top w:val="single" w:sz="4" w:space="0" w:color="000000"/>
              <w:left w:val="single" w:sz="4" w:space="0" w:color="000000"/>
            </w:tcBorders>
            <w:vAlign w:val="center"/>
          </w:tcPr>
          <w:p w:rsidR="002B1776" w:rsidRPr="00962EAF" w:rsidRDefault="002B1776" w:rsidP="00962EAF">
            <w:pPr>
              <w:rPr>
                <w:sz w:val="22"/>
                <w:szCs w:val="22"/>
              </w:rPr>
            </w:pPr>
            <w:r w:rsidRPr="00962EAF">
              <w:rPr>
                <w:sz w:val="22"/>
                <w:szCs w:val="22"/>
              </w:rPr>
              <w:t>OPL :</w:t>
            </w:r>
          </w:p>
        </w:tc>
        <w:tc>
          <w:tcPr>
            <w:tcW w:w="2971" w:type="dxa"/>
            <w:tcBorders>
              <w:top w:val="single" w:sz="4" w:space="0" w:color="000000"/>
            </w:tcBorders>
            <w:vAlign w:val="center"/>
          </w:tcPr>
          <w:p w:rsidR="002B1776" w:rsidRPr="00962EAF" w:rsidRDefault="002B1776" w:rsidP="00962EAF">
            <w:pPr>
              <w:rPr>
                <w:sz w:val="22"/>
                <w:szCs w:val="22"/>
              </w:rPr>
            </w:pPr>
            <w:r w:rsidRPr="00962EAF">
              <w:rPr>
                <w:sz w:val="22"/>
                <w:szCs w:val="22"/>
              </w:rPr>
              <w:t>- PERROT Alexandre</w:t>
            </w:r>
          </w:p>
        </w:tc>
        <w:tc>
          <w:tcPr>
            <w:tcW w:w="1852" w:type="dxa"/>
            <w:tcBorders>
              <w:top w:val="single" w:sz="4" w:space="0" w:color="000000"/>
            </w:tcBorders>
            <w:vAlign w:val="center"/>
          </w:tcPr>
          <w:p w:rsidR="002B1776" w:rsidRPr="00962EAF" w:rsidRDefault="002B1776" w:rsidP="00962EAF">
            <w:pPr>
              <w:rPr>
                <w:sz w:val="22"/>
                <w:szCs w:val="22"/>
              </w:rPr>
            </w:pPr>
            <w:r w:rsidRPr="00962EAF">
              <w:rPr>
                <w:sz w:val="22"/>
                <w:szCs w:val="22"/>
              </w:rPr>
              <w:t>06 25 93 84 75</w:t>
            </w:r>
          </w:p>
        </w:tc>
        <w:tc>
          <w:tcPr>
            <w:tcW w:w="1035" w:type="dxa"/>
            <w:tcBorders>
              <w:top w:val="single" w:sz="4" w:space="0" w:color="000000"/>
            </w:tcBorders>
            <w:vAlign w:val="center"/>
          </w:tcPr>
          <w:p w:rsidR="002B1776" w:rsidRPr="00962EAF" w:rsidRDefault="002B1776" w:rsidP="00962EAF">
            <w:pPr>
              <w:jc w:val="right"/>
              <w:rPr>
                <w:sz w:val="22"/>
                <w:szCs w:val="22"/>
              </w:rPr>
            </w:pPr>
            <w:r w:rsidRPr="00962EAF">
              <w:rPr>
                <w:sz w:val="22"/>
                <w:szCs w:val="22"/>
              </w:rPr>
              <w:t xml:space="preserve">20 630 </w:t>
            </w:r>
          </w:p>
        </w:tc>
        <w:tc>
          <w:tcPr>
            <w:tcW w:w="3176" w:type="dxa"/>
            <w:tcBorders>
              <w:top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heures de vol</w:t>
            </w:r>
          </w:p>
        </w:tc>
      </w:tr>
      <w:tr w:rsidR="002B1776" w:rsidRPr="00962EAF" w:rsidTr="00962EAF">
        <w:trPr>
          <w:trHeight w:val="262"/>
        </w:trPr>
        <w:tc>
          <w:tcPr>
            <w:tcW w:w="840" w:type="dxa"/>
            <w:tcBorders>
              <w:left w:val="single" w:sz="4" w:space="0" w:color="000000"/>
              <w:bottom w:val="single" w:sz="4" w:space="0" w:color="000000"/>
            </w:tcBorders>
            <w:vAlign w:val="center"/>
          </w:tcPr>
          <w:p w:rsidR="002B1776" w:rsidRPr="00962EAF" w:rsidRDefault="002B1776" w:rsidP="00962EAF">
            <w:pPr>
              <w:rPr>
                <w:sz w:val="22"/>
                <w:szCs w:val="22"/>
              </w:rPr>
            </w:pPr>
          </w:p>
        </w:tc>
        <w:tc>
          <w:tcPr>
            <w:tcW w:w="2971" w:type="dxa"/>
            <w:tcBorders>
              <w:bottom w:val="single" w:sz="4" w:space="0" w:color="000000"/>
            </w:tcBorders>
            <w:vAlign w:val="center"/>
          </w:tcPr>
          <w:p w:rsidR="002B1776" w:rsidRPr="00962EAF" w:rsidRDefault="002B1776" w:rsidP="00962EAF">
            <w:pPr>
              <w:rPr>
                <w:sz w:val="22"/>
                <w:szCs w:val="22"/>
              </w:rPr>
            </w:pPr>
            <w:r w:rsidRPr="00962EAF">
              <w:rPr>
                <w:sz w:val="22"/>
                <w:szCs w:val="22"/>
              </w:rPr>
              <w:t>- FABRE François</w:t>
            </w:r>
          </w:p>
        </w:tc>
        <w:tc>
          <w:tcPr>
            <w:tcW w:w="1852" w:type="dxa"/>
            <w:tcBorders>
              <w:bottom w:val="single" w:sz="4" w:space="0" w:color="000000"/>
            </w:tcBorders>
            <w:vAlign w:val="center"/>
          </w:tcPr>
          <w:p w:rsidR="002B1776" w:rsidRPr="00962EAF" w:rsidRDefault="002B1776" w:rsidP="00962EAF">
            <w:pPr>
              <w:rPr>
                <w:sz w:val="22"/>
                <w:szCs w:val="22"/>
              </w:rPr>
            </w:pPr>
            <w:r w:rsidRPr="00962EAF">
              <w:rPr>
                <w:sz w:val="22"/>
                <w:szCs w:val="22"/>
              </w:rPr>
              <w:t>06 50 19 78 62</w:t>
            </w:r>
          </w:p>
        </w:tc>
        <w:tc>
          <w:tcPr>
            <w:tcW w:w="1035" w:type="dxa"/>
            <w:tcBorders>
              <w:bottom w:val="single" w:sz="4" w:space="0" w:color="000000"/>
            </w:tcBorders>
            <w:vAlign w:val="center"/>
          </w:tcPr>
          <w:p w:rsidR="002B1776" w:rsidRPr="00962EAF" w:rsidRDefault="002B1776" w:rsidP="00962EAF">
            <w:pPr>
              <w:jc w:val="right"/>
              <w:rPr>
                <w:sz w:val="22"/>
                <w:szCs w:val="22"/>
              </w:rPr>
            </w:pPr>
            <w:r w:rsidRPr="00962EAF">
              <w:rPr>
                <w:sz w:val="22"/>
                <w:szCs w:val="22"/>
              </w:rPr>
              <w:t xml:space="preserve">10 590 </w:t>
            </w:r>
          </w:p>
        </w:tc>
        <w:tc>
          <w:tcPr>
            <w:tcW w:w="3176" w:type="dxa"/>
            <w:tcBorders>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heures de vol</w:t>
            </w:r>
          </w:p>
        </w:tc>
      </w:tr>
      <w:tr w:rsidR="002B1776" w:rsidRPr="00962EAF" w:rsidTr="00962EAF">
        <w:trPr>
          <w:trHeight w:val="409"/>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CCP</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DUVAL Franck</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07 40 93 24 51</w:t>
            </w:r>
          </w:p>
        </w:tc>
        <w:tc>
          <w:tcPr>
            <w:tcW w:w="4211" w:type="dxa"/>
            <w:gridSpan w:val="2"/>
            <w:tcBorders>
              <w:top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Anglais, Français, Espagnol, Allemand</w:t>
            </w:r>
          </w:p>
        </w:tc>
      </w:tr>
      <w:tr w:rsidR="002B1776" w:rsidRPr="00962EAF" w:rsidTr="00962EAF">
        <w:trPr>
          <w:trHeight w:val="429"/>
        </w:trPr>
        <w:tc>
          <w:tcPr>
            <w:tcW w:w="840" w:type="dxa"/>
            <w:tcBorders>
              <w:top w:val="single" w:sz="4" w:space="0" w:color="000000"/>
              <w:left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CC :</w:t>
            </w:r>
          </w:p>
        </w:tc>
        <w:tc>
          <w:tcPr>
            <w:tcW w:w="2971"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 GAUTIER Emeline</w:t>
            </w:r>
          </w:p>
        </w:tc>
        <w:tc>
          <w:tcPr>
            <w:tcW w:w="1852" w:type="dxa"/>
            <w:tcBorders>
              <w:top w:val="single" w:sz="4" w:space="0" w:color="000000"/>
              <w:bottom w:val="single" w:sz="4" w:space="0" w:color="000000"/>
            </w:tcBorders>
            <w:vAlign w:val="center"/>
          </w:tcPr>
          <w:p w:rsidR="002B1776" w:rsidRPr="00962EAF" w:rsidRDefault="002B1776" w:rsidP="00962EAF">
            <w:pPr>
              <w:rPr>
                <w:sz w:val="22"/>
                <w:szCs w:val="22"/>
              </w:rPr>
            </w:pPr>
            <w:r w:rsidRPr="00962EAF">
              <w:rPr>
                <w:sz w:val="22"/>
                <w:szCs w:val="22"/>
              </w:rPr>
              <w:t>06 84 79 65 84</w:t>
            </w:r>
          </w:p>
        </w:tc>
        <w:tc>
          <w:tcPr>
            <w:tcW w:w="4211" w:type="dxa"/>
            <w:gridSpan w:val="2"/>
            <w:tcBorders>
              <w:top w:val="single" w:sz="4" w:space="0" w:color="000000"/>
              <w:bottom w:val="single" w:sz="4" w:space="0" w:color="000000"/>
              <w:right w:val="single" w:sz="4" w:space="0" w:color="000000"/>
            </w:tcBorders>
            <w:vAlign w:val="center"/>
          </w:tcPr>
          <w:p w:rsidR="002B1776" w:rsidRPr="00962EAF" w:rsidRDefault="002B1776" w:rsidP="00962EAF">
            <w:pPr>
              <w:rPr>
                <w:sz w:val="22"/>
                <w:szCs w:val="22"/>
              </w:rPr>
            </w:pPr>
            <w:r w:rsidRPr="00962EAF">
              <w:rPr>
                <w:sz w:val="22"/>
                <w:szCs w:val="22"/>
              </w:rPr>
              <w:t>Anglais, Français, Espagnol, Allemand</w:t>
            </w:r>
          </w:p>
        </w:tc>
      </w:tr>
      <w:tr w:rsidR="002B1776" w:rsidRPr="00962EAF" w:rsidTr="00962EAF">
        <w:tc>
          <w:tcPr>
            <w:tcW w:w="840" w:type="dxa"/>
            <w:tcBorders>
              <w:left w:val="single" w:sz="4" w:space="0" w:color="000000"/>
            </w:tcBorders>
            <w:vAlign w:val="center"/>
          </w:tcPr>
          <w:p w:rsidR="002B1776" w:rsidRPr="00962EAF" w:rsidRDefault="002B1776" w:rsidP="00962EAF">
            <w:pPr>
              <w:spacing w:before="40"/>
              <w:rPr>
                <w:sz w:val="22"/>
                <w:szCs w:val="22"/>
              </w:rPr>
            </w:pPr>
            <w:r w:rsidRPr="00962EAF">
              <w:rPr>
                <w:sz w:val="22"/>
                <w:szCs w:val="22"/>
              </w:rPr>
              <w:t>H/S :</w:t>
            </w:r>
          </w:p>
          <w:p w:rsidR="002B1776" w:rsidRPr="00962EAF" w:rsidRDefault="002B1776" w:rsidP="00962EAF">
            <w:pPr>
              <w:spacing w:before="40"/>
              <w:rPr>
                <w:sz w:val="22"/>
                <w:szCs w:val="22"/>
              </w:rPr>
            </w:pPr>
          </w:p>
        </w:tc>
        <w:tc>
          <w:tcPr>
            <w:tcW w:w="2971" w:type="dxa"/>
            <w:vAlign w:val="center"/>
          </w:tcPr>
          <w:p w:rsidR="002B1776" w:rsidRPr="00962EAF" w:rsidRDefault="002B1776" w:rsidP="00962EAF">
            <w:pPr>
              <w:spacing w:before="40"/>
              <w:rPr>
                <w:sz w:val="22"/>
                <w:szCs w:val="22"/>
              </w:rPr>
            </w:pPr>
            <w:r w:rsidRPr="00962EAF">
              <w:rPr>
                <w:sz w:val="22"/>
                <w:szCs w:val="22"/>
              </w:rPr>
              <w:t>- LEFEVRE Martine</w:t>
            </w:r>
          </w:p>
          <w:p w:rsidR="002B1776" w:rsidRPr="00962EAF" w:rsidRDefault="002B1776" w:rsidP="00962EAF">
            <w:pPr>
              <w:spacing w:before="40"/>
              <w:rPr>
                <w:sz w:val="22"/>
                <w:szCs w:val="22"/>
              </w:rPr>
            </w:pPr>
            <w:r w:rsidRPr="00962EAF">
              <w:rPr>
                <w:sz w:val="22"/>
                <w:szCs w:val="22"/>
              </w:rPr>
              <w:t>- REYNAUD Lina</w:t>
            </w:r>
          </w:p>
        </w:tc>
        <w:tc>
          <w:tcPr>
            <w:tcW w:w="1852" w:type="dxa"/>
            <w:vAlign w:val="center"/>
          </w:tcPr>
          <w:p w:rsidR="002B1776" w:rsidRPr="00962EAF" w:rsidRDefault="002B1776" w:rsidP="00962EAF">
            <w:pPr>
              <w:spacing w:before="40"/>
              <w:rPr>
                <w:sz w:val="22"/>
                <w:szCs w:val="22"/>
              </w:rPr>
            </w:pPr>
            <w:r w:rsidRPr="00962EAF">
              <w:rPr>
                <w:sz w:val="22"/>
                <w:szCs w:val="22"/>
              </w:rPr>
              <w:t>06 84 79 65 84</w:t>
            </w:r>
          </w:p>
          <w:p w:rsidR="002B1776" w:rsidRPr="00962EAF" w:rsidRDefault="002B1776" w:rsidP="00962EAF">
            <w:pPr>
              <w:spacing w:before="40"/>
              <w:rPr>
                <w:sz w:val="22"/>
                <w:szCs w:val="22"/>
              </w:rPr>
            </w:pPr>
            <w:r w:rsidRPr="00962EAF">
              <w:rPr>
                <w:sz w:val="22"/>
                <w:szCs w:val="22"/>
              </w:rPr>
              <w:t>06 94 47 63 26</w:t>
            </w:r>
          </w:p>
        </w:tc>
        <w:tc>
          <w:tcPr>
            <w:tcW w:w="4211" w:type="dxa"/>
            <w:gridSpan w:val="2"/>
            <w:tcBorders>
              <w:right w:val="single" w:sz="4" w:space="0" w:color="000000"/>
            </w:tcBorders>
            <w:vAlign w:val="center"/>
          </w:tcPr>
          <w:p w:rsidR="002B1776" w:rsidRPr="00962EAF" w:rsidRDefault="002B1776" w:rsidP="00962EAF">
            <w:pPr>
              <w:spacing w:before="40"/>
              <w:rPr>
                <w:sz w:val="22"/>
                <w:szCs w:val="22"/>
              </w:rPr>
            </w:pPr>
            <w:r w:rsidRPr="00962EAF">
              <w:rPr>
                <w:sz w:val="22"/>
                <w:szCs w:val="22"/>
              </w:rPr>
              <w:t>Anglais, Français, Espagnol</w:t>
            </w:r>
          </w:p>
          <w:p w:rsidR="002B1776" w:rsidRPr="00962EAF" w:rsidRDefault="002B1776" w:rsidP="00962EAF">
            <w:pPr>
              <w:spacing w:before="40"/>
              <w:rPr>
                <w:sz w:val="22"/>
                <w:szCs w:val="22"/>
              </w:rPr>
            </w:pPr>
            <w:r w:rsidRPr="00962EAF">
              <w:rPr>
                <w:sz w:val="22"/>
                <w:szCs w:val="22"/>
              </w:rPr>
              <w:t>Anglais, Français</w:t>
            </w:r>
          </w:p>
        </w:tc>
      </w:tr>
      <w:tr w:rsidR="002B1776" w:rsidRPr="00962EAF" w:rsidTr="00962EAF">
        <w:tc>
          <w:tcPr>
            <w:tcW w:w="840" w:type="dxa"/>
            <w:tcBorders>
              <w:left w:val="single" w:sz="4" w:space="0" w:color="000000"/>
            </w:tcBorders>
            <w:vAlign w:val="center"/>
          </w:tcPr>
          <w:p w:rsidR="002B1776" w:rsidRPr="00962EAF" w:rsidRDefault="002B1776" w:rsidP="00962EAF">
            <w:pPr>
              <w:spacing w:before="40"/>
              <w:rPr>
                <w:sz w:val="22"/>
                <w:szCs w:val="22"/>
              </w:rPr>
            </w:pPr>
          </w:p>
        </w:tc>
        <w:tc>
          <w:tcPr>
            <w:tcW w:w="2971" w:type="dxa"/>
            <w:vAlign w:val="center"/>
          </w:tcPr>
          <w:p w:rsidR="002B1776" w:rsidRPr="00962EAF" w:rsidRDefault="002B1776" w:rsidP="00962EAF">
            <w:pPr>
              <w:spacing w:before="40"/>
              <w:rPr>
                <w:sz w:val="22"/>
                <w:szCs w:val="22"/>
              </w:rPr>
            </w:pPr>
            <w:r w:rsidRPr="00962EAF">
              <w:rPr>
                <w:sz w:val="22"/>
                <w:szCs w:val="22"/>
              </w:rPr>
              <w:t>- MARTY Paul</w:t>
            </w:r>
          </w:p>
        </w:tc>
        <w:tc>
          <w:tcPr>
            <w:tcW w:w="1852" w:type="dxa"/>
            <w:vAlign w:val="center"/>
          </w:tcPr>
          <w:p w:rsidR="002B1776" w:rsidRPr="00962EAF" w:rsidRDefault="002B1776" w:rsidP="00962EAF">
            <w:pPr>
              <w:spacing w:before="40"/>
              <w:rPr>
                <w:sz w:val="22"/>
                <w:szCs w:val="22"/>
              </w:rPr>
            </w:pPr>
            <w:r w:rsidRPr="00962EAF">
              <w:rPr>
                <w:sz w:val="22"/>
                <w:szCs w:val="22"/>
              </w:rPr>
              <w:t>06 74 93 65 84</w:t>
            </w:r>
          </w:p>
        </w:tc>
        <w:tc>
          <w:tcPr>
            <w:tcW w:w="4211" w:type="dxa"/>
            <w:gridSpan w:val="2"/>
            <w:tcBorders>
              <w:right w:val="single" w:sz="4" w:space="0" w:color="000000"/>
            </w:tcBorders>
            <w:vAlign w:val="center"/>
          </w:tcPr>
          <w:p w:rsidR="002B1776" w:rsidRPr="00962EAF" w:rsidRDefault="002B1776" w:rsidP="00962EAF">
            <w:pPr>
              <w:spacing w:before="40"/>
              <w:rPr>
                <w:sz w:val="22"/>
                <w:szCs w:val="22"/>
              </w:rPr>
            </w:pPr>
            <w:r w:rsidRPr="00962EAF">
              <w:rPr>
                <w:sz w:val="22"/>
                <w:szCs w:val="22"/>
              </w:rPr>
              <w:t>Anglais, Français</w:t>
            </w:r>
          </w:p>
        </w:tc>
      </w:tr>
      <w:tr w:rsidR="002B1776" w:rsidRPr="00962EAF" w:rsidTr="00962EAF">
        <w:tc>
          <w:tcPr>
            <w:tcW w:w="840" w:type="dxa"/>
            <w:tcBorders>
              <w:left w:val="single" w:sz="4" w:space="0" w:color="000000"/>
              <w:bottom w:val="single" w:sz="4" w:space="0" w:color="000000"/>
            </w:tcBorders>
            <w:vAlign w:val="center"/>
          </w:tcPr>
          <w:p w:rsidR="002B1776" w:rsidRPr="00962EAF" w:rsidRDefault="002B1776" w:rsidP="00962EAF">
            <w:pPr>
              <w:spacing w:before="40"/>
              <w:rPr>
                <w:sz w:val="22"/>
                <w:szCs w:val="22"/>
              </w:rPr>
            </w:pPr>
          </w:p>
        </w:tc>
        <w:tc>
          <w:tcPr>
            <w:tcW w:w="2971" w:type="dxa"/>
            <w:tcBorders>
              <w:bottom w:val="single" w:sz="4" w:space="0" w:color="000000"/>
            </w:tcBorders>
            <w:vAlign w:val="center"/>
          </w:tcPr>
          <w:p w:rsidR="002B1776" w:rsidRPr="00962EAF" w:rsidRDefault="002B1776" w:rsidP="00962EAF">
            <w:pPr>
              <w:spacing w:before="40"/>
              <w:rPr>
                <w:sz w:val="22"/>
                <w:szCs w:val="22"/>
              </w:rPr>
            </w:pPr>
            <w:r w:rsidRPr="00962EAF">
              <w:rPr>
                <w:sz w:val="22"/>
                <w:szCs w:val="22"/>
              </w:rPr>
              <w:t>- MASSON Jean-Pierre</w:t>
            </w:r>
          </w:p>
        </w:tc>
        <w:tc>
          <w:tcPr>
            <w:tcW w:w="1852" w:type="dxa"/>
            <w:tcBorders>
              <w:bottom w:val="single" w:sz="4" w:space="0" w:color="000000"/>
            </w:tcBorders>
            <w:vAlign w:val="center"/>
          </w:tcPr>
          <w:p w:rsidR="002B1776" w:rsidRPr="00962EAF" w:rsidRDefault="002B1776" w:rsidP="00962EAF">
            <w:pPr>
              <w:spacing w:before="40"/>
              <w:rPr>
                <w:sz w:val="22"/>
                <w:szCs w:val="22"/>
              </w:rPr>
            </w:pPr>
            <w:r w:rsidRPr="00962EAF">
              <w:rPr>
                <w:sz w:val="22"/>
                <w:szCs w:val="22"/>
              </w:rPr>
              <w:t>06 32 95 67 46</w:t>
            </w:r>
          </w:p>
        </w:tc>
        <w:tc>
          <w:tcPr>
            <w:tcW w:w="4211" w:type="dxa"/>
            <w:gridSpan w:val="2"/>
            <w:tcBorders>
              <w:bottom w:val="single" w:sz="4" w:space="0" w:color="000000"/>
              <w:right w:val="single" w:sz="4" w:space="0" w:color="000000"/>
            </w:tcBorders>
            <w:vAlign w:val="center"/>
          </w:tcPr>
          <w:p w:rsidR="002B1776" w:rsidRPr="00962EAF" w:rsidRDefault="002B1776" w:rsidP="00962EAF">
            <w:pPr>
              <w:spacing w:before="40"/>
              <w:rPr>
                <w:sz w:val="22"/>
                <w:szCs w:val="22"/>
              </w:rPr>
            </w:pPr>
            <w:r w:rsidRPr="00962EAF">
              <w:rPr>
                <w:sz w:val="22"/>
                <w:szCs w:val="22"/>
              </w:rPr>
              <w:t>Anglais, Français, Portugais</w:t>
            </w:r>
          </w:p>
        </w:tc>
      </w:tr>
    </w:tbl>
    <w:p w:rsidR="002B1776" w:rsidRPr="00962EAF" w:rsidRDefault="002B1776" w:rsidP="002B1776">
      <w:pPr>
        <w:rPr>
          <w:sz w:val="22"/>
          <w:szCs w:val="22"/>
        </w:rPr>
      </w:pPr>
    </w:p>
    <w:p w:rsidR="002B1776" w:rsidRPr="00962EAF" w:rsidRDefault="002B1776" w:rsidP="002B1776">
      <w:pPr>
        <w:rPr>
          <w:sz w:val="22"/>
          <w:szCs w:val="22"/>
          <w:lang w:val="en-GB"/>
        </w:rPr>
      </w:pPr>
      <w:proofErr w:type="spellStart"/>
      <w:proofErr w:type="gramStart"/>
      <w:r w:rsidRPr="00962EAF">
        <w:rPr>
          <w:sz w:val="22"/>
          <w:szCs w:val="22"/>
          <w:lang w:val="en-GB"/>
        </w:rPr>
        <w:t>Remarques</w:t>
      </w:r>
      <w:proofErr w:type="spellEnd"/>
      <w:r w:rsidRPr="00962EAF">
        <w:rPr>
          <w:sz w:val="22"/>
          <w:szCs w:val="22"/>
          <w:lang w:val="en-GB"/>
        </w:rPr>
        <w:t xml:space="preserve"> :</w:t>
      </w:r>
      <w:proofErr w:type="gramEnd"/>
    </w:p>
    <w:p w:rsidR="002B1776" w:rsidRPr="000B1C2E" w:rsidRDefault="002B1776" w:rsidP="002B1776"/>
    <w:p w:rsidR="002B1776" w:rsidRPr="000B1C2E" w:rsidRDefault="002B1776" w:rsidP="002B1776">
      <w:pPr>
        <w:pStyle w:val="Paragraphedeliste"/>
        <w:numPr>
          <w:ilvl w:val="0"/>
          <w:numId w:val="5"/>
        </w:numPr>
      </w:pPr>
      <w:r w:rsidRPr="000B1C2E">
        <w:t>Pour chaque membre d’équipage, il faut enregistrer le numéro de portable professionnel afin de pouvoir le joindre rapidement en cas de besoin.</w:t>
      </w:r>
    </w:p>
    <w:p w:rsidR="002B1776" w:rsidRPr="000B1C2E" w:rsidRDefault="002B1776" w:rsidP="002B1776">
      <w:pPr>
        <w:pStyle w:val="Paragraphedeliste"/>
        <w:numPr>
          <w:ilvl w:val="0"/>
          <w:numId w:val="5"/>
        </w:numPr>
      </w:pPr>
      <w:r w:rsidRPr="000B1C2E">
        <w:t>Il est nécessaire de connaître le nombre d’heures de vol des personnels navigants techniques.</w:t>
      </w:r>
    </w:p>
    <w:p w:rsidR="002B1776" w:rsidRPr="000B1C2E" w:rsidRDefault="002B1776" w:rsidP="002B1776">
      <w:pPr>
        <w:pStyle w:val="Paragraphedeliste"/>
        <w:numPr>
          <w:ilvl w:val="0"/>
          <w:numId w:val="5"/>
        </w:numPr>
      </w:pPr>
      <w:r w:rsidRPr="000B1C2E">
        <w:t>Il est nécessaire de connaître toutes les langues parlées par les personnels navigants commerciaux.</w:t>
      </w:r>
    </w:p>
    <w:p w:rsidR="002B1776" w:rsidRPr="000B1C2E" w:rsidRDefault="002B1776" w:rsidP="002B1776">
      <w:pPr>
        <w:pStyle w:val="Citationintense"/>
        <w:rPr>
          <w:color w:val="auto"/>
        </w:rPr>
      </w:pPr>
    </w:p>
    <w:p w:rsidR="002B1776" w:rsidRPr="00B64242" w:rsidRDefault="002B1776" w:rsidP="002B1776">
      <w:pPr>
        <w:pStyle w:val="Citationintense"/>
        <w:rPr>
          <w:color w:val="auto"/>
          <w:sz w:val="22"/>
          <w:szCs w:val="22"/>
        </w:rPr>
      </w:pPr>
      <w:r w:rsidRPr="00B64242">
        <w:rPr>
          <w:color w:val="auto"/>
          <w:sz w:val="22"/>
          <w:szCs w:val="22"/>
        </w:rPr>
        <w:lastRenderedPageBreak/>
        <w:t>Document 9 – Fonctionnalités du SGBD</w:t>
      </w:r>
    </w:p>
    <w:p w:rsidR="002B1776" w:rsidRPr="000B1C2E" w:rsidRDefault="002B1776" w:rsidP="002B1776"/>
    <w:p w:rsidR="002B1776" w:rsidRPr="000B1C2E" w:rsidRDefault="002B1776" w:rsidP="002B1776">
      <w:pPr>
        <w:rPr>
          <w:b/>
          <w:u w:val="single"/>
        </w:rPr>
      </w:pPr>
      <w:r w:rsidRPr="000B1C2E">
        <w:rPr>
          <w:b/>
          <w:u w:val="single"/>
        </w:rPr>
        <w:t>Les fonctions pour manipuler les dates :</w:t>
      </w:r>
    </w:p>
    <w:p w:rsidR="002B1776" w:rsidRPr="000B1C2E" w:rsidRDefault="002B1776" w:rsidP="002B1776"/>
    <w:p w:rsidR="002B1776" w:rsidRPr="000B1C2E" w:rsidRDefault="002B1776" w:rsidP="002B1776">
      <w:r w:rsidRPr="000B1C2E">
        <w:t xml:space="preserve">Le SGBD fournit les fonctions suivantes : </w:t>
      </w:r>
    </w:p>
    <w:p w:rsidR="002B1776" w:rsidRPr="000B1C2E" w:rsidRDefault="002B1776" w:rsidP="002B1776"/>
    <w:p w:rsidR="002B1776" w:rsidRPr="000B1C2E" w:rsidRDefault="002B1776" w:rsidP="002B1776">
      <w:r w:rsidRPr="000B1C2E">
        <w:tab/>
        <w:t>DATE() qui p</w:t>
      </w:r>
      <w:r>
        <w:t>ermet d'obtenir la date système.</w:t>
      </w:r>
    </w:p>
    <w:p w:rsidR="002B1776" w:rsidRPr="000B1C2E" w:rsidRDefault="002B1776" w:rsidP="002B1776">
      <w:r w:rsidRPr="000B1C2E">
        <w:tab/>
      </w:r>
      <w:proofErr w:type="gramStart"/>
      <w:r>
        <w:t>YESTERDAY</w:t>
      </w:r>
      <w:r w:rsidRPr="000B1C2E">
        <w:t>(</w:t>
      </w:r>
      <w:proofErr w:type="gramEnd"/>
      <w:r w:rsidRPr="000B1C2E">
        <w:t>) qui p</w:t>
      </w:r>
      <w:r>
        <w:t>ermet d'obtenir la date précédent la date système.</w:t>
      </w:r>
    </w:p>
    <w:p w:rsidR="002B1776" w:rsidRDefault="002B1776" w:rsidP="002B1776">
      <w:r w:rsidRPr="000B1C2E">
        <w:tab/>
      </w:r>
      <w:proofErr w:type="gramStart"/>
      <w:r w:rsidRPr="000B1C2E">
        <w:t>YEAR(</w:t>
      </w:r>
      <w:proofErr w:type="spellStart"/>
      <w:proofErr w:type="gramEnd"/>
      <w:r w:rsidRPr="000B1C2E">
        <w:t>uneDate</w:t>
      </w:r>
      <w:proofErr w:type="spellEnd"/>
      <w:r w:rsidRPr="000B1C2E">
        <w:t>)</w:t>
      </w:r>
      <w:r w:rsidRPr="00384DB2">
        <w:t xml:space="preserve"> </w:t>
      </w:r>
      <w:r w:rsidRPr="000B1C2E">
        <w:t>qui permet d'extraire l'année d'un</w:t>
      </w:r>
      <w:r>
        <w:t xml:space="preserve"> champ DATE.</w:t>
      </w:r>
    </w:p>
    <w:p w:rsidR="002B1776" w:rsidRPr="000B1C2E" w:rsidRDefault="002B1776" w:rsidP="003A5A90">
      <w:pPr>
        <w:ind w:left="709"/>
      </w:pPr>
      <w:proofErr w:type="gramStart"/>
      <w:r>
        <w:t>YEAR(</w:t>
      </w:r>
      <w:proofErr w:type="spellStart"/>
      <w:proofErr w:type="gramEnd"/>
      <w:r>
        <w:t>uneDateHeure</w:t>
      </w:r>
      <w:proofErr w:type="spellEnd"/>
      <w:r>
        <w:t xml:space="preserve">) </w:t>
      </w:r>
      <w:r w:rsidRPr="000B1C2E">
        <w:t>qui permet d'extraire l'année d'un</w:t>
      </w:r>
      <w:r>
        <w:t xml:space="preserve"> champ DATEHEURE.</w:t>
      </w:r>
    </w:p>
    <w:p w:rsidR="002B1776" w:rsidRDefault="002B1776" w:rsidP="002B1776">
      <w:r w:rsidRPr="000B1C2E">
        <w:tab/>
      </w:r>
      <w:proofErr w:type="gramStart"/>
      <w:r w:rsidRPr="000B1C2E">
        <w:t>MONTH(</w:t>
      </w:r>
      <w:proofErr w:type="spellStart"/>
      <w:proofErr w:type="gramEnd"/>
      <w:r w:rsidRPr="000B1C2E">
        <w:t>uneDate</w:t>
      </w:r>
      <w:proofErr w:type="spellEnd"/>
      <w:r w:rsidRPr="000B1C2E">
        <w:t>)</w:t>
      </w:r>
      <w:r>
        <w:t xml:space="preserve"> </w:t>
      </w:r>
      <w:r w:rsidRPr="000B1C2E">
        <w:t>qui permet d'extraire le mois d'un</w:t>
      </w:r>
      <w:r>
        <w:t xml:space="preserve"> champ DATE</w:t>
      </w:r>
      <w:r w:rsidRPr="000B1C2E">
        <w:t>.</w:t>
      </w:r>
    </w:p>
    <w:p w:rsidR="002B1776" w:rsidRPr="000B1C2E" w:rsidRDefault="002B1776" w:rsidP="003A5A90">
      <w:pPr>
        <w:ind w:left="709"/>
      </w:pPr>
      <w:proofErr w:type="gramStart"/>
      <w:r>
        <w:t>MONTH(</w:t>
      </w:r>
      <w:proofErr w:type="spellStart"/>
      <w:proofErr w:type="gramEnd"/>
      <w:r>
        <w:t>uneDateHeure</w:t>
      </w:r>
      <w:proofErr w:type="spellEnd"/>
      <w:r>
        <w:t xml:space="preserve">) </w:t>
      </w:r>
      <w:r w:rsidRPr="000B1C2E">
        <w:t>qui permet d'extraire le mois d'un</w:t>
      </w:r>
      <w:r>
        <w:t xml:space="preserve"> champ DATEHEURE</w:t>
      </w:r>
      <w:r w:rsidRPr="000B1C2E">
        <w:t>.</w:t>
      </w:r>
    </w:p>
    <w:p w:rsidR="002B1776" w:rsidRPr="000B1C2E" w:rsidRDefault="002B1776" w:rsidP="003A5A90">
      <w:pPr>
        <w:ind w:left="709"/>
      </w:pPr>
      <w:proofErr w:type="gramStart"/>
      <w:r>
        <w:t>GETDATE</w:t>
      </w:r>
      <w:r w:rsidRPr="000B1C2E">
        <w:t>(</w:t>
      </w:r>
      <w:proofErr w:type="spellStart"/>
      <w:proofErr w:type="gramEnd"/>
      <w:r w:rsidRPr="000B1C2E">
        <w:t>uneDateHeure</w:t>
      </w:r>
      <w:proofErr w:type="spellEnd"/>
      <w:r w:rsidRPr="000B1C2E">
        <w:t xml:space="preserve">) qui permet d'extraire la date d'un champ </w:t>
      </w:r>
      <w:r>
        <w:t>DATEHEURE.</w:t>
      </w:r>
    </w:p>
    <w:p w:rsidR="002B1776" w:rsidRPr="000B1C2E" w:rsidRDefault="002B1776" w:rsidP="002B1776"/>
    <w:p w:rsidR="002B1776" w:rsidRPr="000B1C2E" w:rsidRDefault="002B1776" w:rsidP="002B1776">
      <w:pPr>
        <w:rPr>
          <w:b/>
          <w:u w:val="single"/>
        </w:rPr>
      </w:pPr>
      <w:r w:rsidRPr="000B1C2E">
        <w:rPr>
          <w:b/>
          <w:u w:val="single"/>
        </w:rPr>
        <w:t>Les fonctions stockées :</w:t>
      </w:r>
    </w:p>
    <w:p w:rsidR="002B1776" w:rsidRPr="000B1C2E" w:rsidRDefault="002B1776" w:rsidP="002B1776"/>
    <w:p w:rsidR="002B1776" w:rsidRPr="000B1C2E" w:rsidRDefault="002B1776" w:rsidP="002B1776">
      <w:r w:rsidRPr="000B1C2E">
        <w:t>La fonction stockée suivante permet de renvoyer la distance d'un mouvement en kilomètres ou en miles nautiques connaissant l'ID d'un mouvement et l'unité choisie ('k' ou 'm')</w:t>
      </w:r>
    </w:p>
    <w:p w:rsidR="002B1776" w:rsidRPr="000B1C2E" w:rsidRDefault="002B1776" w:rsidP="002B1776"/>
    <w:p w:rsidR="002B1776" w:rsidRPr="008A71BC" w:rsidRDefault="002B1776" w:rsidP="002B1776">
      <w:pPr>
        <w:pBdr>
          <w:top w:val="single" w:sz="4" w:space="1" w:color="auto"/>
          <w:left w:val="single" w:sz="4" w:space="4" w:color="auto"/>
          <w:bottom w:val="single" w:sz="4" w:space="1" w:color="auto"/>
          <w:right w:val="single" w:sz="4" w:space="4" w:color="auto"/>
        </w:pBdr>
        <w:rPr>
          <w:i/>
        </w:rPr>
      </w:pPr>
      <w:r w:rsidRPr="008A71BC">
        <w:rPr>
          <w:i/>
        </w:rPr>
        <w:t>/* Cette ligne indique que la fonction reçoit deux paramètres en entrée */</w:t>
      </w:r>
    </w:p>
    <w:p w:rsidR="002B1776" w:rsidRPr="002609C6" w:rsidRDefault="002B1776" w:rsidP="002B1776">
      <w:pPr>
        <w:pBdr>
          <w:top w:val="single" w:sz="4" w:space="1" w:color="auto"/>
          <w:left w:val="single" w:sz="4" w:space="4" w:color="auto"/>
          <w:bottom w:val="single" w:sz="4" w:space="1" w:color="auto"/>
          <w:right w:val="single" w:sz="4" w:space="4" w:color="auto"/>
        </w:pBdr>
      </w:pPr>
      <w:r w:rsidRPr="002609C6">
        <w:t xml:space="preserve">CREATE FUNCTION </w:t>
      </w:r>
      <w:proofErr w:type="spellStart"/>
      <w:r w:rsidRPr="002609C6">
        <w:t>la_distance</w:t>
      </w:r>
      <w:proofErr w:type="spellEnd"/>
      <w:r w:rsidRPr="002609C6">
        <w:t xml:space="preserve"> (</w:t>
      </w:r>
      <w:proofErr w:type="spellStart"/>
      <w:r w:rsidRPr="002609C6">
        <w:t>id_mouvement</w:t>
      </w:r>
      <w:proofErr w:type="spellEnd"/>
      <w:r w:rsidRPr="002609C6">
        <w:t xml:space="preserve"> IN INTEGER, </w:t>
      </w:r>
      <w:proofErr w:type="spellStart"/>
      <w:r w:rsidRPr="002609C6">
        <w:t>unite</w:t>
      </w:r>
      <w:proofErr w:type="spellEnd"/>
      <w:r w:rsidRPr="002609C6">
        <w:t xml:space="preserve"> IN CHAR)</w:t>
      </w:r>
    </w:p>
    <w:p w:rsidR="002B1776" w:rsidRPr="008A71BC" w:rsidRDefault="002B1776" w:rsidP="002B1776">
      <w:pPr>
        <w:pBdr>
          <w:top w:val="single" w:sz="4" w:space="1" w:color="auto"/>
          <w:left w:val="single" w:sz="4" w:space="4" w:color="auto"/>
          <w:bottom w:val="single" w:sz="4" w:space="1" w:color="auto"/>
          <w:right w:val="single" w:sz="4" w:space="4" w:color="auto"/>
        </w:pBdr>
        <w:rPr>
          <w:i/>
        </w:rPr>
      </w:pPr>
      <w:r w:rsidRPr="008A71BC">
        <w:rPr>
          <w:i/>
        </w:rPr>
        <w:t>/* La section DECLARE permet de déclarer les variables */</w:t>
      </w:r>
    </w:p>
    <w:p w:rsidR="002B1776"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DECLARE</w:t>
      </w:r>
    </w:p>
    <w:p w:rsidR="002B1776" w:rsidRPr="002609C6" w:rsidRDefault="002B1776" w:rsidP="002B1776">
      <w:pPr>
        <w:pBdr>
          <w:top w:val="single" w:sz="4" w:space="1" w:color="auto"/>
          <w:left w:val="single" w:sz="4" w:space="4" w:color="auto"/>
          <w:bottom w:val="single" w:sz="4" w:space="1" w:color="auto"/>
          <w:right w:val="single" w:sz="4" w:space="4" w:color="auto"/>
        </w:pBdr>
        <w:rPr>
          <w:lang w:val="en-GB"/>
        </w:rPr>
      </w:pPr>
      <w:r w:rsidRPr="002609C6">
        <w:rPr>
          <w:lang w:val="en-GB"/>
        </w:rPr>
        <w:tab/>
      </w:r>
      <w:proofErr w:type="spellStart"/>
      <w:proofErr w:type="gramStart"/>
      <w:r w:rsidRPr="002609C6">
        <w:rPr>
          <w:lang w:val="en-GB"/>
        </w:rPr>
        <w:t>resultat</w:t>
      </w:r>
      <w:proofErr w:type="spellEnd"/>
      <w:proofErr w:type="gramEnd"/>
      <w:r w:rsidRPr="002609C6">
        <w:rPr>
          <w:lang w:val="en-GB"/>
        </w:rPr>
        <w:t xml:space="preserve"> REAL;</w:t>
      </w:r>
    </w:p>
    <w:p w:rsidR="002B1776" w:rsidRPr="002609C6" w:rsidRDefault="002B1776" w:rsidP="002B1776">
      <w:pPr>
        <w:pBdr>
          <w:top w:val="single" w:sz="4" w:space="1" w:color="auto"/>
          <w:left w:val="single" w:sz="4" w:space="4" w:color="auto"/>
          <w:bottom w:val="single" w:sz="4" w:space="1" w:color="auto"/>
          <w:right w:val="single" w:sz="4" w:space="4" w:color="auto"/>
        </w:pBdr>
        <w:rPr>
          <w:lang w:val="en-GB"/>
        </w:rPr>
      </w:pPr>
      <w:r w:rsidRPr="002609C6">
        <w:rPr>
          <w:lang w:val="en-GB"/>
        </w:rPr>
        <w:tab/>
      </w:r>
      <w:proofErr w:type="spellStart"/>
      <w:proofErr w:type="gramStart"/>
      <w:r w:rsidRPr="002609C6">
        <w:rPr>
          <w:lang w:val="en-GB"/>
        </w:rPr>
        <w:t>dist</w:t>
      </w:r>
      <w:proofErr w:type="spellEnd"/>
      <w:proofErr w:type="gramEnd"/>
      <w:r w:rsidRPr="002609C6">
        <w:rPr>
          <w:lang w:val="en-GB"/>
        </w:rPr>
        <w:t xml:space="preserve"> REAL;</w:t>
      </w:r>
    </w:p>
    <w:p w:rsidR="002B1776" w:rsidRPr="002609C6" w:rsidRDefault="002B1776" w:rsidP="002B1776">
      <w:pPr>
        <w:pBdr>
          <w:top w:val="single" w:sz="4" w:space="1" w:color="auto"/>
          <w:left w:val="single" w:sz="4" w:space="4" w:color="auto"/>
          <w:bottom w:val="single" w:sz="4" w:space="1" w:color="auto"/>
          <w:right w:val="single" w:sz="4" w:space="4" w:color="auto"/>
        </w:pBdr>
        <w:rPr>
          <w:lang w:val="en-GB"/>
        </w:rPr>
      </w:pPr>
    </w:p>
    <w:p w:rsidR="002B1776" w:rsidRPr="000B6466" w:rsidRDefault="002B1776" w:rsidP="002B1776">
      <w:pPr>
        <w:pBdr>
          <w:top w:val="single" w:sz="4" w:space="1" w:color="auto"/>
          <w:left w:val="single" w:sz="4" w:space="4" w:color="auto"/>
          <w:bottom w:val="single" w:sz="4" w:space="1" w:color="auto"/>
          <w:right w:val="single" w:sz="4" w:space="4" w:color="auto"/>
        </w:pBdr>
        <w:rPr>
          <w:lang w:val="en-US"/>
        </w:rPr>
      </w:pPr>
      <w:r w:rsidRPr="000B6466">
        <w:rPr>
          <w:lang w:val="en-US"/>
        </w:rPr>
        <w:t>BEGIN</w:t>
      </w:r>
    </w:p>
    <w:p w:rsidR="002B1776" w:rsidRPr="008A71BC" w:rsidRDefault="002B1776" w:rsidP="002B1776">
      <w:pPr>
        <w:pBdr>
          <w:top w:val="single" w:sz="4" w:space="1" w:color="auto"/>
          <w:left w:val="single" w:sz="4" w:space="4" w:color="auto"/>
          <w:bottom w:val="single" w:sz="4" w:space="1" w:color="auto"/>
          <w:right w:val="single" w:sz="4" w:space="4" w:color="auto"/>
        </w:pBdr>
        <w:rPr>
          <w:i/>
        </w:rPr>
      </w:pPr>
      <w:r w:rsidRPr="000B6466">
        <w:rPr>
          <w:i/>
          <w:lang w:val="en-US"/>
        </w:rPr>
        <w:tab/>
      </w:r>
      <w:r w:rsidRPr="008A71BC">
        <w:rPr>
          <w:i/>
        </w:rPr>
        <w:t xml:space="preserve">/*récupération de la distance et affectation de la variable </w:t>
      </w:r>
      <w:proofErr w:type="spellStart"/>
      <w:r w:rsidRPr="008A71BC">
        <w:rPr>
          <w:i/>
        </w:rPr>
        <w:t>dist</w:t>
      </w:r>
      <w:proofErr w:type="spellEnd"/>
      <w:r w:rsidRPr="008A71BC">
        <w:rPr>
          <w:i/>
        </w:rPr>
        <w:t xml:space="preserve"> */</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tab/>
      </w:r>
      <w:r w:rsidRPr="000B1C2E">
        <w:rPr>
          <w:lang w:val="en-US"/>
        </w:rPr>
        <w:t xml:space="preserve">SELECT distance INTO </w:t>
      </w:r>
      <w:proofErr w:type="spellStart"/>
      <w:r w:rsidRPr="000B1C2E">
        <w:rPr>
          <w:lang w:val="en-US"/>
        </w:rPr>
        <w:t>dist</w:t>
      </w:r>
      <w:proofErr w:type="spellEnd"/>
      <w:r w:rsidRPr="000B1C2E">
        <w:rPr>
          <w:lang w:val="en-US"/>
        </w:rPr>
        <w:t xml:space="preserve"> </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t>FROM MOUVEMENT</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t>WHERE id=</w:t>
      </w:r>
      <w:proofErr w:type="spellStart"/>
      <w:r w:rsidRPr="000B1C2E">
        <w:rPr>
          <w:lang w:val="en-US"/>
        </w:rPr>
        <w:t>id_mouvement</w:t>
      </w:r>
      <w:proofErr w:type="spellEnd"/>
      <w:r w:rsidRPr="000B1C2E">
        <w:rPr>
          <w:lang w:val="en-US"/>
        </w:rPr>
        <w:t>;</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r>
      <w:proofErr w:type="spellStart"/>
      <w:proofErr w:type="gramStart"/>
      <w:r w:rsidRPr="000B1C2E">
        <w:rPr>
          <w:lang w:val="en-US"/>
        </w:rPr>
        <w:t>resultat</w:t>
      </w:r>
      <w:proofErr w:type="spellEnd"/>
      <w:proofErr w:type="gramEnd"/>
      <w:r w:rsidRPr="000B1C2E">
        <w:rPr>
          <w:lang w:val="en-US"/>
        </w:rPr>
        <w:t xml:space="preserve"> := </w:t>
      </w:r>
      <w:proofErr w:type="spellStart"/>
      <w:r w:rsidRPr="000B1C2E">
        <w:rPr>
          <w:lang w:val="en-US"/>
        </w:rPr>
        <w:t>dist</w:t>
      </w:r>
      <w:proofErr w:type="spellEnd"/>
      <w:r w:rsidRPr="000B1C2E">
        <w:rPr>
          <w:lang w:val="en-US"/>
        </w:rPr>
        <w:t>;</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t>IF (unite='m') THEN</w:t>
      </w:r>
    </w:p>
    <w:p w:rsidR="002B1776" w:rsidRPr="008A71BC" w:rsidRDefault="002B1776" w:rsidP="002B1776">
      <w:pPr>
        <w:pBdr>
          <w:top w:val="single" w:sz="4" w:space="1" w:color="auto"/>
          <w:left w:val="single" w:sz="4" w:space="4" w:color="auto"/>
          <w:bottom w:val="single" w:sz="4" w:space="1" w:color="auto"/>
          <w:right w:val="single" w:sz="4" w:space="4" w:color="auto"/>
        </w:pBdr>
        <w:rPr>
          <w:i/>
        </w:rPr>
      </w:pPr>
      <w:r w:rsidRPr="008A71BC">
        <w:rPr>
          <w:i/>
          <w:lang w:val="en-US"/>
        </w:rPr>
        <w:tab/>
      </w:r>
      <w:r w:rsidRPr="008A71BC">
        <w:rPr>
          <w:i/>
          <w:lang w:val="en-US"/>
        </w:rPr>
        <w:tab/>
      </w:r>
      <w:r w:rsidRPr="008A71BC">
        <w:rPr>
          <w:i/>
        </w:rPr>
        <w:t>/* 1 mile nautique correspond à 1.852 kilomètre */</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tab/>
      </w:r>
      <w:r w:rsidRPr="000B1C2E">
        <w:tab/>
      </w:r>
      <w:proofErr w:type="spellStart"/>
      <w:proofErr w:type="gramStart"/>
      <w:r w:rsidRPr="000B1C2E">
        <w:rPr>
          <w:lang w:val="en-US"/>
        </w:rPr>
        <w:t>resultat</w:t>
      </w:r>
      <w:proofErr w:type="spellEnd"/>
      <w:proofErr w:type="gramEnd"/>
      <w:r w:rsidRPr="000B1C2E">
        <w:rPr>
          <w:lang w:val="en-US"/>
        </w:rPr>
        <w:t xml:space="preserve"> := </w:t>
      </w:r>
      <w:proofErr w:type="spellStart"/>
      <w:r w:rsidRPr="000B1C2E">
        <w:rPr>
          <w:lang w:val="en-US"/>
        </w:rPr>
        <w:t>dist</w:t>
      </w:r>
      <w:proofErr w:type="spellEnd"/>
      <w:r w:rsidRPr="000B1C2E">
        <w:rPr>
          <w:lang w:val="en-US"/>
        </w:rPr>
        <w:t xml:space="preserve"> / 1.852;</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t>END IF</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ab/>
        <w:t xml:space="preserve">RETURN </w:t>
      </w:r>
      <w:proofErr w:type="spellStart"/>
      <w:r w:rsidRPr="000B1C2E">
        <w:rPr>
          <w:lang w:val="en-US"/>
        </w:rPr>
        <w:t>resultat</w:t>
      </w:r>
      <w:proofErr w:type="spellEnd"/>
      <w:r w:rsidRPr="000B1C2E">
        <w:rPr>
          <w:lang w:val="en-US"/>
        </w:rPr>
        <w:t>;</w:t>
      </w:r>
    </w:p>
    <w:p w:rsidR="002B1776" w:rsidRPr="000B1C2E" w:rsidRDefault="002B1776" w:rsidP="002B1776">
      <w:pPr>
        <w:pBdr>
          <w:top w:val="single" w:sz="4" w:space="1" w:color="auto"/>
          <w:left w:val="single" w:sz="4" w:space="4" w:color="auto"/>
          <w:bottom w:val="single" w:sz="4" w:space="1" w:color="auto"/>
          <w:right w:val="single" w:sz="4" w:space="4" w:color="auto"/>
        </w:pBdr>
        <w:rPr>
          <w:lang w:val="en-US"/>
        </w:rPr>
      </w:pPr>
      <w:r w:rsidRPr="000B1C2E">
        <w:rPr>
          <w:lang w:val="en-US"/>
        </w:rPr>
        <w:t>END</w:t>
      </w:r>
    </w:p>
    <w:p w:rsidR="002B1776" w:rsidRPr="002609C6" w:rsidRDefault="002B1776" w:rsidP="002B1776">
      <w:pPr>
        <w:rPr>
          <w:lang w:val="en-US"/>
        </w:rPr>
      </w:pPr>
    </w:p>
    <w:p w:rsidR="002B1776" w:rsidRPr="002609C6" w:rsidRDefault="002B1776" w:rsidP="002B1776">
      <w:pPr>
        <w:widowControl/>
        <w:suppressAutoHyphens w:val="0"/>
        <w:jc w:val="left"/>
        <w:rPr>
          <w:lang w:val="en-US"/>
        </w:rPr>
      </w:pPr>
      <w:r w:rsidRPr="002609C6">
        <w:rPr>
          <w:lang w:val="en-US"/>
        </w:rPr>
        <w:br w:type="page"/>
      </w:r>
    </w:p>
    <w:p w:rsidR="002B1776" w:rsidRPr="000B6466" w:rsidRDefault="002B1776" w:rsidP="002B1776">
      <w:pPr>
        <w:pStyle w:val="Citationintense"/>
        <w:rPr>
          <w:color w:val="auto"/>
          <w:sz w:val="22"/>
          <w:szCs w:val="22"/>
          <w:lang w:val="en-US"/>
        </w:rPr>
      </w:pPr>
      <w:r w:rsidRPr="000B6466">
        <w:rPr>
          <w:sz w:val="22"/>
          <w:szCs w:val="22"/>
          <w:lang w:val="en-US"/>
        </w:rPr>
        <w:lastRenderedPageBreak/>
        <w:t>Document 10 – Fonction stockée "get_indemnisation_globale"</w:t>
      </w:r>
    </w:p>
    <w:p w:rsidR="002B1776" w:rsidRPr="000B6466" w:rsidRDefault="002B1776" w:rsidP="002B1776">
      <w:pPr>
        <w:rPr>
          <w:lang w:val="en-US"/>
        </w:rPr>
      </w:pPr>
    </w:p>
    <w:p w:rsidR="002B1776" w:rsidRPr="000B1C2E"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0B1C2E">
        <w:rPr>
          <w:sz w:val="22"/>
          <w:szCs w:val="22"/>
          <w:lang w:val="en-US"/>
        </w:rPr>
        <w:t xml:space="preserve">CREATE FUNCTION </w:t>
      </w:r>
      <w:proofErr w:type="spellStart"/>
      <w:r w:rsidRPr="000B1C2E">
        <w:rPr>
          <w:sz w:val="22"/>
          <w:szCs w:val="22"/>
          <w:lang w:val="en-US"/>
        </w:rPr>
        <w:t>get_indemnisation_globale</w:t>
      </w:r>
      <w:proofErr w:type="spellEnd"/>
      <w:r w:rsidRPr="000B1C2E">
        <w:rPr>
          <w:sz w:val="22"/>
          <w:szCs w:val="22"/>
          <w:lang w:val="en-US"/>
        </w:rPr>
        <w:t xml:space="preserve"> (</w:t>
      </w:r>
      <w:proofErr w:type="spellStart"/>
      <w:r w:rsidRPr="000B1C2E">
        <w:rPr>
          <w:sz w:val="22"/>
          <w:szCs w:val="22"/>
          <w:lang w:val="en-US"/>
        </w:rPr>
        <w:t>id_mouvement</w:t>
      </w:r>
      <w:proofErr w:type="spellEnd"/>
      <w:r w:rsidRPr="000B1C2E">
        <w:rPr>
          <w:sz w:val="22"/>
          <w:szCs w:val="22"/>
          <w:lang w:val="en-US"/>
        </w:rPr>
        <w:t xml:space="preserve"> IN INTEGER)</w:t>
      </w:r>
    </w:p>
    <w:p w:rsidR="002B1776" w:rsidRDefault="002B1776" w:rsidP="002B1776">
      <w:pPr>
        <w:pBdr>
          <w:top w:val="single" w:sz="4" w:space="1" w:color="auto"/>
          <w:left w:val="single" w:sz="4" w:space="1" w:color="auto"/>
          <w:bottom w:val="single" w:sz="4" w:space="1" w:color="auto"/>
          <w:right w:val="single" w:sz="4" w:space="1" w:color="auto"/>
        </w:pBdr>
        <w:rPr>
          <w:sz w:val="22"/>
          <w:szCs w:val="22"/>
          <w:lang w:val="en-US"/>
        </w:rPr>
      </w:pPr>
    </w:p>
    <w:p w:rsidR="002B1776" w:rsidRPr="000B646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0B6466">
        <w:rPr>
          <w:sz w:val="22"/>
          <w:szCs w:val="22"/>
          <w:lang w:val="en-US"/>
        </w:rPr>
        <w:t>DECLARE</w:t>
      </w:r>
    </w:p>
    <w:p w:rsidR="002B1776" w:rsidRPr="000B6466" w:rsidRDefault="002B1776" w:rsidP="002B1776">
      <w:pPr>
        <w:pBdr>
          <w:top w:val="single" w:sz="4" w:space="1" w:color="auto"/>
          <w:left w:val="single" w:sz="4" w:space="1" w:color="auto"/>
          <w:bottom w:val="single" w:sz="4" w:space="1" w:color="auto"/>
          <w:right w:val="single" w:sz="4" w:space="1" w:color="auto"/>
        </w:pBdr>
        <w:rPr>
          <w:i/>
          <w:sz w:val="22"/>
          <w:szCs w:val="22"/>
          <w:lang w:val="en-US"/>
        </w:rPr>
      </w:pPr>
      <w:r w:rsidRPr="000B6466">
        <w:rPr>
          <w:i/>
          <w:sz w:val="22"/>
          <w:szCs w:val="22"/>
          <w:lang w:val="en-US"/>
        </w:rPr>
        <w:tab/>
        <w:t>/* variables valorisées par l’appel de get_param_indemnites */</w:t>
      </w:r>
    </w:p>
    <w:p w:rsidR="002B1776" w:rsidRPr="003837C8" w:rsidRDefault="002B1776" w:rsidP="002B1776">
      <w:pPr>
        <w:pBdr>
          <w:top w:val="single" w:sz="4" w:space="1" w:color="auto"/>
          <w:left w:val="single" w:sz="4" w:space="1" w:color="auto"/>
          <w:bottom w:val="single" w:sz="4" w:space="1" w:color="auto"/>
          <w:right w:val="single" w:sz="4" w:space="1" w:color="auto"/>
        </w:pBdr>
        <w:rPr>
          <w:sz w:val="22"/>
          <w:szCs w:val="22"/>
        </w:rPr>
      </w:pPr>
      <w:r w:rsidRPr="000B6466">
        <w:rPr>
          <w:sz w:val="22"/>
          <w:szCs w:val="22"/>
          <w:lang w:val="en-US"/>
        </w:rPr>
        <w:tab/>
      </w:r>
      <w:r w:rsidRPr="003837C8">
        <w:rPr>
          <w:sz w:val="22"/>
          <w:szCs w:val="22"/>
        </w:rPr>
        <w:t>p_montant1, p_montant2, p_montant3 REAL;</w:t>
      </w:r>
    </w:p>
    <w:p w:rsidR="002B1776" w:rsidRPr="001C25C3" w:rsidRDefault="002B1776" w:rsidP="002B1776">
      <w:pPr>
        <w:pBdr>
          <w:top w:val="single" w:sz="4" w:space="1" w:color="auto"/>
          <w:left w:val="single" w:sz="4" w:space="1" w:color="auto"/>
          <w:bottom w:val="single" w:sz="4" w:space="1" w:color="auto"/>
          <w:right w:val="single" w:sz="4" w:space="1" w:color="auto"/>
        </w:pBdr>
        <w:rPr>
          <w:sz w:val="22"/>
          <w:szCs w:val="22"/>
        </w:rPr>
      </w:pPr>
      <w:r w:rsidRPr="001C25C3">
        <w:rPr>
          <w:sz w:val="22"/>
          <w:szCs w:val="22"/>
        </w:rPr>
        <w:tab/>
      </w:r>
      <w:proofErr w:type="spellStart"/>
      <w:proofErr w:type="gramStart"/>
      <w:r w:rsidRPr="001C25C3">
        <w:rPr>
          <w:sz w:val="22"/>
          <w:szCs w:val="22"/>
        </w:rPr>
        <w:t>p_seuil_retard</w:t>
      </w:r>
      <w:proofErr w:type="spellEnd"/>
      <w:proofErr w:type="gramEnd"/>
      <w:r w:rsidRPr="001C25C3">
        <w:rPr>
          <w:sz w:val="22"/>
          <w:szCs w:val="22"/>
        </w:rPr>
        <w:t>, p_distance1, p_distance2 INTEGER;</w:t>
      </w:r>
    </w:p>
    <w:p w:rsidR="002B1776" w:rsidRPr="001C25C3" w:rsidRDefault="002B1776" w:rsidP="002B1776">
      <w:pPr>
        <w:pBdr>
          <w:top w:val="single" w:sz="4" w:space="1" w:color="auto"/>
          <w:left w:val="single" w:sz="4" w:space="1" w:color="auto"/>
          <w:bottom w:val="single" w:sz="4" w:space="1" w:color="auto"/>
          <w:right w:val="single" w:sz="4" w:space="1" w:color="auto"/>
        </w:pBdr>
        <w:rPr>
          <w:sz w:val="22"/>
          <w:szCs w:val="22"/>
        </w:rPr>
      </w:pPr>
    </w:p>
    <w:p w:rsidR="002B1776" w:rsidRPr="008A71BC" w:rsidRDefault="002B1776" w:rsidP="002B1776">
      <w:pPr>
        <w:pBdr>
          <w:top w:val="single" w:sz="4" w:space="1" w:color="auto"/>
          <w:left w:val="single" w:sz="4" w:space="1" w:color="auto"/>
          <w:bottom w:val="single" w:sz="4" w:space="1" w:color="auto"/>
          <w:right w:val="single" w:sz="4" w:space="1" w:color="auto"/>
        </w:pBdr>
        <w:rPr>
          <w:i/>
          <w:sz w:val="22"/>
          <w:szCs w:val="22"/>
        </w:rPr>
      </w:pPr>
      <w:r w:rsidRPr="008A71BC">
        <w:rPr>
          <w:i/>
          <w:sz w:val="22"/>
          <w:szCs w:val="22"/>
        </w:rPr>
        <w:tab/>
        <w:t>/* déclaration des</w:t>
      </w:r>
      <w:r>
        <w:rPr>
          <w:i/>
          <w:sz w:val="22"/>
          <w:szCs w:val="22"/>
        </w:rPr>
        <w:t xml:space="preserve"> autres</w:t>
      </w:r>
      <w:r w:rsidRPr="008A71BC">
        <w:rPr>
          <w:i/>
          <w:sz w:val="22"/>
          <w:szCs w:val="22"/>
        </w:rPr>
        <w:t xml:space="preserve"> variables locales */</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2609C6">
        <w:rPr>
          <w:sz w:val="22"/>
          <w:szCs w:val="22"/>
        </w:rPr>
        <w:tab/>
      </w:r>
      <w:proofErr w:type="spellStart"/>
      <w:proofErr w:type="gramStart"/>
      <w:r>
        <w:rPr>
          <w:sz w:val="22"/>
          <w:szCs w:val="22"/>
          <w:lang w:val="en-US"/>
        </w:rPr>
        <w:t>var</w:t>
      </w:r>
      <w:proofErr w:type="gramEnd"/>
      <w:r>
        <w:rPr>
          <w:sz w:val="22"/>
          <w:szCs w:val="22"/>
          <w:lang w:val="en-US"/>
        </w:rPr>
        <w:t>_</w:t>
      </w:r>
      <w:r w:rsidRPr="00F76E16">
        <w:rPr>
          <w:sz w:val="22"/>
          <w:szCs w:val="22"/>
          <w:lang w:val="en-US"/>
        </w:rPr>
        <w:t>dist</w:t>
      </w:r>
      <w:r>
        <w:rPr>
          <w:sz w:val="22"/>
          <w:szCs w:val="22"/>
          <w:lang w:val="en-US"/>
        </w:rPr>
        <w:t>ance</w:t>
      </w:r>
      <w:proofErr w:type="spellEnd"/>
      <w:r w:rsidRPr="00F76E16">
        <w:rPr>
          <w:sz w:val="22"/>
          <w:szCs w:val="22"/>
          <w:lang w:val="en-US"/>
        </w:rPr>
        <w:t xml:space="preserve"> REAL;</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F76E16">
        <w:rPr>
          <w:sz w:val="22"/>
          <w:szCs w:val="22"/>
          <w:lang w:val="en-US"/>
        </w:rPr>
        <w:tab/>
      </w:r>
      <w:proofErr w:type="spellStart"/>
      <w:proofErr w:type="gramStart"/>
      <w:r>
        <w:rPr>
          <w:sz w:val="22"/>
          <w:szCs w:val="22"/>
          <w:lang w:val="en-US"/>
        </w:rPr>
        <w:t>var</w:t>
      </w:r>
      <w:proofErr w:type="gramEnd"/>
      <w:r>
        <w:rPr>
          <w:sz w:val="22"/>
          <w:szCs w:val="22"/>
          <w:lang w:val="en-US"/>
        </w:rPr>
        <w:t>_</w:t>
      </w:r>
      <w:r w:rsidRPr="00F76E16">
        <w:rPr>
          <w:sz w:val="22"/>
          <w:szCs w:val="22"/>
          <w:lang w:val="en-US"/>
        </w:rPr>
        <w:t>nb_passagers</w:t>
      </w:r>
      <w:proofErr w:type="spellEnd"/>
      <w:r w:rsidRPr="00F76E16">
        <w:rPr>
          <w:sz w:val="22"/>
          <w:szCs w:val="22"/>
          <w:lang w:val="en-US"/>
        </w:rPr>
        <w:t xml:space="preserve"> INTEGER;</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F76E16">
        <w:rPr>
          <w:sz w:val="22"/>
          <w:szCs w:val="22"/>
          <w:lang w:val="en-US"/>
        </w:rPr>
        <w:tab/>
      </w:r>
      <w:proofErr w:type="spellStart"/>
      <w:proofErr w:type="gramStart"/>
      <w:r>
        <w:rPr>
          <w:sz w:val="22"/>
          <w:szCs w:val="22"/>
          <w:lang w:val="en-US"/>
        </w:rPr>
        <w:t>var</w:t>
      </w:r>
      <w:proofErr w:type="gramEnd"/>
      <w:r>
        <w:rPr>
          <w:sz w:val="22"/>
          <w:szCs w:val="22"/>
          <w:lang w:val="en-US"/>
        </w:rPr>
        <w:t>_</w:t>
      </w:r>
      <w:r w:rsidRPr="00F76E16">
        <w:rPr>
          <w:sz w:val="22"/>
          <w:szCs w:val="22"/>
          <w:lang w:val="en-US"/>
        </w:rPr>
        <w:t>intra_com</w:t>
      </w:r>
      <w:proofErr w:type="spellEnd"/>
      <w:r w:rsidRPr="00F76E16">
        <w:rPr>
          <w:sz w:val="22"/>
          <w:szCs w:val="22"/>
          <w:lang w:val="en-US"/>
        </w:rPr>
        <w:t xml:space="preserve"> SMALLINT;</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F76E16">
        <w:rPr>
          <w:sz w:val="22"/>
          <w:szCs w:val="22"/>
          <w:lang w:val="en-US"/>
        </w:rPr>
        <w:tab/>
      </w:r>
      <w:proofErr w:type="spellStart"/>
      <w:proofErr w:type="gramStart"/>
      <w:r>
        <w:rPr>
          <w:sz w:val="22"/>
          <w:szCs w:val="22"/>
          <w:lang w:val="en-US"/>
        </w:rPr>
        <w:t>var</w:t>
      </w:r>
      <w:proofErr w:type="gramEnd"/>
      <w:r>
        <w:rPr>
          <w:sz w:val="22"/>
          <w:szCs w:val="22"/>
          <w:lang w:val="en-US"/>
        </w:rPr>
        <w:t>_</w:t>
      </w:r>
      <w:r w:rsidRPr="00F76E16">
        <w:rPr>
          <w:sz w:val="22"/>
          <w:szCs w:val="22"/>
          <w:lang w:val="en-US"/>
        </w:rPr>
        <w:t>retard</w:t>
      </w:r>
      <w:proofErr w:type="spellEnd"/>
      <w:r w:rsidRPr="00F76E16">
        <w:rPr>
          <w:sz w:val="22"/>
          <w:szCs w:val="22"/>
          <w:lang w:val="en-US"/>
        </w:rPr>
        <w:t xml:space="preserve"> INTEGER;</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r w:rsidRPr="002609C6">
        <w:rPr>
          <w:sz w:val="22"/>
          <w:szCs w:val="22"/>
          <w:lang w:val="en-GB"/>
        </w:rPr>
        <w:tab/>
      </w:r>
      <w:proofErr w:type="spellStart"/>
      <w:proofErr w:type="gramStart"/>
      <w:r w:rsidRPr="001C25C3">
        <w:rPr>
          <w:sz w:val="22"/>
          <w:szCs w:val="22"/>
          <w:lang w:val="en-US"/>
        </w:rPr>
        <w:t>var</w:t>
      </w:r>
      <w:proofErr w:type="gramEnd"/>
      <w:r w:rsidRPr="001C25C3">
        <w:rPr>
          <w:sz w:val="22"/>
          <w:szCs w:val="22"/>
          <w:lang w:val="en-US"/>
        </w:rPr>
        <w:t>_</w:t>
      </w:r>
      <w:r>
        <w:rPr>
          <w:sz w:val="22"/>
          <w:szCs w:val="22"/>
          <w:lang w:val="en-US"/>
        </w:rPr>
        <w:t>indemnite</w:t>
      </w:r>
      <w:proofErr w:type="spellEnd"/>
      <w:r w:rsidRPr="00F76E16">
        <w:rPr>
          <w:sz w:val="22"/>
          <w:szCs w:val="22"/>
          <w:lang w:val="en-US"/>
        </w:rPr>
        <w:t xml:space="preserve"> REAL;</w:t>
      </w:r>
    </w:p>
    <w:p w:rsidR="002B1776" w:rsidRPr="00F76E16" w:rsidRDefault="002B1776" w:rsidP="002B1776">
      <w:pPr>
        <w:pBdr>
          <w:top w:val="single" w:sz="4" w:space="1" w:color="auto"/>
          <w:left w:val="single" w:sz="4" w:space="1" w:color="auto"/>
          <w:bottom w:val="single" w:sz="4" w:space="1" w:color="auto"/>
          <w:right w:val="single" w:sz="4" w:space="1" w:color="auto"/>
        </w:pBdr>
        <w:rPr>
          <w:sz w:val="22"/>
          <w:szCs w:val="22"/>
          <w:lang w:val="en-US"/>
        </w:rPr>
      </w:pPr>
    </w:p>
    <w:p w:rsidR="002B1776" w:rsidRPr="002609C6" w:rsidRDefault="002B1776" w:rsidP="002B1776">
      <w:pPr>
        <w:pBdr>
          <w:top w:val="single" w:sz="4" w:space="1" w:color="auto"/>
          <w:left w:val="single" w:sz="4" w:space="1" w:color="auto"/>
          <w:bottom w:val="single" w:sz="4" w:space="1" w:color="auto"/>
          <w:right w:val="single" w:sz="4" w:space="1" w:color="auto"/>
        </w:pBdr>
        <w:rPr>
          <w:sz w:val="22"/>
          <w:szCs w:val="22"/>
        </w:rPr>
      </w:pPr>
      <w:r w:rsidRPr="002609C6">
        <w:rPr>
          <w:sz w:val="22"/>
          <w:szCs w:val="22"/>
        </w:rPr>
        <w:t>BEGIN</w:t>
      </w:r>
    </w:p>
    <w:p w:rsidR="002B1776" w:rsidRPr="002609C6" w:rsidRDefault="002B1776" w:rsidP="002B1776">
      <w:pPr>
        <w:pBdr>
          <w:top w:val="single" w:sz="4" w:space="1" w:color="auto"/>
          <w:left w:val="single" w:sz="4" w:space="1" w:color="auto"/>
          <w:bottom w:val="single" w:sz="4" w:space="1" w:color="auto"/>
          <w:right w:val="single" w:sz="4" w:space="1" w:color="auto"/>
        </w:pBdr>
        <w:rPr>
          <w:sz w:val="22"/>
          <w:szCs w:val="22"/>
        </w:rPr>
      </w:pPr>
      <w:r w:rsidRPr="002609C6">
        <w:rPr>
          <w:sz w:val="22"/>
          <w:szCs w:val="22"/>
        </w:rPr>
        <w:tab/>
      </w:r>
      <w:proofErr w:type="spellStart"/>
      <w:r w:rsidRPr="002609C6">
        <w:rPr>
          <w:sz w:val="22"/>
          <w:szCs w:val="22"/>
        </w:rPr>
        <w:t>get_param_</w:t>
      </w:r>
      <w:proofErr w:type="gramStart"/>
      <w:r w:rsidRPr="002609C6">
        <w:rPr>
          <w:sz w:val="22"/>
          <w:szCs w:val="22"/>
        </w:rPr>
        <w:t>indemnites</w:t>
      </w:r>
      <w:proofErr w:type="spellEnd"/>
      <w:r w:rsidRPr="002609C6">
        <w:rPr>
          <w:sz w:val="22"/>
          <w:szCs w:val="22"/>
        </w:rPr>
        <w:t>(</w:t>
      </w:r>
      <w:proofErr w:type="spellStart"/>
      <w:proofErr w:type="gramEnd"/>
      <w:r w:rsidRPr="002609C6">
        <w:rPr>
          <w:sz w:val="22"/>
          <w:szCs w:val="22"/>
        </w:rPr>
        <w:t>p_seuil_retard</w:t>
      </w:r>
      <w:proofErr w:type="spellEnd"/>
      <w:r w:rsidRPr="002609C6">
        <w:rPr>
          <w:sz w:val="22"/>
          <w:szCs w:val="22"/>
        </w:rPr>
        <w:t>, p_ montant1, p_montant2,</w:t>
      </w:r>
    </w:p>
    <w:p w:rsidR="002B1776" w:rsidRPr="002609C6" w:rsidRDefault="002B1776" w:rsidP="002B1776">
      <w:pPr>
        <w:pBdr>
          <w:top w:val="single" w:sz="4" w:space="1" w:color="auto"/>
          <w:left w:val="single" w:sz="4" w:space="1" w:color="auto"/>
          <w:bottom w:val="single" w:sz="4" w:space="1" w:color="auto"/>
          <w:right w:val="single" w:sz="4" w:space="1" w:color="auto"/>
        </w:pBdr>
        <w:rPr>
          <w:sz w:val="22"/>
          <w:szCs w:val="22"/>
        </w:rPr>
      </w:pPr>
      <w:r w:rsidRPr="002609C6">
        <w:rPr>
          <w:sz w:val="22"/>
          <w:szCs w:val="22"/>
        </w:rPr>
        <w:t xml:space="preserve"> p_montant3, p_distance1, p_distance2);</w:t>
      </w:r>
    </w:p>
    <w:p w:rsidR="002B1776" w:rsidRPr="002609C6" w:rsidRDefault="002B1776" w:rsidP="002B1776">
      <w:pPr>
        <w:pBdr>
          <w:top w:val="single" w:sz="4" w:space="1" w:color="auto"/>
          <w:left w:val="single" w:sz="4" w:space="1" w:color="auto"/>
          <w:bottom w:val="single" w:sz="4" w:space="1" w:color="auto"/>
          <w:right w:val="single" w:sz="4" w:space="1" w:color="auto"/>
        </w:pBdr>
        <w:rPr>
          <w:sz w:val="22"/>
          <w:szCs w:val="22"/>
        </w:rPr>
      </w:pPr>
    </w:p>
    <w:p w:rsidR="002B1776" w:rsidRPr="00E87689" w:rsidRDefault="002B1776" w:rsidP="002B1776">
      <w:pPr>
        <w:pBdr>
          <w:top w:val="single" w:sz="4" w:space="1" w:color="auto"/>
          <w:left w:val="single" w:sz="4" w:space="1" w:color="auto"/>
          <w:bottom w:val="single" w:sz="4" w:space="1" w:color="auto"/>
          <w:right w:val="single" w:sz="4" w:space="1" w:color="auto"/>
        </w:pBdr>
        <w:rPr>
          <w:b/>
          <w:sz w:val="22"/>
          <w:szCs w:val="22"/>
        </w:rPr>
      </w:pPr>
      <w:r w:rsidRPr="002609C6">
        <w:rPr>
          <w:b/>
          <w:sz w:val="22"/>
          <w:szCs w:val="22"/>
        </w:rPr>
        <w:tab/>
      </w:r>
      <w:r w:rsidRPr="00E87689">
        <w:rPr>
          <w:b/>
          <w:sz w:val="22"/>
          <w:szCs w:val="22"/>
        </w:rPr>
        <w:t>/* code à compléter */</w:t>
      </w:r>
    </w:p>
    <w:p w:rsidR="002B1776" w:rsidRPr="000B1C2E" w:rsidRDefault="002B1776" w:rsidP="002B1776">
      <w:pPr>
        <w:pBdr>
          <w:top w:val="single" w:sz="4" w:space="1" w:color="auto"/>
          <w:left w:val="single" w:sz="4" w:space="1" w:color="auto"/>
          <w:bottom w:val="single" w:sz="4" w:space="1" w:color="auto"/>
          <w:right w:val="single" w:sz="4" w:space="1" w:color="auto"/>
        </w:pBdr>
        <w:rPr>
          <w:sz w:val="22"/>
          <w:szCs w:val="22"/>
        </w:rPr>
      </w:pPr>
    </w:p>
    <w:p w:rsidR="002B1776" w:rsidRPr="000B1C2E" w:rsidRDefault="002B1776" w:rsidP="002B1776">
      <w:pPr>
        <w:pBdr>
          <w:top w:val="single" w:sz="4" w:space="1" w:color="auto"/>
          <w:left w:val="single" w:sz="4" w:space="1" w:color="auto"/>
          <w:bottom w:val="single" w:sz="4" w:space="1" w:color="auto"/>
          <w:right w:val="single" w:sz="4" w:space="1" w:color="auto"/>
        </w:pBdr>
        <w:rPr>
          <w:sz w:val="22"/>
          <w:szCs w:val="22"/>
        </w:rPr>
      </w:pPr>
      <w:r w:rsidRPr="000B1C2E">
        <w:rPr>
          <w:sz w:val="22"/>
          <w:szCs w:val="22"/>
        </w:rPr>
        <w:tab/>
        <w:t xml:space="preserve">RETURN </w:t>
      </w:r>
      <w:proofErr w:type="spellStart"/>
      <w:r>
        <w:rPr>
          <w:sz w:val="22"/>
          <w:szCs w:val="22"/>
        </w:rPr>
        <w:t>var_</w:t>
      </w:r>
      <w:r w:rsidRPr="000B1C2E">
        <w:rPr>
          <w:sz w:val="22"/>
          <w:szCs w:val="22"/>
        </w:rPr>
        <w:t>indemnite</w:t>
      </w:r>
      <w:proofErr w:type="spellEnd"/>
    </w:p>
    <w:p w:rsidR="002B1776" w:rsidRPr="000B1C2E" w:rsidRDefault="002B1776" w:rsidP="002B1776">
      <w:pPr>
        <w:pBdr>
          <w:top w:val="single" w:sz="4" w:space="1" w:color="auto"/>
          <w:left w:val="single" w:sz="4" w:space="1" w:color="auto"/>
          <w:bottom w:val="single" w:sz="4" w:space="1" w:color="auto"/>
          <w:right w:val="single" w:sz="4" w:space="1" w:color="auto"/>
        </w:pBdr>
        <w:rPr>
          <w:sz w:val="22"/>
          <w:szCs w:val="22"/>
        </w:rPr>
      </w:pPr>
    </w:p>
    <w:p w:rsidR="002B1776" w:rsidRPr="000B1C2E" w:rsidRDefault="002B1776" w:rsidP="002B1776">
      <w:pPr>
        <w:pBdr>
          <w:top w:val="single" w:sz="4" w:space="1" w:color="auto"/>
          <w:left w:val="single" w:sz="4" w:space="1" w:color="auto"/>
          <w:bottom w:val="single" w:sz="4" w:space="1" w:color="auto"/>
          <w:right w:val="single" w:sz="4" w:space="1" w:color="auto"/>
        </w:pBdr>
        <w:rPr>
          <w:sz w:val="22"/>
          <w:szCs w:val="22"/>
        </w:rPr>
      </w:pPr>
      <w:r w:rsidRPr="000B1C2E">
        <w:rPr>
          <w:sz w:val="22"/>
          <w:szCs w:val="22"/>
          <w:lang w:val="en-US"/>
        </w:rPr>
        <w:t>END</w:t>
      </w:r>
    </w:p>
    <w:p w:rsidR="002B1776" w:rsidRPr="000B1C2E" w:rsidRDefault="002B1776" w:rsidP="002B1776"/>
    <w:p w:rsidR="00137743" w:rsidRDefault="00137743"/>
    <w:sectPr w:rsidR="0013774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EAF" w:rsidRDefault="00962EAF" w:rsidP="00137743">
      <w:r>
        <w:separator/>
      </w:r>
    </w:p>
  </w:endnote>
  <w:endnote w:type="continuationSeparator" w:id="0">
    <w:p w:rsidR="00962EAF" w:rsidRDefault="00962EAF" w:rsidP="0013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SimSun">
    <w:altName w:val="宋体"/>
    <w:charset w:val="86"/>
    <w:family w:val="auto"/>
    <w:pitch w:val="variable"/>
    <w:sig w:usb0="00000003" w:usb1="080E0000" w:usb2="00000010" w:usb3="00000000" w:csb0="00040001"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Verdana-Italic">
    <w:altName w:val="Verdan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962EAF" w:rsidTr="00962EAF">
      <w:trPr>
        <w:cantSplit/>
        <w:trHeight w:val="689"/>
      </w:trPr>
      <w:tc>
        <w:tcPr>
          <w:tcW w:w="2572" w:type="dxa"/>
          <w:gridSpan w:val="2"/>
          <w:tcBorders>
            <w:top w:val="single" w:sz="8" w:space="0" w:color="000000"/>
            <w:left w:val="single" w:sz="8" w:space="0" w:color="000000"/>
            <w:bottom w:val="single" w:sz="8" w:space="0" w:color="000000"/>
          </w:tcBorders>
          <w:vAlign w:val="center"/>
        </w:tcPr>
        <w:p w:rsidR="00962EAF" w:rsidRDefault="00962EAF" w:rsidP="00962EAF">
          <w:pPr>
            <w:jc w:val="center"/>
            <w:rPr>
              <w:b/>
              <w:bCs/>
              <w:sz w:val="18"/>
              <w:szCs w:val="18"/>
            </w:rPr>
          </w:pPr>
          <w:r>
            <w:rPr>
              <w:b/>
              <w:bCs/>
              <w:sz w:val="18"/>
              <w:szCs w:val="18"/>
            </w:rPr>
            <w:t xml:space="preserve">CODE </w:t>
          </w:r>
          <w:r>
            <w:rPr>
              <w:b/>
              <w:bCs/>
              <w:caps/>
              <w:sz w:val="18"/>
              <w:szCs w:val="18"/>
            </w:rPr>
            <w:t>É</w:t>
          </w:r>
          <w:r>
            <w:rPr>
              <w:b/>
              <w:bCs/>
              <w:sz w:val="18"/>
              <w:szCs w:val="18"/>
            </w:rPr>
            <w:t>PREUVE :</w:t>
          </w:r>
        </w:p>
        <w:p w:rsidR="00962EAF" w:rsidRDefault="00962EAF" w:rsidP="00962EAF">
          <w:pPr>
            <w:jc w:val="center"/>
            <w:rPr>
              <w:b/>
              <w:bCs/>
              <w:sz w:val="18"/>
              <w:szCs w:val="18"/>
            </w:rPr>
          </w:pPr>
          <w:r>
            <w:rPr>
              <w:b/>
              <w:bCs/>
              <w:sz w:val="18"/>
              <w:szCs w:val="18"/>
            </w:rPr>
            <w:t>SIE5SL</w:t>
          </w:r>
        </w:p>
      </w:tc>
      <w:tc>
        <w:tcPr>
          <w:tcW w:w="2551" w:type="dxa"/>
          <w:tcBorders>
            <w:top w:val="single" w:sz="8" w:space="0" w:color="000000"/>
            <w:left w:val="single" w:sz="8" w:space="0" w:color="000000"/>
            <w:bottom w:val="single" w:sz="8" w:space="0" w:color="000000"/>
          </w:tcBorders>
          <w:vAlign w:val="center"/>
        </w:tcPr>
        <w:p w:rsidR="00962EAF" w:rsidRDefault="00962EAF" w:rsidP="00962EAF">
          <w:pPr>
            <w:jc w:val="center"/>
            <w:rPr>
              <w:b/>
              <w:bCs/>
              <w:sz w:val="18"/>
              <w:szCs w:val="18"/>
            </w:rPr>
          </w:pPr>
          <w:r>
            <w:rPr>
              <w:b/>
              <w:bCs/>
              <w:sz w:val="18"/>
              <w:szCs w:val="18"/>
            </w:rPr>
            <w:t>EXAMEN : BREVET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962EAF" w:rsidRDefault="00962EAF" w:rsidP="00962EAF">
          <w:pPr>
            <w:jc w:val="cente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 SERVICES INFORMATIQUES AUX ORGANISATIONS / Parcours SLAM</w:t>
          </w:r>
        </w:p>
      </w:tc>
    </w:tr>
    <w:tr w:rsidR="00962EAF" w:rsidTr="00962EAF">
      <w:trPr>
        <w:cantSplit/>
      </w:trPr>
      <w:tc>
        <w:tcPr>
          <w:tcW w:w="1305"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962EAF" w:rsidRDefault="00962EAF" w:rsidP="00962EAF">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962EAF" w:rsidRDefault="00962EAF" w:rsidP="00962EAF">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962EAF" w:rsidRPr="00F6171A" w:rsidTr="00962EAF">
      <w:trPr>
        <w:cantSplit/>
        <w:trHeight w:val="40"/>
      </w:trPr>
      <w:tc>
        <w:tcPr>
          <w:tcW w:w="1305"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962EAF" w:rsidRDefault="00962EAF" w:rsidP="00962EAF">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Code sujet : SI5SLAM S</w:t>
          </w:r>
        </w:p>
      </w:tc>
      <w:tc>
        <w:tcPr>
          <w:tcW w:w="1325" w:type="dxa"/>
          <w:tcBorders>
            <w:left w:val="single" w:sz="8" w:space="0" w:color="000000"/>
            <w:bottom w:val="single" w:sz="8" w:space="0" w:color="000000"/>
            <w:right w:val="single" w:sz="8" w:space="0" w:color="000000"/>
          </w:tcBorders>
        </w:tcPr>
        <w:p w:rsidR="00962EAF" w:rsidRPr="00F6171A" w:rsidRDefault="00962EAF" w:rsidP="00962EAF">
          <w:pPr>
            <w:rPr>
              <w:sz w:val="18"/>
              <w:szCs w:val="18"/>
            </w:rPr>
          </w:pPr>
          <w:r w:rsidRPr="00F6171A">
            <w:rPr>
              <w:sz w:val="18"/>
              <w:szCs w:val="18"/>
            </w:rPr>
            <w:t xml:space="preserve">Page </w:t>
          </w:r>
          <w:r w:rsidRPr="00F6171A">
            <w:rPr>
              <w:sz w:val="18"/>
              <w:szCs w:val="18"/>
            </w:rPr>
            <w:fldChar w:fldCharType="begin"/>
          </w:r>
          <w:r w:rsidRPr="00F6171A">
            <w:rPr>
              <w:sz w:val="18"/>
              <w:szCs w:val="18"/>
            </w:rPr>
            <w:instrText>PAGE  \* Arabic  \* MERGEFORMAT</w:instrText>
          </w:r>
          <w:r w:rsidRPr="00F6171A">
            <w:rPr>
              <w:sz w:val="18"/>
              <w:szCs w:val="18"/>
            </w:rPr>
            <w:fldChar w:fldCharType="separate"/>
          </w:r>
          <w:r w:rsidR="00C25083">
            <w:rPr>
              <w:noProof/>
              <w:sz w:val="18"/>
              <w:szCs w:val="18"/>
            </w:rPr>
            <w:t>2</w:t>
          </w:r>
          <w:r w:rsidRPr="00F6171A">
            <w:rPr>
              <w:sz w:val="18"/>
              <w:szCs w:val="18"/>
            </w:rPr>
            <w:fldChar w:fldCharType="end"/>
          </w:r>
          <w:r w:rsidRPr="00F6171A">
            <w:rPr>
              <w:sz w:val="18"/>
              <w:szCs w:val="18"/>
            </w:rPr>
            <w:t>/</w:t>
          </w:r>
          <w:r w:rsidRPr="00F6171A">
            <w:rPr>
              <w:sz w:val="18"/>
              <w:szCs w:val="18"/>
            </w:rPr>
            <w:fldChar w:fldCharType="begin"/>
          </w:r>
          <w:r w:rsidRPr="00F6171A">
            <w:rPr>
              <w:sz w:val="18"/>
              <w:szCs w:val="18"/>
            </w:rPr>
            <w:instrText>NUMPAGES  \* Arabic  \* MERGEFORMAT</w:instrText>
          </w:r>
          <w:r w:rsidRPr="00F6171A">
            <w:rPr>
              <w:sz w:val="18"/>
              <w:szCs w:val="18"/>
            </w:rPr>
            <w:fldChar w:fldCharType="separate"/>
          </w:r>
          <w:r w:rsidR="00C25083">
            <w:rPr>
              <w:noProof/>
              <w:sz w:val="18"/>
              <w:szCs w:val="18"/>
            </w:rPr>
            <w:t>17</w:t>
          </w:r>
          <w:r w:rsidRPr="00F6171A">
            <w:rPr>
              <w:sz w:val="18"/>
              <w:szCs w:val="18"/>
            </w:rPr>
            <w:fldChar w:fldCharType="end"/>
          </w:r>
        </w:p>
      </w:tc>
    </w:tr>
  </w:tbl>
  <w:p w:rsidR="00962EAF" w:rsidRDefault="00962EAF" w:rsidP="00962EAF">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65" w:type="dxa"/>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962EAF" w:rsidTr="00137743">
      <w:trPr>
        <w:cantSplit/>
        <w:trHeight w:val="689"/>
      </w:trPr>
      <w:tc>
        <w:tcPr>
          <w:tcW w:w="2572" w:type="dxa"/>
          <w:gridSpan w:val="2"/>
          <w:tcBorders>
            <w:top w:val="single" w:sz="8" w:space="0" w:color="000000"/>
            <w:left w:val="single" w:sz="8" w:space="0" w:color="000000"/>
            <w:bottom w:val="single" w:sz="8" w:space="0" w:color="000000"/>
          </w:tcBorders>
          <w:vAlign w:val="center"/>
        </w:tcPr>
        <w:p w:rsidR="00962EAF" w:rsidRDefault="00962EAF" w:rsidP="00962EAF">
          <w:pPr>
            <w:jc w:val="center"/>
            <w:rPr>
              <w:b/>
              <w:bCs/>
              <w:sz w:val="18"/>
              <w:szCs w:val="18"/>
            </w:rPr>
          </w:pPr>
          <w:r>
            <w:rPr>
              <w:b/>
              <w:bCs/>
              <w:sz w:val="18"/>
              <w:szCs w:val="18"/>
            </w:rPr>
            <w:t xml:space="preserve">CODE </w:t>
          </w:r>
          <w:r>
            <w:rPr>
              <w:b/>
              <w:bCs/>
              <w:caps/>
              <w:sz w:val="18"/>
              <w:szCs w:val="18"/>
            </w:rPr>
            <w:t>É</w:t>
          </w:r>
          <w:r>
            <w:rPr>
              <w:b/>
              <w:bCs/>
              <w:sz w:val="18"/>
              <w:szCs w:val="18"/>
            </w:rPr>
            <w:t>PREUVE :</w:t>
          </w:r>
        </w:p>
        <w:p w:rsidR="00962EAF" w:rsidRDefault="00962EAF" w:rsidP="00962EAF">
          <w:pPr>
            <w:jc w:val="center"/>
            <w:rPr>
              <w:b/>
              <w:bCs/>
              <w:sz w:val="18"/>
              <w:szCs w:val="18"/>
            </w:rPr>
          </w:pPr>
          <w:r>
            <w:rPr>
              <w:b/>
              <w:bCs/>
              <w:sz w:val="18"/>
              <w:szCs w:val="18"/>
            </w:rPr>
            <w:t>SIE5SL</w:t>
          </w:r>
        </w:p>
      </w:tc>
      <w:tc>
        <w:tcPr>
          <w:tcW w:w="2551" w:type="dxa"/>
          <w:tcBorders>
            <w:top w:val="single" w:sz="8" w:space="0" w:color="000000"/>
            <w:left w:val="single" w:sz="8" w:space="0" w:color="000000"/>
            <w:bottom w:val="single" w:sz="8" w:space="0" w:color="000000"/>
          </w:tcBorders>
          <w:vAlign w:val="center"/>
        </w:tcPr>
        <w:p w:rsidR="00962EAF" w:rsidRDefault="00962EAF" w:rsidP="00962EAF">
          <w:pPr>
            <w:jc w:val="center"/>
            <w:rPr>
              <w:b/>
              <w:bCs/>
              <w:sz w:val="18"/>
              <w:szCs w:val="18"/>
            </w:rPr>
          </w:pPr>
          <w:r>
            <w:rPr>
              <w:b/>
              <w:bCs/>
              <w:sz w:val="18"/>
              <w:szCs w:val="18"/>
            </w:rPr>
            <w:t>EXAMEN : BREVET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962EAF" w:rsidRDefault="00962EAF" w:rsidP="00962EAF">
          <w:pPr>
            <w:jc w:val="cente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 SERVICES INFORMATIQUES AUX ORGANISATIONS / Parcours SLAM</w:t>
          </w:r>
        </w:p>
      </w:tc>
    </w:tr>
    <w:tr w:rsidR="00962EAF" w:rsidTr="00137743">
      <w:trPr>
        <w:cantSplit/>
      </w:trPr>
      <w:tc>
        <w:tcPr>
          <w:tcW w:w="1305"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962EAF" w:rsidRDefault="00962EAF" w:rsidP="00962EAF">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962EAF" w:rsidRDefault="00962EAF" w:rsidP="00962EAF">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962EAF" w:rsidRPr="00F6171A" w:rsidTr="00137743">
      <w:trPr>
        <w:cantSplit/>
        <w:trHeight w:val="40"/>
      </w:trPr>
      <w:tc>
        <w:tcPr>
          <w:tcW w:w="1305"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962EAF" w:rsidRDefault="00962EAF" w:rsidP="00962EAF">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962EAF" w:rsidRDefault="00962EAF" w:rsidP="00962EAF">
          <w:pPr>
            <w:rPr>
              <w:b/>
              <w:bCs/>
              <w:sz w:val="18"/>
              <w:szCs w:val="18"/>
            </w:rPr>
          </w:pPr>
          <w:r>
            <w:rPr>
              <w:b/>
              <w:bCs/>
              <w:sz w:val="18"/>
              <w:szCs w:val="18"/>
            </w:rPr>
            <w:t>Code sujet : SI5SLAM</w:t>
          </w:r>
        </w:p>
      </w:tc>
      <w:tc>
        <w:tcPr>
          <w:tcW w:w="1325" w:type="dxa"/>
          <w:tcBorders>
            <w:left w:val="single" w:sz="8" w:space="0" w:color="000000"/>
            <w:bottom w:val="single" w:sz="8" w:space="0" w:color="000000"/>
            <w:right w:val="single" w:sz="8" w:space="0" w:color="000000"/>
          </w:tcBorders>
        </w:tcPr>
        <w:p w:rsidR="00962EAF" w:rsidRPr="00F6171A" w:rsidRDefault="00962EAF" w:rsidP="00962EAF">
          <w:pPr>
            <w:rPr>
              <w:sz w:val="18"/>
              <w:szCs w:val="18"/>
            </w:rPr>
          </w:pPr>
          <w:r w:rsidRPr="00F6171A">
            <w:rPr>
              <w:sz w:val="18"/>
              <w:szCs w:val="18"/>
            </w:rPr>
            <w:t xml:space="preserve">Page </w:t>
          </w:r>
          <w:r w:rsidRPr="00F6171A">
            <w:rPr>
              <w:sz w:val="18"/>
              <w:szCs w:val="18"/>
            </w:rPr>
            <w:fldChar w:fldCharType="begin"/>
          </w:r>
          <w:r w:rsidRPr="00F6171A">
            <w:rPr>
              <w:sz w:val="18"/>
              <w:szCs w:val="18"/>
            </w:rPr>
            <w:instrText>PAGE  \* Arabic  \* MERGEFORMAT</w:instrText>
          </w:r>
          <w:r w:rsidRPr="00F6171A">
            <w:rPr>
              <w:sz w:val="18"/>
              <w:szCs w:val="18"/>
            </w:rPr>
            <w:fldChar w:fldCharType="separate"/>
          </w:r>
          <w:r w:rsidR="00C25083">
            <w:rPr>
              <w:noProof/>
              <w:sz w:val="18"/>
              <w:szCs w:val="18"/>
            </w:rPr>
            <w:t>17</w:t>
          </w:r>
          <w:r w:rsidRPr="00F6171A">
            <w:rPr>
              <w:sz w:val="18"/>
              <w:szCs w:val="18"/>
            </w:rPr>
            <w:fldChar w:fldCharType="end"/>
          </w:r>
          <w:r w:rsidRPr="00F6171A">
            <w:rPr>
              <w:sz w:val="18"/>
              <w:szCs w:val="18"/>
            </w:rPr>
            <w:t>/</w:t>
          </w:r>
          <w:r w:rsidRPr="00F6171A">
            <w:rPr>
              <w:sz w:val="18"/>
              <w:szCs w:val="18"/>
            </w:rPr>
            <w:fldChar w:fldCharType="begin"/>
          </w:r>
          <w:r w:rsidRPr="00F6171A">
            <w:rPr>
              <w:sz w:val="18"/>
              <w:szCs w:val="18"/>
            </w:rPr>
            <w:instrText>NUMPAGES  \* Arabic  \* MERGEFORMAT</w:instrText>
          </w:r>
          <w:r w:rsidRPr="00F6171A">
            <w:rPr>
              <w:sz w:val="18"/>
              <w:szCs w:val="18"/>
            </w:rPr>
            <w:fldChar w:fldCharType="separate"/>
          </w:r>
          <w:r w:rsidR="00C25083">
            <w:rPr>
              <w:noProof/>
              <w:sz w:val="18"/>
              <w:szCs w:val="18"/>
            </w:rPr>
            <w:t>17</w:t>
          </w:r>
          <w:r w:rsidRPr="00F6171A">
            <w:rPr>
              <w:sz w:val="18"/>
              <w:szCs w:val="18"/>
            </w:rPr>
            <w:fldChar w:fldCharType="end"/>
          </w:r>
        </w:p>
      </w:tc>
    </w:tr>
  </w:tbl>
  <w:p w:rsidR="00962EAF" w:rsidRDefault="00962EAF">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EAF" w:rsidRDefault="00962EAF" w:rsidP="00137743">
      <w:r>
        <w:separator/>
      </w:r>
    </w:p>
  </w:footnote>
  <w:footnote w:type="continuationSeparator" w:id="0">
    <w:p w:rsidR="00962EAF" w:rsidRDefault="00962EAF" w:rsidP="001377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5F63688"/>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rPr>
        <w:rFonts w:cs="Times New Roman"/>
      </w:rPr>
    </w:lvl>
    <w:lvl w:ilvl="2">
      <w:start w:val="1"/>
      <w:numFmt w:val="bullet"/>
      <w:pStyle w:val="Titre3"/>
      <w:lvlText w:val=""/>
      <w:lvlJc w:val="left"/>
      <w:pPr>
        <w:tabs>
          <w:tab w:val="num" w:pos="0"/>
        </w:tabs>
        <w:ind w:left="720" w:hanging="720"/>
      </w:pPr>
      <w:rPr>
        <w:rFonts w:ascii="Symbol" w:hAnsi="Symbol"/>
      </w:rPr>
    </w:lvl>
    <w:lvl w:ilvl="3">
      <w:start w:val="1"/>
      <w:numFmt w:val="none"/>
      <w:pStyle w:val="Titre4"/>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bullet"/>
      <w:pStyle w:val="numration"/>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7"/>
    <w:lvl w:ilvl="0">
      <w:numFmt w:val="bullet"/>
      <w:lvlText w:val="-"/>
      <w:lvlJc w:val="left"/>
      <w:pPr>
        <w:tabs>
          <w:tab w:val="num" w:pos="0"/>
        </w:tabs>
        <w:ind w:left="720" w:hanging="360"/>
      </w:pPr>
      <w:rPr>
        <w:rFonts w:ascii="Times New Roman" w:hAnsi="Times New Roman"/>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567"/>
        </w:tabs>
        <w:ind w:left="567" w:firstLine="577"/>
      </w:pPr>
      <w:rPr>
        <w:rFonts w:ascii="Symbol" w:hAnsi="Symbol"/>
      </w:rPr>
    </w:lvl>
  </w:abstractNum>
  <w:abstractNum w:abstractNumId="10">
    <w:nsid w:val="0000000B"/>
    <w:multiLevelType w:val="singleLevel"/>
    <w:tmpl w:val="0000000B"/>
    <w:name w:val="WW8Num11"/>
    <w:lvl w:ilvl="0">
      <w:start w:val="1"/>
      <w:numFmt w:val="lowerLetter"/>
      <w:lvlText w:val="%1)"/>
      <w:lvlJc w:val="left"/>
      <w:pPr>
        <w:tabs>
          <w:tab w:val="num" w:pos="0"/>
        </w:tabs>
        <w:ind w:left="720" w:hanging="360"/>
      </w:pPr>
      <w:rPr>
        <w:rFonts w:ascii="Symbol" w:hAnsi="Symbol" w:cs="OpenSymbol"/>
      </w:rPr>
    </w:lvl>
  </w:abstractNum>
  <w:abstractNum w:abstractNumId="11">
    <w:nsid w:val="44ED0944"/>
    <w:multiLevelType w:val="hybridMultilevel"/>
    <w:tmpl w:val="3D2E77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743"/>
    <w:rsid w:val="000B6466"/>
    <w:rsid w:val="00137743"/>
    <w:rsid w:val="002B1776"/>
    <w:rsid w:val="003A5A90"/>
    <w:rsid w:val="00653C2F"/>
    <w:rsid w:val="00962EAF"/>
    <w:rsid w:val="00BF597E"/>
    <w:rsid w:val="00C25083"/>
    <w:rsid w:val="00DB6BA1"/>
    <w:rsid w:val="00E91B5A"/>
    <w:rsid w:val="00FE4D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43"/>
    <w:pPr>
      <w:widowControl w:val="0"/>
      <w:suppressAutoHyphens/>
      <w:autoSpaceDE w:val="0"/>
      <w:spacing w:after="0" w:line="240" w:lineRule="auto"/>
      <w:jc w:val="both"/>
    </w:pPr>
    <w:rPr>
      <w:rFonts w:ascii="Arial" w:eastAsia="Times New Roman" w:hAnsi="Arial" w:cs="Times New Roman"/>
      <w:sz w:val="24"/>
      <w:szCs w:val="24"/>
      <w:lang w:eastAsia="zh-CN"/>
    </w:rPr>
  </w:style>
  <w:style w:type="paragraph" w:styleId="Titre1">
    <w:name w:val="heading 1"/>
    <w:basedOn w:val="Normal"/>
    <w:next w:val="Corpsdetexte"/>
    <w:link w:val="Titre1Car"/>
    <w:uiPriority w:val="99"/>
    <w:qFormat/>
    <w:rsid w:val="00137743"/>
    <w:pPr>
      <w:keepNext/>
      <w:numPr>
        <w:numId w:val="1"/>
      </w:numPr>
      <w:autoSpaceDE/>
      <w:spacing w:before="240" w:after="120"/>
      <w:outlineLvl w:val="0"/>
    </w:pPr>
    <w:rPr>
      <w:rFonts w:ascii="Cambria" w:hAnsi="Cambria"/>
      <w:b/>
      <w:kern w:val="32"/>
      <w:sz w:val="29"/>
      <w:szCs w:val="20"/>
      <w:lang w:eastAsia="hi-IN" w:bidi="hi-IN"/>
    </w:rPr>
  </w:style>
  <w:style w:type="paragraph" w:styleId="Titre2">
    <w:name w:val="heading 2"/>
    <w:basedOn w:val="Normal"/>
    <w:next w:val="Corpsdetexte"/>
    <w:link w:val="Titre2Car"/>
    <w:uiPriority w:val="99"/>
    <w:qFormat/>
    <w:rsid w:val="00137743"/>
    <w:pPr>
      <w:keepNext/>
      <w:numPr>
        <w:ilvl w:val="1"/>
        <w:numId w:val="1"/>
      </w:numPr>
      <w:autoSpaceDE/>
      <w:spacing w:after="120"/>
      <w:outlineLvl w:val="1"/>
    </w:pPr>
    <w:rPr>
      <w:rFonts w:ascii="Cambria" w:hAnsi="Cambria"/>
      <w:b/>
      <w:i/>
      <w:kern w:val="1"/>
      <w:sz w:val="25"/>
      <w:szCs w:val="20"/>
      <w:lang w:eastAsia="hi-IN" w:bidi="hi-IN"/>
    </w:rPr>
  </w:style>
  <w:style w:type="paragraph" w:styleId="Titre3">
    <w:name w:val="heading 3"/>
    <w:basedOn w:val="Normal"/>
    <w:next w:val="Corpsdetexte"/>
    <w:link w:val="Titre3Car"/>
    <w:uiPriority w:val="99"/>
    <w:qFormat/>
    <w:rsid w:val="00137743"/>
    <w:pPr>
      <w:keepNext/>
      <w:numPr>
        <w:ilvl w:val="2"/>
        <w:numId w:val="1"/>
      </w:numPr>
      <w:autoSpaceDE/>
      <w:spacing w:before="240" w:after="120"/>
      <w:outlineLvl w:val="2"/>
    </w:pPr>
    <w:rPr>
      <w:rFonts w:ascii="Cambria" w:hAnsi="Cambria"/>
      <w:b/>
      <w:kern w:val="1"/>
      <w:sz w:val="23"/>
      <w:szCs w:val="20"/>
      <w:lang w:eastAsia="hi-IN" w:bidi="hi-IN"/>
    </w:rPr>
  </w:style>
  <w:style w:type="paragraph" w:styleId="Titre4">
    <w:name w:val="heading 4"/>
    <w:basedOn w:val="Normal"/>
    <w:next w:val="Corpsdetexte"/>
    <w:link w:val="Titre4Car"/>
    <w:uiPriority w:val="99"/>
    <w:qFormat/>
    <w:rsid w:val="00137743"/>
    <w:pPr>
      <w:keepNext/>
      <w:numPr>
        <w:ilvl w:val="3"/>
        <w:numId w:val="1"/>
      </w:numPr>
      <w:autoSpaceDE/>
      <w:spacing w:before="240" w:after="120"/>
      <w:outlineLvl w:val="3"/>
    </w:pPr>
    <w:rPr>
      <w:rFonts w:ascii="Calibri" w:hAnsi="Calibri"/>
      <w:b/>
      <w:kern w:val="1"/>
      <w:sz w:val="25"/>
      <w:szCs w:val="20"/>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137743"/>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character" w:customStyle="1" w:styleId="Titre1Car">
    <w:name w:val="Titre 1 Car"/>
    <w:basedOn w:val="Policepardfaut"/>
    <w:link w:val="Titre1"/>
    <w:uiPriority w:val="99"/>
    <w:rsid w:val="00137743"/>
    <w:rPr>
      <w:rFonts w:ascii="Cambria" w:eastAsia="Times New Roman" w:hAnsi="Cambria" w:cs="Times New Roman"/>
      <w:b/>
      <w:kern w:val="32"/>
      <w:sz w:val="29"/>
      <w:szCs w:val="20"/>
      <w:lang w:eastAsia="hi-IN" w:bidi="hi-IN"/>
    </w:rPr>
  </w:style>
  <w:style w:type="character" w:customStyle="1" w:styleId="Titre2Car">
    <w:name w:val="Titre 2 Car"/>
    <w:basedOn w:val="Policepardfaut"/>
    <w:link w:val="Titre2"/>
    <w:uiPriority w:val="99"/>
    <w:rsid w:val="00137743"/>
    <w:rPr>
      <w:rFonts w:ascii="Cambria" w:eastAsia="Times New Roman" w:hAnsi="Cambria" w:cs="Times New Roman"/>
      <w:b/>
      <w:i/>
      <w:kern w:val="1"/>
      <w:sz w:val="25"/>
      <w:szCs w:val="20"/>
      <w:lang w:eastAsia="hi-IN" w:bidi="hi-IN"/>
    </w:rPr>
  </w:style>
  <w:style w:type="character" w:customStyle="1" w:styleId="Titre3Car">
    <w:name w:val="Titre 3 Car"/>
    <w:basedOn w:val="Policepardfaut"/>
    <w:link w:val="Titre3"/>
    <w:uiPriority w:val="99"/>
    <w:rsid w:val="00137743"/>
    <w:rPr>
      <w:rFonts w:ascii="Cambria" w:eastAsia="Times New Roman" w:hAnsi="Cambria" w:cs="Times New Roman"/>
      <w:b/>
      <w:kern w:val="1"/>
      <w:sz w:val="23"/>
      <w:szCs w:val="20"/>
      <w:lang w:eastAsia="hi-IN" w:bidi="hi-IN"/>
    </w:rPr>
  </w:style>
  <w:style w:type="character" w:customStyle="1" w:styleId="Titre4Car">
    <w:name w:val="Titre 4 Car"/>
    <w:basedOn w:val="Policepardfaut"/>
    <w:link w:val="Titre4"/>
    <w:uiPriority w:val="99"/>
    <w:rsid w:val="00137743"/>
    <w:rPr>
      <w:rFonts w:ascii="Calibri" w:eastAsia="Times New Roman" w:hAnsi="Calibri" w:cs="Times New Roman"/>
      <w:b/>
      <w:kern w:val="1"/>
      <w:sz w:val="25"/>
      <w:szCs w:val="20"/>
      <w:lang w:eastAsia="hi-IN" w:bidi="hi-IN"/>
    </w:rPr>
  </w:style>
  <w:style w:type="paragraph" w:customStyle="1" w:styleId="CAS">
    <w:name w:val="CAS ..."/>
    <w:basedOn w:val="Normal"/>
    <w:uiPriority w:val="99"/>
    <w:rsid w:val="00137743"/>
    <w:pPr>
      <w:pBdr>
        <w:top w:val="single" w:sz="4" w:space="8" w:color="000000" w:shadow="1"/>
        <w:left w:val="single" w:sz="4" w:space="8" w:color="000000" w:shadow="1"/>
        <w:bottom w:val="single" w:sz="4" w:space="8" w:color="000000" w:shadow="1"/>
        <w:right w:val="single" w:sz="4" w:space="8" w:color="000000" w:shadow="1"/>
      </w:pBdr>
      <w:shd w:val="clear" w:color="auto" w:fill="CCCCCC"/>
      <w:autoSpaceDE/>
      <w:ind w:left="2268" w:right="2268"/>
      <w:jc w:val="center"/>
    </w:pPr>
    <w:rPr>
      <w:rFonts w:ascii="Verdana" w:eastAsia="SimSun" w:hAnsi="Verdana" w:cs="Lucida Sans"/>
      <w:b/>
      <w:caps/>
      <w:spacing w:val="30"/>
      <w:kern w:val="1"/>
      <w:sz w:val="48"/>
      <w:szCs w:val="20"/>
      <w:lang w:eastAsia="hi-IN" w:bidi="hi-IN"/>
    </w:rPr>
  </w:style>
  <w:style w:type="paragraph" w:customStyle="1" w:styleId="matriel">
    <w:name w:val="matériel"/>
    <w:basedOn w:val="Normal"/>
    <w:uiPriority w:val="99"/>
    <w:rsid w:val="00137743"/>
    <w:pPr>
      <w:autoSpaceDE/>
    </w:pPr>
    <w:rPr>
      <w:rFonts w:ascii="Verdana" w:eastAsia="SimSun" w:hAnsi="Verdana" w:cs="Lucida Sans"/>
      <w:b/>
      <w:kern w:val="1"/>
      <w:sz w:val="20"/>
      <w:szCs w:val="20"/>
      <w:u w:val="single"/>
      <w:lang w:eastAsia="hi-IN" w:bidi="hi-IN"/>
    </w:rPr>
  </w:style>
  <w:style w:type="paragraph" w:customStyle="1" w:styleId="numration">
    <w:name w:val="énumération"/>
    <w:basedOn w:val="matriel"/>
    <w:uiPriority w:val="99"/>
    <w:rsid w:val="00137743"/>
    <w:pPr>
      <w:numPr>
        <w:numId w:val="2"/>
      </w:numPr>
      <w:ind w:left="850"/>
    </w:pPr>
    <w:rPr>
      <w:b w:val="0"/>
      <w:u w:val="none"/>
    </w:rPr>
  </w:style>
  <w:style w:type="paragraph" w:styleId="Corpsdetexte">
    <w:name w:val="Body Text"/>
    <w:basedOn w:val="Normal"/>
    <w:link w:val="CorpsdetexteCar"/>
    <w:uiPriority w:val="99"/>
    <w:unhideWhenUsed/>
    <w:rsid w:val="00137743"/>
    <w:pPr>
      <w:spacing w:after="120"/>
    </w:pPr>
  </w:style>
  <w:style w:type="character" w:customStyle="1" w:styleId="CorpsdetexteCar">
    <w:name w:val="Corps de texte Car"/>
    <w:basedOn w:val="Policepardfaut"/>
    <w:link w:val="Corpsdetexte"/>
    <w:uiPriority w:val="99"/>
    <w:semiHidden/>
    <w:rsid w:val="00137743"/>
    <w:rPr>
      <w:rFonts w:ascii="Arial" w:eastAsia="Times New Roman" w:hAnsi="Arial" w:cs="Times New Roman"/>
      <w:sz w:val="24"/>
      <w:szCs w:val="24"/>
      <w:lang w:eastAsia="zh-CN"/>
    </w:rPr>
  </w:style>
  <w:style w:type="paragraph" w:styleId="En-tte">
    <w:name w:val="header"/>
    <w:basedOn w:val="Normal"/>
    <w:link w:val="En-tteCar"/>
    <w:uiPriority w:val="99"/>
    <w:unhideWhenUsed/>
    <w:rsid w:val="00137743"/>
    <w:pPr>
      <w:tabs>
        <w:tab w:val="center" w:pos="4536"/>
        <w:tab w:val="right" w:pos="9072"/>
      </w:tabs>
    </w:pPr>
  </w:style>
  <w:style w:type="character" w:customStyle="1" w:styleId="En-tteCar">
    <w:name w:val="En-tête Car"/>
    <w:basedOn w:val="Policepardfaut"/>
    <w:link w:val="En-tte"/>
    <w:uiPriority w:val="99"/>
    <w:rsid w:val="00137743"/>
    <w:rPr>
      <w:rFonts w:ascii="Arial" w:eastAsia="Times New Roman" w:hAnsi="Arial" w:cs="Times New Roman"/>
      <w:sz w:val="24"/>
      <w:szCs w:val="24"/>
      <w:lang w:eastAsia="zh-CN"/>
    </w:rPr>
  </w:style>
  <w:style w:type="paragraph" w:styleId="Pieddepage">
    <w:name w:val="footer"/>
    <w:basedOn w:val="Normal"/>
    <w:link w:val="PieddepageCar"/>
    <w:uiPriority w:val="99"/>
    <w:unhideWhenUsed/>
    <w:rsid w:val="00137743"/>
    <w:pPr>
      <w:tabs>
        <w:tab w:val="center" w:pos="4536"/>
        <w:tab w:val="right" w:pos="9072"/>
      </w:tabs>
    </w:pPr>
  </w:style>
  <w:style w:type="character" w:customStyle="1" w:styleId="PieddepageCar">
    <w:name w:val="Pied de page Car"/>
    <w:basedOn w:val="Policepardfaut"/>
    <w:link w:val="Pieddepage"/>
    <w:uiPriority w:val="99"/>
    <w:rsid w:val="00137743"/>
    <w:rPr>
      <w:rFonts w:ascii="Arial" w:eastAsia="Times New Roman" w:hAnsi="Arial" w:cs="Times New Roman"/>
      <w:sz w:val="24"/>
      <w:szCs w:val="24"/>
      <w:lang w:eastAsia="zh-CN"/>
    </w:rPr>
  </w:style>
  <w:style w:type="paragraph" w:styleId="Textedebulles">
    <w:name w:val="Balloon Text"/>
    <w:basedOn w:val="Normal"/>
    <w:link w:val="TextedebullesCar"/>
    <w:uiPriority w:val="99"/>
    <w:unhideWhenUsed/>
    <w:rsid w:val="00137743"/>
    <w:rPr>
      <w:rFonts w:ascii="Tahoma" w:hAnsi="Tahoma" w:cs="Tahoma"/>
      <w:sz w:val="16"/>
      <w:szCs w:val="16"/>
    </w:rPr>
  </w:style>
  <w:style w:type="character" w:customStyle="1" w:styleId="TextedebullesCar">
    <w:name w:val="Texte de bulles Car"/>
    <w:basedOn w:val="Policepardfaut"/>
    <w:link w:val="Textedebulles"/>
    <w:uiPriority w:val="99"/>
    <w:rsid w:val="00137743"/>
    <w:rPr>
      <w:rFonts w:ascii="Tahoma" w:eastAsia="Times New Roman" w:hAnsi="Tahoma" w:cs="Tahoma"/>
      <w:sz w:val="16"/>
      <w:szCs w:val="16"/>
      <w:lang w:eastAsia="zh-CN"/>
    </w:rPr>
  </w:style>
  <w:style w:type="character" w:customStyle="1" w:styleId="WW8Num1z2">
    <w:name w:val="WW8Num1z2"/>
    <w:uiPriority w:val="99"/>
    <w:rsid w:val="002B1776"/>
    <w:rPr>
      <w:rFonts w:ascii="Symbol" w:hAnsi="Symbol"/>
    </w:rPr>
  </w:style>
  <w:style w:type="character" w:customStyle="1" w:styleId="WW8Num2z0">
    <w:name w:val="WW8Num2z0"/>
    <w:uiPriority w:val="99"/>
    <w:rsid w:val="002B1776"/>
    <w:rPr>
      <w:rFonts w:ascii="Symbol" w:hAnsi="Symbol"/>
    </w:rPr>
  </w:style>
  <w:style w:type="character" w:customStyle="1" w:styleId="WW8Num3z0">
    <w:name w:val="WW8Num3z0"/>
    <w:uiPriority w:val="99"/>
    <w:rsid w:val="002B1776"/>
    <w:rPr>
      <w:rFonts w:ascii="Symbol" w:hAnsi="Symbol"/>
    </w:rPr>
  </w:style>
  <w:style w:type="character" w:customStyle="1" w:styleId="WW8Num3z1">
    <w:name w:val="WW8Num3z1"/>
    <w:uiPriority w:val="99"/>
    <w:rsid w:val="002B1776"/>
    <w:rPr>
      <w:rFonts w:ascii="OpenSymbol" w:hAnsi="OpenSymbol"/>
    </w:rPr>
  </w:style>
  <w:style w:type="character" w:customStyle="1" w:styleId="WW8Num4z0">
    <w:name w:val="WW8Num4z0"/>
    <w:uiPriority w:val="99"/>
    <w:rsid w:val="002B1776"/>
    <w:rPr>
      <w:rFonts w:ascii="Symbol" w:hAnsi="Symbol"/>
    </w:rPr>
  </w:style>
  <w:style w:type="character" w:customStyle="1" w:styleId="WW8Num4z1">
    <w:name w:val="WW8Num4z1"/>
    <w:uiPriority w:val="99"/>
    <w:rsid w:val="002B1776"/>
    <w:rPr>
      <w:rFonts w:ascii="OpenSymbol" w:hAnsi="OpenSymbol"/>
    </w:rPr>
  </w:style>
  <w:style w:type="character" w:customStyle="1" w:styleId="WW8Num5z0">
    <w:name w:val="WW8Num5z0"/>
    <w:uiPriority w:val="99"/>
    <w:rsid w:val="002B1776"/>
    <w:rPr>
      <w:rFonts w:ascii="Symbol" w:hAnsi="Symbol"/>
    </w:rPr>
  </w:style>
  <w:style w:type="character" w:customStyle="1" w:styleId="WW8Num6z0">
    <w:name w:val="WW8Num6z0"/>
    <w:uiPriority w:val="99"/>
    <w:rsid w:val="002B1776"/>
    <w:rPr>
      <w:rFonts w:ascii="Symbol" w:hAnsi="Symbol"/>
    </w:rPr>
  </w:style>
  <w:style w:type="character" w:customStyle="1" w:styleId="WW8Num7z0">
    <w:name w:val="WW8Num7z0"/>
    <w:uiPriority w:val="99"/>
    <w:rsid w:val="002B1776"/>
    <w:rPr>
      <w:rFonts w:ascii="Times New Roman" w:eastAsia="SimSun" w:hAnsi="Times New Roman"/>
    </w:rPr>
  </w:style>
  <w:style w:type="character" w:customStyle="1" w:styleId="WW8Num8z0">
    <w:name w:val="WW8Num8z0"/>
    <w:uiPriority w:val="99"/>
    <w:rsid w:val="002B1776"/>
    <w:rPr>
      <w:rFonts w:ascii="Symbol" w:hAnsi="Symbol"/>
    </w:rPr>
  </w:style>
  <w:style w:type="character" w:customStyle="1" w:styleId="WW8Num9z0">
    <w:name w:val="WW8Num9z0"/>
    <w:uiPriority w:val="99"/>
    <w:rsid w:val="002B1776"/>
    <w:rPr>
      <w:rFonts w:ascii="Symbol" w:hAnsi="Symbol"/>
    </w:rPr>
  </w:style>
  <w:style w:type="character" w:customStyle="1" w:styleId="WW8Num10z0">
    <w:name w:val="WW8Num10z0"/>
    <w:uiPriority w:val="99"/>
    <w:rsid w:val="002B1776"/>
    <w:rPr>
      <w:rFonts w:ascii="Symbol" w:hAnsi="Symbol"/>
    </w:rPr>
  </w:style>
  <w:style w:type="character" w:customStyle="1" w:styleId="WW8Num11z0">
    <w:name w:val="WW8Num11z0"/>
    <w:uiPriority w:val="99"/>
    <w:rsid w:val="002B1776"/>
    <w:rPr>
      <w:rFonts w:ascii="Symbol" w:hAnsi="Symbol"/>
    </w:rPr>
  </w:style>
  <w:style w:type="character" w:customStyle="1" w:styleId="WW8Num12z3">
    <w:name w:val="WW8Num12z3"/>
    <w:uiPriority w:val="99"/>
    <w:rsid w:val="002B1776"/>
    <w:rPr>
      <w:rFonts w:ascii="Symbol" w:hAnsi="Symbol"/>
    </w:rPr>
  </w:style>
  <w:style w:type="character" w:customStyle="1" w:styleId="WW8Num13z0">
    <w:name w:val="WW8Num13z0"/>
    <w:uiPriority w:val="99"/>
    <w:rsid w:val="002B1776"/>
    <w:rPr>
      <w:rFonts w:ascii="Symbol" w:hAnsi="Symbol"/>
    </w:rPr>
  </w:style>
  <w:style w:type="character" w:customStyle="1" w:styleId="WW8Num13z1">
    <w:name w:val="WW8Num13z1"/>
    <w:uiPriority w:val="99"/>
    <w:rsid w:val="002B1776"/>
    <w:rPr>
      <w:rFonts w:ascii="Courier New" w:hAnsi="Courier New"/>
    </w:rPr>
  </w:style>
  <w:style w:type="character" w:customStyle="1" w:styleId="WW8Num13z2">
    <w:name w:val="WW8Num13z2"/>
    <w:uiPriority w:val="99"/>
    <w:rsid w:val="002B1776"/>
    <w:rPr>
      <w:rFonts w:ascii="Wingdings" w:hAnsi="Wingdings"/>
    </w:rPr>
  </w:style>
  <w:style w:type="character" w:customStyle="1" w:styleId="WW8Num14z0">
    <w:name w:val="WW8Num14z0"/>
    <w:uiPriority w:val="99"/>
    <w:rsid w:val="002B1776"/>
    <w:rPr>
      <w:rFonts w:ascii="Symbol" w:hAnsi="Symbol"/>
    </w:rPr>
  </w:style>
  <w:style w:type="character" w:customStyle="1" w:styleId="WW8Num14z1">
    <w:name w:val="WW8Num14z1"/>
    <w:uiPriority w:val="99"/>
    <w:rsid w:val="002B1776"/>
    <w:rPr>
      <w:rFonts w:ascii="Courier New" w:hAnsi="Courier New"/>
    </w:rPr>
  </w:style>
  <w:style w:type="character" w:customStyle="1" w:styleId="WW8Num14z2">
    <w:name w:val="WW8Num14z2"/>
    <w:uiPriority w:val="99"/>
    <w:rsid w:val="002B1776"/>
    <w:rPr>
      <w:rFonts w:ascii="Wingdings" w:hAnsi="Wingdings"/>
    </w:rPr>
  </w:style>
  <w:style w:type="character" w:customStyle="1" w:styleId="WW8Num15z0">
    <w:name w:val="WW8Num15z0"/>
    <w:uiPriority w:val="99"/>
    <w:rsid w:val="002B1776"/>
  </w:style>
  <w:style w:type="character" w:customStyle="1" w:styleId="Policepardfaut3">
    <w:name w:val="Police par défaut3"/>
    <w:uiPriority w:val="99"/>
    <w:rsid w:val="002B1776"/>
  </w:style>
  <w:style w:type="character" w:customStyle="1" w:styleId="WW8Num1zfalse">
    <w:name w:val="WW8Num1zfalse"/>
    <w:uiPriority w:val="99"/>
    <w:rsid w:val="002B1776"/>
  </w:style>
  <w:style w:type="character" w:customStyle="1" w:styleId="WW8Num1ztrue">
    <w:name w:val="WW8Num1ztrue"/>
    <w:uiPriority w:val="99"/>
    <w:rsid w:val="002B1776"/>
  </w:style>
  <w:style w:type="character" w:customStyle="1" w:styleId="WW-WW8Num1ztrue">
    <w:name w:val="WW-WW8Num1ztrue"/>
    <w:uiPriority w:val="99"/>
    <w:rsid w:val="002B1776"/>
  </w:style>
  <w:style w:type="character" w:customStyle="1" w:styleId="WW-WW8Num1ztrue1">
    <w:name w:val="WW-WW8Num1ztrue1"/>
    <w:uiPriority w:val="99"/>
    <w:rsid w:val="002B1776"/>
  </w:style>
  <w:style w:type="character" w:customStyle="1" w:styleId="WW-WW8Num1ztrue12">
    <w:name w:val="WW-WW8Num1ztrue12"/>
    <w:uiPriority w:val="99"/>
    <w:rsid w:val="002B1776"/>
  </w:style>
  <w:style w:type="character" w:customStyle="1" w:styleId="WW-WW8Num1ztrue123">
    <w:name w:val="WW-WW8Num1ztrue123"/>
    <w:uiPriority w:val="99"/>
    <w:rsid w:val="002B1776"/>
  </w:style>
  <w:style w:type="character" w:customStyle="1" w:styleId="WW-WW8Num1ztrue1234">
    <w:name w:val="WW-WW8Num1ztrue1234"/>
    <w:uiPriority w:val="99"/>
    <w:rsid w:val="002B1776"/>
  </w:style>
  <w:style w:type="character" w:customStyle="1" w:styleId="WW-WW8Num1ztrue12345">
    <w:name w:val="WW-WW8Num1ztrue12345"/>
    <w:uiPriority w:val="99"/>
    <w:rsid w:val="002B1776"/>
  </w:style>
  <w:style w:type="character" w:customStyle="1" w:styleId="WW-WW8Num1ztrue123456">
    <w:name w:val="WW-WW8Num1ztrue123456"/>
    <w:uiPriority w:val="99"/>
    <w:rsid w:val="002B1776"/>
  </w:style>
  <w:style w:type="character" w:customStyle="1" w:styleId="WW8Num2ztrue">
    <w:name w:val="WW8Num2ztrue"/>
    <w:uiPriority w:val="99"/>
    <w:rsid w:val="002B1776"/>
  </w:style>
  <w:style w:type="character" w:customStyle="1" w:styleId="WW-WW8Num2ztrue">
    <w:name w:val="WW-WW8Num2ztrue"/>
    <w:uiPriority w:val="99"/>
    <w:rsid w:val="002B1776"/>
  </w:style>
  <w:style w:type="character" w:customStyle="1" w:styleId="WW-WW8Num2ztrue1">
    <w:name w:val="WW-WW8Num2ztrue1"/>
    <w:uiPriority w:val="99"/>
    <w:rsid w:val="002B1776"/>
  </w:style>
  <w:style w:type="character" w:customStyle="1" w:styleId="WW-WW8Num2ztrue12">
    <w:name w:val="WW-WW8Num2ztrue12"/>
    <w:uiPriority w:val="99"/>
    <w:rsid w:val="002B1776"/>
  </w:style>
  <w:style w:type="character" w:customStyle="1" w:styleId="WW-WW8Num2ztrue123">
    <w:name w:val="WW-WW8Num2ztrue123"/>
    <w:uiPriority w:val="99"/>
    <w:rsid w:val="002B1776"/>
  </w:style>
  <w:style w:type="character" w:customStyle="1" w:styleId="WW-WW8Num2ztrue1234">
    <w:name w:val="WW-WW8Num2ztrue1234"/>
    <w:uiPriority w:val="99"/>
    <w:rsid w:val="002B1776"/>
  </w:style>
  <w:style w:type="character" w:customStyle="1" w:styleId="WW-WW8Num2ztrue12345">
    <w:name w:val="WW-WW8Num2ztrue12345"/>
    <w:uiPriority w:val="99"/>
    <w:rsid w:val="002B1776"/>
  </w:style>
  <w:style w:type="character" w:customStyle="1" w:styleId="WW-WW8Num2ztrue123456">
    <w:name w:val="WW-WW8Num2ztrue123456"/>
    <w:uiPriority w:val="99"/>
    <w:rsid w:val="002B1776"/>
  </w:style>
  <w:style w:type="character" w:customStyle="1" w:styleId="WW8Num5z1">
    <w:name w:val="WW8Num5z1"/>
    <w:uiPriority w:val="99"/>
    <w:rsid w:val="002B1776"/>
    <w:rPr>
      <w:rFonts w:ascii="Courier New" w:hAnsi="Courier New"/>
    </w:rPr>
  </w:style>
  <w:style w:type="character" w:customStyle="1" w:styleId="WW8Num5z2">
    <w:name w:val="WW8Num5z2"/>
    <w:uiPriority w:val="99"/>
    <w:rsid w:val="002B1776"/>
    <w:rPr>
      <w:rFonts w:ascii="Wingdings" w:hAnsi="Wingdings"/>
    </w:rPr>
  </w:style>
  <w:style w:type="character" w:customStyle="1" w:styleId="WW8Num6z1">
    <w:name w:val="WW8Num6z1"/>
    <w:uiPriority w:val="99"/>
    <w:rsid w:val="002B1776"/>
    <w:rPr>
      <w:rFonts w:ascii="Courier New" w:hAnsi="Courier New"/>
    </w:rPr>
  </w:style>
  <w:style w:type="character" w:customStyle="1" w:styleId="WW8Num6z2">
    <w:name w:val="WW8Num6z2"/>
    <w:uiPriority w:val="99"/>
    <w:rsid w:val="002B1776"/>
    <w:rPr>
      <w:rFonts w:ascii="Wingdings" w:hAnsi="Wingdings"/>
    </w:rPr>
  </w:style>
  <w:style w:type="character" w:customStyle="1" w:styleId="WW8Num7z1">
    <w:name w:val="WW8Num7z1"/>
    <w:uiPriority w:val="99"/>
    <w:rsid w:val="002B1776"/>
    <w:rPr>
      <w:rFonts w:ascii="Courier New" w:hAnsi="Courier New"/>
    </w:rPr>
  </w:style>
  <w:style w:type="character" w:customStyle="1" w:styleId="WW8Num7z2">
    <w:name w:val="WW8Num7z2"/>
    <w:uiPriority w:val="99"/>
    <w:rsid w:val="002B1776"/>
    <w:rPr>
      <w:rFonts w:ascii="Wingdings" w:hAnsi="Wingdings"/>
    </w:rPr>
  </w:style>
  <w:style w:type="character" w:customStyle="1" w:styleId="WW8Num7z3">
    <w:name w:val="WW8Num7z3"/>
    <w:uiPriority w:val="99"/>
    <w:rsid w:val="002B1776"/>
    <w:rPr>
      <w:rFonts w:ascii="Symbol" w:hAnsi="Symbol"/>
    </w:rPr>
  </w:style>
  <w:style w:type="character" w:customStyle="1" w:styleId="WW8Num8z1">
    <w:name w:val="WW8Num8z1"/>
    <w:uiPriority w:val="99"/>
    <w:rsid w:val="002B1776"/>
    <w:rPr>
      <w:rFonts w:ascii="Courier New" w:hAnsi="Courier New"/>
    </w:rPr>
  </w:style>
  <w:style w:type="character" w:customStyle="1" w:styleId="WW8Num8z2">
    <w:name w:val="WW8Num8z2"/>
    <w:uiPriority w:val="99"/>
    <w:rsid w:val="002B1776"/>
    <w:rPr>
      <w:rFonts w:ascii="Wingdings" w:hAnsi="Wingdings"/>
    </w:rPr>
  </w:style>
  <w:style w:type="character" w:customStyle="1" w:styleId="Policepardfaut2">
    <w:name w:val="Police par défaut2"/>
    <w:uiPriority w:val="99"/>
    <w:rsid w:val="002B1776"/>
  </w:style>
  <w:style w:type="character" w:customStyle="1" w:styleId="WW-WW8Num1ztrue1234567">
    <w:name w:val="WW-WW8Num1ztrue1234567"/>
    <w:uiPriority w:val="99"/>
    <w:rsid w:val="002B1776"/>
  </w:style>
  <w:style w:type="character" w:customStyle="1" w:styleId="WW-WW8Num1ztrue11">
    <w:name w:val="WW-WW8Num1ztrue11"/>
    <w:uiPriority w:val="99"/>
    <w:rsid w:val="002B1776"/>
  </w:style>
  <w:style w:type="character" w:customStyle="1" w:styleId="WW-WW8Num1ztrue121">
    <w:name w:val="WW-WW8Num1ztrue121"/>
    <w:uiPriority w:val="99"/>
    <w:rsid w:val="002B1776"/>
  </w:style>
  <w:style w:type="character" w:customStyle="1" w:styleId="WW-WW8Num1ztrue1231">
    <w:name w:val="WW-WW8Num1ztrue1231"/>
    <w:uiPriority w:val="99"/>
    <w:rsid w:val="002B1776"/>
  </w:style>
  <w:style w:type="character" w:customStyle="1" w:styleId="WW-WW8Num1ztrue12341">
    <w:name w:val="WW-WW8Num1ztrue12341"/>
    <w:uiPriority w:val="99"/>
    <w:rsid w:val="002B1776"/>
  </w:style>
  <w:style w:type="character" w:customStyle="1" w:styleId="WW-WW8Num1ztrue123451">
    <w:name w:val="WW-WW8Num1ztrue123451"/>
    <w:uiPriority w:val="99"/>
    <w:rsid w:val="002B1776"/>
  </w:style>
  <w:style w:type="character" w:customStyle="1" w:styleId="WW-WW8Num1ztrue1234561">
    <w:name w:val="WW-WW8Num1ztrue1234561"/>
    <w:uiPriority w:val="99"/>
    <w:rsid w:val="002B1776"/>
  </w:style>
  <w:style w:type="character" w:customStyle="1" w:styleId="WW-WW8Num2ztrue1234567">
    <w:name w:val="WW-WW8Num2ztrue1234567"/>
    <w:uiPriority w:val="99"/>
    <w:rsid w:val="002B1776"/>
  </w:style>
  <w:style w:type="character" w:customStyle="1" w:styleId="WW-WW8Num2ztrue11">
    <w:name w:val="WW-WW8Num2ztrue11"/>
    <w:uiPriority w:val="99"/>
    <w:rsid w:val="002B1776"/>
  </w:style>
  <w:style w:type="character" w:customStyle="1" w:styleId="WW-WW8Num2ztrue121">
    <w:name w:val="WW-WW8Num2ztrue121"/>
    <w:uiPriority w:val="99"/>
    <w:rsid w:val="002B1776"/>
  </w:style>
  <w:style w:type="character" w:customStyle="1" w:styleId="WW-WW8Num2ztrue1231">
    <w:name w:val="WW-WW8Num2ztrue1231"/>
    <w:uiPriority w:val="99"/>
    <w:rsid w:val="002B1776"/>
  </w:style>
  <w:style w:type="character" w:customStyle="1" w:styleId="WW-WW8Num2ztrue12341">
    <w:name w:val="WW-WW8Num2ztrue12341"/>
    <w:uiPriority w:val="99"/>
    <w:rsid w:val="002B1776"/>
  </w:style>
  <w:style w:type="character" w:customStyle="1" w:styleId="WW-WW8Num2ztrue123451">
    <w:name w:val="WW-WW8Num2ztrue123451"/>
    <w:uiPriority w:val="99"/>
    <w:rsid w:val="002B1776"/>
  </w:style>
  <w:style w:type="character" w:customStyle="1" w:styleId="WW-WW8Num2ztrue1234561">
    <w:name w:val="WW-WW8Num2ztrue1234561"/>
    <w:uiPriority w:val="99"/>
    <w:rsid w:val="002B1776"/>
  </w:style>
  <w:style w:type="character" w:customStyle="1" w:styleId="Policepardfaut1">
    <w:name w:val="Police par défaut1"/>
    <w:uiPriority w:val="99"/>
    <w:rsid w:val="002B1776"/>
  </w:style>
  <w:style w:type="character" w:customStyle="1" w:styleId="Puces">
    <w:name w:val="Puces"/>
    <w:uiPriority w:val="99"/>
    <w:rsid w:val="002B1776"/>
    <w:rPr>
      <w:rFonts w:ascii="OpenSymbol" w:hAnsi="OpenSymbol"/>
    </w:rPr>
  </w:style>
  <w:style w:type="character" w:styleId="Lienhypertexte">
    <w:name w:val="Hyperlink"/>
    <w:basedOn w:val="Policepardfaut"/>
    <w:uiPriority w:val="99"/>
    <w:rsid w:val="002B1776"/>
    <w:rPr>
      <w:rFonts w:cs="Times New Roman"/>
      <w:color w:val="000080"/>
      <w:u w:val="single"/>
    </w:rPr>
  </w:style>
  <w:style w:type="character" w:customStyle="1" w:styleId="apple-converted-space">
    <w:name w:val="apple-converted-space"/>
    <w:uiPriority w:val="99"/>
    <w:rsid w:val="002B1776"/>
  </w:style>
  <w:style w:type="character" w:customStyle="1" w:styleId="CarCar2">
    <w:name w:val="Car Car2"/>
    <w:uiPriority w:val="99"/>
    <w:rsid w:val="002B1776"/>
    <w:rPr>
      <w:rFonts w:ascii="Tahoma" w:eastAsia="SimSun" w:hAnsi="Tahoma"/>
      <w:kern w:val="1"/>
      <w:sz w:val="14"/>
      <w:lang w:eastAsia="hi-IN" w:bidi="hi-IN"/>
    </w:rPr>
  </w:style>
  <w:style w:type="character" w:customStyle="1" w:styleId="Marquedecommentaire1">
    <w:name w:val="Marque de commentaire1"/>
    <w:uiPriority w:val="99"/>
    <w:rsid w:val="002B1776"/>
    <w:rPr>
      <w:sz w:val="16"/>
    </w:rPr>
  </w:style>
  <w:style w:type="character" w:customStyle="1" w:styleId="CarCar1">
    <w:name w:val="Car Car1"/>
    <w:uiPriority w:val="99"/>
    <w:rsid w:val="002B1776"/>
    <w:rPr>
      <w:rFonts w:eastAsia="SimSun"/>
      <w:kern w:val="1"/>
      <w:sz w:val="18"/>
      <w:lang w:eastAsia="hi-IN" w:bidi="hi-IN"/>
    </w:rPr>
  </w:style>
  <w:style w:type="character" w:customStyle="1" w:styleId="CarCar">
    <w:name w:val="Car Car"/>
    <w:uiPriority w:val="99"/>
    <w:rsid w:val="002B1776"/>
    <w:rPr>
      <w:rFonts w:eastAsia="SimSun"/>
      <w:b/>
      <w:kern w:val="1"/>
      <w:sz w:val="18"/>
      <w:lang w:eastAsia="hi-IN" w:bidi="hi-IN"/>
    </w:rPr>
  </w:style>
  <w:style w:type="paragraph" w:customStyle="1" w:styleId="Titre40">
    <w:name w:val="Titre4"/>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styleId="Liste">
    <w:name w:val="List"/>
    <w:basedOn w:val="Corpsdetexte"/>
    <w:uiPriority w:val="99"/>
    <w:rsid w:val="002B1776"/>
    <w:pPr>
      <w:autoSpaceDE/>
    </w:pPr>
    <w:rPr>
      <w:rFonts w:ascii="Verdana" w:eastAsia="SimSun" w:hAnsi="Verdana"/>
      <w:kern w:val="1"/>
      <w:szCs w:val="20"/>
      <w:lang w:eastAsia="hi-IN" w:bidi="hi-IN"/>
    </w:rPr>
  </w:style>
  <w:style w:type="paragraph" w:customStyle="1" w:styleId="Lgende1">
    <w:name w:val="Légende1"/>
    <w:basedOn w:val="Normal"/>
    <w:uiPriority w:val="99"/>
    <w:rsid w:val="002B1776"/>
    <w:pPr>
      <w:suppressLineNumbers/>
      <w:autoSpaceDE/>
      <w:spacing w:before="120" w:after="120"/>
    </w:pPr>
    <w:rPr>
      <w:rFonts w:ascii="Verdana" w:eastAsia="SimSun" w:hAnsi="Verdana" w:cs="Lucida Sans"/>
      <w:i/>
      <w:iCs/>
      <w:kern w:val="1"/>
      <w:sz w:val="20"/>
      <w:lang w:eastAsia="hi-IN" w:bidi="hi-IN"/>
    </w:rPr>
  </w:style>
  <w:style w:type="paragraph" w:customStyle="1" w:styleId="Index">
    <w:name w:val="Index"/>
    <w:basedOn w:val="Normal"/>
    <w:uiPriority w:val="99"/>
    <w:rsid w:val="002B1776"/>
    <w:pPr>
      <w:suppressLineNumbers/>
      <w:autoSpaceDE/>
    </w:pPr>
    <w:rPr>
      <w:rFonts w:ascii="Verdana" w:eastAsia="SimSun" w:hAnsi="Verdana" w:cs="Lucida Sans"/>
      <w:kern w:val="1"/>
      <w:sz w:val="20"/>
      <w:lang w:eastAsia="hi-IN" w:bidi="hi-IN"/>
    </w:rPr>
  </w:style>
  <w:style w:type="paragraph" w:customStyle="1" w:styleId="Titre10">
    <w:name w:val="Titre1"/>
    <w:basedOn w:val="Normal"/>
    <w:next w:val="Corpsdetexte"/>
    <w:uiPriority w:val="99"/>
    <w:rsid w:val="002B1776"/>
    <w:pPr>
      <w:keepNext/>
      <w:autoSpaceDE/>
      <w:spacing w:before="240" w:after="120"/>
    </w:pPr>
    <w:rPr>
      <w:rFonts w:eastAsia="SimSun" w:cs="Lucida Sans"/>
      <w:kern w:val="1"/>
      <w:sz w:val="28"/>
      <w:szCs w:val="28"/>
      <w:lang w:eastAsia="hi-IN" w:bidi="hi-IN"/>
    </w:rPr>
  </w:style>
  <w:style w:type="paragraph" w:customStyle="1" w:styleId="Titre30">
    <w:name w:val="Titre3"/>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customStyle="1" w:styleId="Titre20">
    <w:name w:val="Titre2"/>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customStyle="1" w:styleId="Contenudetableau">
    <w:name w:val="Contenu de tableau"/>
    <w:basedOn w:val="Normal"/>
    <w:uiPriority w:val="99"/>
    <w:rsid w:val="002B1776"/>
    <w:pPr>
      <w:suppressLineNumbers/>
      <w:autoSpaceDE/>
    </w:pPr>
    <w:rPr>
      <w:rFonts w:ascii="Verdana" w:eastAsia="SimSun" w:hAnsi="Verdana" w:cs="Lucida Sans"/>
      <w:kern w:val="1"/>
      <w:sz w:val="20"/>
      <w:lang w:eastAsia="hi-IN" w:bidi="hi-IN"/>
    </w:rPr>
  </w:style>
  <w:style w:type="paragraph" w:customStyle="1" w:styleId="Titredocument">
    <w:name w:val="Titre document"/>
    <w:basedOn w:val="Normal"/>
    <w:uiPriority w:val="99"/>
    <w:rsid w:val="002B1776"/>
    <w:pPr>
      <w:pBdr>
        <w:top w:val="single" w:sz="2" w:space="1" w:color="000000"/>
        <w:left w:val="single" w:sz="2" w:space="1" w:color="000000"/>
        <w:bottom w:val="single" w:sz="2" w:space="1" w:color="000000"/>
        <w:right w:val="single" w:sz="2" w:space="1" w:color="000000"/>
      </w:pBdr>
      <w:autoSpaceDE/>
    </w:pPr>
    <w:rPr>
      <w:rFonts w:ascii="Verdana" w:eastAsia="SimSun" w:hAnsi="Verdana"/>
      <w:b/>
      <w:bCs/>
      <w:kern w:val="1"/>
      <w:sz w:val="20"/>
      <w:lang w:eastAsia="hi-IN" w:bidi="hi-IN"/>
    </w:rPr>
  </w:style>
  <w:style w:type="paragraph" w:customStyle="1" w:styleId="Titredindexpersonnalis">
    <w:name w:val="Titre d'index personnalisé"/>
    <w:basedOn w:val="Titre10"/>
    <w:uiPriority w:val="99"/>
    <w:rsid w:val="002B1776"/>
    <w:pPr>
      <w:suppressLineNumbers/>
    </w:pPr>
    <w:rPr>
      <w:b/>
      <w:bCs/>
      <w:sz w:val="32"/>
      <w:szCs w:val="32"/>
    </w:rPr>
  </w:style>
  <w:style w:type="paragraph" w:customStyle="1" w:styleId="Indexpersonnalis1">
    <w:name w:val="Index personnalisé 1"/>
    <w:basedOn w:val="Index"/>
    <w:uiPriority w:val="99"/>
    <w:rsid w:val="002B1776"/>
    <w:pPr>
      <w:tabs>
        <w:tab w:val="right" w:leader="dot" w:pos="9638"/>
      </w:tabs>
    </w:pPr>
  </w:style>
  <w:style w:type="paragraph" w:customStyle="1" w:styleId="Titredetableau">
    <w:name w:val="Titre de tableau"/>
    <w:basedOn w:val="Contenudetableau"/>
    <w:uiPriority w:val="99"/>
    <w:rsid w:val="002B1776"/>
    <w:pPr>
      <w:jc w:val="center"/>
    </w:pPr>
    <w:rPr>
      <w:b/>
      <w:bCs/>
    </w:rPr>
  </w:style>
  <w:style w:type="paragraph" w:customStyle="1" w:styleId="Dure">
    <w:name w:val="Durée"/>
    <w:basedOn w:val="Normal"/>
    <w:uiPriority w:val="99"/>
    <w:rsid w:val="002B1776"/>
    <w:pPr>
      <w:autoSpaceDE/>
    </w:pPr>
    <w:rPr>
      <w:rFonts w:ascii="Verdana" w:eastAsia="SimSun" w:hAnsi="Verdana" w:cs="Lucida Sans"/>
      <w:b/>
      <w:kern w:val="1"/>
      <w:sz w:val="20"/>
      <w:szCs w:val="20"/>
      <w:lang w:eastAsia="hi-IN" w:bidi="hi-IN"/>
    </w:rPr>
  </w:style>
  <w:style w:type="paragraph" w:customStyle="1" w:styleId="Coefficient">
    <w:name w:val="Coefficient"/>
    <w:basedOn w:val="Dure"/>
    <w:uiPriority w:val="99"/>
    <w:rsid w:val="002B1776"/>
    <w:pPr>
      <w:jc w:val="right"/>
    </w:pPr>
  </w:style>
  <w:style w:type="paragraph" w:customStyle="1" w:styleId="Default">
    <w:name w:val="Default"/>
    <w:uiPriority w:val="99"/>
    <w:rsid w:val="002B1776"/>
    <w:pPr>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Paragraphedeliste1">
    <w:name w:val="Paragraphe de liste1"/>
    <w:basedOn w:val="Normal"/>
    <w:uiPriority w:val="99"/>
    <w:rsid w:val="002B1776"/>
    <w:pPr>
      <w:autoSpaceDE/>
      <w:ind w:left="720"/>
    </w:pPr>
    <w:rPr>
      <w:rFonts w:ascii="Verdana" w:eastAsia="SimSun" w:hAnsi="Verdana" w:cs="Mangal"/>
      <w:kern w:val="1"/>
      <w:sz w:val="20"/>
      <w:szCs w:val="21"/>
      <w:lang w:eastAsia="hi-IN" w:bidi="hi-IN"/>
    </w:rPr>
  </w:style>
  <w:style w:type="paragraph" w:customStyle="1" w:styleId="Commentaire1">
    <w:name w:val="Commentaire1"/>
    <w:basedOn w:val="Normal"/>
    <w:uiPriority w:val="99"/>
    <w:rsid w:val="002B1776"/>
    <w:pPr>
      <w:autoSpaceDE/>
    </w:pPr>
    <w:rPr>
      <w:rFonts w:ascii="Verdana" w:eastAsia="SimSun" w:hAnsi="Verdana" w:cs="Mangal"/>
      <w:kern w:val="1"/>
      <w:sz w:val="20"/>
      <w:szCs w:val="18"/>
      <w:lang w:eastAsia="hi-IN" w:bidi="hi-IN"/>
    </w:rPr>
  </w:style>
  <w:style w:type="paragraph" w:styleId="Commentaire">
    <w:name w:val="annotation text"/>
    <w:basedOn w:val="Normal"/>
    <w:link w:val="CommentaireCar"/>
    <w:uiPriority w:val="99"/>
    <w:semiHidden/>
    <w:rsid w:val="002B1776"/>
    <w:pPr>
      <w:autoSpaceDE/>
    </w:pPr>
    <w:rPr>
      <w:rFonts w:ascii="Verdana" w:eastAsia="SimSun" w:hAnsi="Verdana"/>
      <w:kern w:val="1"/>
      <w:sz w:val="18"/>
      <w:szCs w:val="20"/>
      <w:lang w:eastAsia="hi-IN" w:bidi="hi-IN"/>
    </w:rPr>
  </w:style>
  <w:style w:type="character" w:customStyle="1" w:styleId="CommentaireCar">
    <w:name w:val="Commentaire Car"/>
    <w:basedOn w:val="Policepardfaut"/>
    <w:link w:val="Commentaire"/>
    <w:uiPriority w:val="99"/>
    <w:semiHidden/>
    <w:rsid w:val="002B1776"/>
    <w:rPr>
      <w:rFonts w:ascii="Verdana" w:eastAsia="SimSun" w:hAnsi="Verdana" w:cs="Times New Roman"/>
      <w:kern w:val="1"/>
      <w:sz w:val="18"/>
      <w:szCs w:val="20"/>
      <w:lang w:eastAsia="hi-IN" w:bidi="hi-IN"/>
    </w:rPr>
  </w:style>
  <w:style w:type="paragraph" w:styleId="Objetducommentaire">
    <w:name w:val="annotation subject"/>
    <w:basedOn w:val="Commentaire1"/>
    <w:next w:val="Commentaire1"/>
    <w:link w:val="ObjetducommentaireCar"/>
    <w:uiPriority w:val="99"/>
    <w:rsid w:val="002B1776"/>
    <w:rPr>
      <w:rFonts w:cs="Times New Roman"/>
      <w:b/>
      <w:sz w:val="18"/>
      <w:szCs w:val="20"/>
    </w:rPr>
  </w:style>
  <w:style w:type="character" w:customStyle="1" w:styleId="ObjetducommentaireCar">
    <w:name w:val="Objet du commentaire Car"/>
    <w:basedOn w:val="CommentaireCar"/>
    <w:link w:val="Objetducommentaire"/>
    <w:uiPriority w:val="99"/>
    <w:rsid w:val="002B1776"/>
    <w:rPr>
      <w:rFonts w:ascii="Verdana" w:eastAsia="SimSun" w:hAnsi="Verdana" w:cs="Times New Roman"/>
      <w:b/>
      <w:kern w:val="1"/>
      <w:sz w:val="18"/>
      <w:szCs w:val="20"/>
      <w:lang w:eastAsia="hi-IN" w:bidi="hi-IN"/>
    </w:rPr>
  </w:style>
  <w:style w:type="table" w:styleId="Grille">
    <w:name w:val="Table Grid"/>
    <w:basedOn w:val="TableauNormal"/>
    <w:uiPriority w:val="99"/>
    <w:rsid w:val="002B1776"/>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B1776"/>
    <w:pPr>
      <w:widowControl/>
      <w:suppressAutoHyphens w:val="0"/>
      <w:autoSpaceDE/>
      <w:spacing w:before="100" w:beforeAutospacing="1" w:after="119"/>
    </w:pPr>
    <w:rPr>
      <w:rFonts w:ascii="Verdana" w:hAnsi="Verdana"/>
      <w:sz w:val="20"/>
      <w:lang w:eastAsia="fr-FR"/>
    </w:rPr>
  </w:style>
  <w:style w:type="paragraph" w:styleId="Titre">
    <w:name w:val="Title"/>
    <w:basedOn w:val="Normal"/>
    <w:next w:val="Normal"/>
    <w:link w:val="TitreCar"/>
    <w:uiPriority w:val="99"/>
    <w:qFormat/>
    <w:rsid w:val="002B1776"/>
    <w:pPr>
      <w:pBdr>
        <w:bottom w:val="single" w:sz="8" w:space="4" w:color="4F81BD"/>
      </w:pBdr>
      <w:autoSpaceDE/>
      <w:spacing w:after="300"/>
      <w:contextualSpacing/>
    </w:pPr>
    <w:rPr>
      <w:rFonts w:ascii="Cambria" w:hAnsi="Cambria"/>
      <w:color w:val="17365D"/>
      <w:spacing w:val="5"/>
      <w:kern w:val="28"/>
      <w:sz w:val="47"/>
      <w:szCs w:val="20"/>
      <w:lang w:eastAsia="hi-IN" w:bidi="hi-IN"/>
    </w:rPr>
  </w:style>
  <w:style w:type="character" w:customStyle="1" w:styleId="TitreCar">
    <w:name w:val="Titre Car"/>
    <w:basedOn w:val="Policepardfaut"/>
    <w:link w:val="Titre"/>
    <w:uiPriority w:val="99"/>
    <w:rsid w:val="002B1776"/>
    <w:rPr>
      <w:rFonts w:ascii="Cambria" w:eastAsia="Times New Roman" w:hAnsi="Cambria" w:cs="Times New Roman"/>
      <w:color w:val="17365D"/>
      <w:spacing w:val="5"/>
      <w:kern w:val="28"/>
      <w:sz w:val="47"/>
      <w:szCs w:val="20"/>
      <w:lang w:eastAsia="hi-IN" w:bidi="hi-IN"/>
    </w:rPr>
  </w:style>
  <w:style w:type="paragraph" w:styleId="Paragraphedeliste">
    <w:name w:val="List Paragraph"/>
    <w:basedOn w:val="Normal"/>
    <w:uiPriority w:val="99"/>
    <w:qFormat/>
    <w:rsid w:val="002B1776"/>
    <w:pPr>
      <w:autoSpaceDE/>
      <w:ind w:left="720"/>
      <w:contextualSpacing/>
    </w:pPr>
    <w:rPr>
      <w:rFonts w:ascii="Verdana" w:eastAsia="SimSun" w:hAnsi="Verdana" w:cs="Mangal"/>
      <w:kern w:val="1"/>
      <w:sz w:val="20"/>
      <w:lang w:eastAsia="hi-IN" w:bidi="hi-IN"/>
    </w:rPr>
  </w:style>
  <w:style w:type="character" w:styleId="Forteaccentuation">
    <w:name w:val="Intense Emphasis"/>
    <w:basedOn w:val="Policepardfaut"/>
    <w:uiPriority w:val="99"/>
    <w:qFormat/>
    <w:rsid w:val="002B1776"/>
    <w:rPr>
      <w:rFonts w:cs="Times New Roman"/>
      <w:b/>
      <w:i/>
      <w:color w:val="4F81BD"/>
    </w:rPr>
  </w:style>
  <w:style w:type="paragraph" w:styleId="Citationintense">
    <w:name w:val="Intense Quote"/>
    <w:basedOn w:val="Normal"/>
    <w:next w:val="Normal"/>
    <w:link w:val="CitationintenseCar"/>
    <w:uiPriority w:val="99"/>
    <w:qFormat/>
    <w:rsid w:val="002B1776"/>
    <w:pPr>
      <w:pBdr>
        <w:bottom w:val="single" w:sz="4" w:space="4" w:color="auto"/>
      </w:pBdr>
      <w:autoSpaceDE/>
      <w:ind w:right="936"/>
      <w:jc w:val="left"/>
    </w:pPr>
    <w:rPr>
      <w:rFonts w:ascii="Verdana" w:eastAsia="SimSun" w:hAnsi="Verdana"/>
      <w:b/>
      <w:i/>
      <w:color w:val="000000"/>
      <w:kern w:val="1"/>
      <w:szCs w:val="20"/>
      <w:lang w:eastAsia="hi-IN" w:bidi="hi-IN"/>
    </w:rPr>
  </w:style>
  <w:style w:type="character" w:customStyle="1" w:styleId="CitationintenseCar">
    <w:name w:val="Citation intense Car"/>
    <w:basedOn w:val="Policepardfaut"/>
    <w:link w:val="Citationintense"/>
    <w:uiPriority w:val="99"/>
    <w:rsid w:val="002B1776"/>
    <w:rPr>
      <w:rFonts w:ascii="Verdana" w:eastAsia="SimSun" w:hAnsi="Verdana" w:cs="Times New Roman"/>
      <w:b/>
      <w:i/>
      <w:color w:val="000000"/>
      <w:kern w:val="1"/>
      <w:sz w:val="24"/>
      <w:szCs w:val="20"/>
      <w:lang w:eastAsia="hi-IN" w:bidi="hi-IN"/>
    </w:rPr>
  </w:style>
  <w:style w:type="character" w:styleId="Marquedannotation">
    <w:name w:val="annotation reference"/>
    <w:basedOn w:val="Policepardfaut"/>
    <w:uiPriority w:val="99"/>
    <w:semiHidden/>
    <w:rsid w:val="002B1776"/>
    <w:rPr>
      <w:rFonts w:cs="Times New Roman"/>
      <w:sz w:val="16"/>
    </w:rPr>
  </w:style>
  <w:style w:type="character" w:customStyle="1" w:styleId="st1">
    <w:name w:val="st1"/>
    <w:basedOn w:val="Policepardfaut"/>
    <w:uiPriority w:val="99"/>
    <w:rsid w:val="002B1776"/>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43"/>
    <w:pPr>
      <w:widowControl w:val="0"/>
      <w:suppressAutoHyphens/>
      <w:autoSpaceDE w:val="0"/>
      <w:spacing w:after="0" w:line="240" w:lineRule="auto"/>
      <w:jc w:val="both"/>
    </w:pPr>
    <w:rPr>
      <w:rFonts w:ascii="Arial" w:eastAsia="Times New Roman" w:hAnsi="Arial" w:cs="Times New Roman"/>
      <w:sz w:val="24"/>
      <w:szCs w:val="24"/>
      <w:lang w:eastAsia="zh-CN"/>
    </w:rPr>
  </w:style>
  <w:style w:type="paragraph" w:styleId="Titre1">
    <w:name w:val="heading 1"/>
    <w:basedOn w:val="Normal"/>
    <w:next w:val="Corpsdetexte"/>
    <w:link w:val="Titre1Car"/>
    <w:uiPriority w:val="99"/>
    <w:qFormat/>
    <w:rsid w:val="00137743"/>
    <w:pPr>
      <w:keepNext/>
      <w:numPr>
        <w:numId w:val="1"/>
      </w:numPr>
      <w:autoSpaceDE/>
      <w:spacing w:before="240" w:after="120"/>
      <w:outlineLvl w:val="0"/>
    </w:pPr>
    <w:rPr>
      <w:rFonts w:ascii="Cambria" w:hAnsi="Cambria"/>
      <w:b/>
      <w:kern w:val="32"/>
      <w:sz w:val="29"/>
      <w:szCs w:val="20"/>
      <w:lang w:eastAsia="hi-IN" w:bidi="hi-IN"/>
    </w:rPr>
  </w:style>
  <w:style w:type="paragraph" w:styleId="Titre2">
    <w:name w:val="heading 2"/>
    <w:basedOn w:val="Normal"/>
    <w:next w:val="Corpsdetexte"/>
    <w:link w:val="Titre2Car"/>
    <w:uiPriority w:val="99"/>
    <w:qFormat/>
    <w:rsid w:val="00137743"/>
    <w:pPr>
      <w:keepNext/>
      <w:numPr>
        <w:ilvl w:val="1"/>
        <w:numId w:val="1"/>
      </w:numPr>
      <w:autoSpaceDE/>
      <w:spacing w:after="120"/>
      <w:outlineLvl w:val="1"/>
    </w:pPr>
    <w:rPr>
      <w:rFonts w:ascii="Cambria" w:hAnsi="Cambria"/>
      <w:b/>
      <w:i/>
      <w:kern w:val="1"/>
      <w:sz w:val="25"/>
      <w:szCs w:val="20"/>
      <w:lang w:eastAsia="hi-IN" w:bidi="hi-IN"/>
    </w:rPr>
  </w:style>
  <w:style w:type="paragraph" w:styleId="Titre3">
    <w:name w:val="heading 3"/>
    <w:basedOn w:val="Normal"/>
    <w:next w:val="Corpsdetexte"/>
    <w:link w:val="Titre3Car"/>
    <w:uiPriority w:val="99"/>
    <w:qFormat/>
    <w:rsid w:val="00137743"/>
    <w:pPr>
      <w:keepNext/>
      <w:numPr>
        <w:ilvl w:val="2"/>
        <w:numId w:val="1"/>
      </w:numPr>
      <w:autoSpaceDE/>
      <w:spacing w:before="240" w:after="120"/>
      <w:outlineLvl w:val="2"/>
    </w:pPr>
    <w:rPr>
      <w:rFonts w:ascii="Cambria" w:hAnsi="Cambria"/>
      <w:b/>
      <w:kern w:val="1"/>
      <w:sz w:val="23"/>
      <w:szCs w:val="20"/>
      <w:lang w:eastAsia="hi-IN" w:bidi="hi-IN"/>
    </w:rPr>
  </w:style>
  <w:style w:type="paragraph" w:styleId="Titre4">
    <w:name w:val="heading 4"/>
    <w:basedOn w:val="Normal"/>
    <w:next w:val="Corpsdetexte"/>
    <w:link w:val="Titre4Car"/>
    <w:uiPriority w:val="99"/>
    <w:qFormat/>
    <w:rsid w:val="00137743"/>
    <w:pPr>
      <w:keepNext/>
      <w:numPr>
        <w:ilvl w:val="3"/>
        <w:numId w:val="1"/>
      </w:numPr>
      <w:autoSpaceDE/>
      <w:spacing w:before="240" w:after="120"/>
      <w:outlineLvl w:val="3"/>
    </w:pPr>
    <w:rPr>
      <w:rFonts w:ascii="Calibri" w:hAnsi="Calibri"/>
      <w:b/>
      <w:kern w:val="1"/>
      <w:sz w:val="25"/>
      <w:szCs w:val="20"/>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137743"/>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character" w:customStyle="1" w:styleId="Titre1Car">
    <w:name w:val="Titre 1 Car"/>
    <w:basedOn w:val="Policepardfaut"/>
    <w:link w:val="Titre1"/>
    <w:uiPriority w:val="99"/>
    <w:rsid w:val="00137743"/>
    <w:rPr>
      <w:rFonts w:ascii="Cambria" w:eastAsia="Times New Roman" w:hAnsi="Cambria" w:cs="Times New Roman"/>
      <w:b/>
      <w:kern w:val="32"/>
      <w:sz w:val="29"/>
      <w:szCs w:val="20"/>
      <w:lang w:eastAsia="hi-IN" w:bidi="hi-IN"/>
    </w:rPr>
  </w:style>
  <w:style w:type="character" w:customStyle="1" w:styleId="Titre2Car">
    <w:name w:val="Titre 2 Car"/>
    <w:basedOn w:val="Policepardfaut"/>
    <w:link w:val="Titre2"/>
    <w:uiPriority w:val="99"/>
    <w:rsid w:val="00137743"/>
    <w:rPr>
      <w:rFonts w:ascii="Cambria" w:eastAsia="Times New Roman" w:hAnsi="Cambria" w:cs="Times New Roman"/>
      <w:b/>
      <w:i/>
      <w:kern w:val="1"/>
      <w:sz w:val="25"/>
      <w:szCs w:val="20"/>
      <w:lang w:eastAsia="hi-IN" w:bidi="hi-IN"/>
    </w:rPr>
  </w:style>
  <w:style w:type="character" w:customStyle="1" w:styleId="Titre3Car">
    <w:name w:val="Titre 3 Car"/>
    <w:basedOn w:val="Policepardfaut"/>
    <w:link w:val="Titre3"/>
    <w:uiPriority w:val="99"/>
    <w:rsid w:val="00137743"/>
    <w:rPr>
      <w:rFonts w:ascii="Cambria" w:eastAsia="Times New Roman" w:hAnsi="Cambria" w:cs="Times New Roman"/>
      <w:b/>
      <w:kern w:val="1"/>
      <w:sz w:val="23"/>
      <w:szCs w:val="20"/>
      <w:lang w:eastAsia="hi-IN" w:bidi="hi-IN"/>
    </w:rPr>
  </w:style>
  <w:style w:type="character" w:customStyle="1" w:styleId="Titre4Car">
    <w:name w:val="Titre 4 Car"/>
    <w:basedOn w:val="Policepardfaut"/>
    <w:link w:val="Titre4"/>
    <w:uiPriority w:val="99"/>
    <w:rsid w:val="00137743"/>
    <w:rPr>
      <w:rFonts w:ascii="Calibri" w:eastAsia="Times New Roman" w:hAnsi="Calibri" w:cs="Times New Roman"/>
      <w:b/>
      <w:kern w:val="1"/>
      <w:sz w:val="25"/>
      <w:szCs w:val="20"/>
      <w:lang w:eastAsia="hi-IN" w:bidi="hi-IN"/>
    </w:rPr>
  </w:style>
  <w:style w:type="paragraph" w:customStyle="1" w:styleId="CAS">
    <w:name w:val="CAS ..."/>
    <w:basedOn w:val="Normal"/>
    <w:uiPriority w:val="99"/>
    <w:rsid w:val="00137743"/>
    <w:pPr>
      <w:pBdr>
        <w:top w:val="single" w:sz="4" w:space="8" w:color="000000" w:shadow="1"/>
        <w:left w:val="single" w:sz="4" w:space="8" w:color="000000" w:shadow="1"/>
        <w:bottom w:val="single" w:sz="4" w:space="8" w:color="000000" w:shadow="1"/>
        <w:right w:val="single" w:sz="4" w:space="8" w:color="000000" w:shadow="1"/>
      </w:pBdr>
      <w:shd w:val="clear" w:color="auto" w:fill="CCCCCC"/>
      <w:autoSpaceDE/>
      <w:ind w:left="2268" w:right="2268"/>
      <w:jc w:val="center"/>
    </w:pPr>
    <w:rPr>
      <w:rFonts w:ascii="Verdana" w:eastAsia="SimSun" w:hAnsi="Verdana" w:cs="Lucida Sans"/>
      <w:b/>
      <w:caps/>
      <w:spacing w:val="30"/>
      <w:kern w:val="1"/>
      <w:sz w:val="48"/>
      <w:szCs w:val="20"/>
      <w:lang w:eastAsia="hi-IN" w:bidi="hi-IN"/>
    </w:rPr>
  </w:style>
  <w:style w:type="paragraph" w:customStyle="1" w:styleId="matriel">
    <w:name w:val="matériel"/>
    <w:basedOn w:val="Normal"/>
    <w:uiPriority w:val="99"/>
    <w:rsid w:val="00137743"/>
    <w:pPr>
      <w:autoSpaceDE/>
    </w:pPr>
    <w:rPr>
      <w:rFonts w:ascii="Verdana" w:eastAsia="SimSun" w:hAnsi="Verdana" w:cs="Lucida Sans"/>
      <w:b/>
      <w:kern w:val="1"/>
      <w:sz w:val="20"/>
      <w:szCs w:val="20"/>
      <w:u w:val="single"/>
      <w:lang w:eastAsia="hi-IN" w:bidi="hi-IN"/>
    </w:rPr>
  </w:style>
  <w:style w:type="paragraph" w:customStyle="1" w:styleId="numration">
    <w:name w:val="énumération"/>
    <w:basedOn w:val="matriel"/>
    <w:uiPriority w:val="99"/>
    <w:rsid w:val="00137743"/>
    <w:pPr>
      <w:numPr>
        <w:numId w:val="2"/>
      </w:numPr>
      <w:ind w:left="850"/>
    </w:pPr>
    <w:rPr>
      <w:b w:val="0"/>
      <w:u w:val="none"/>
    </w:rPr>
  </w:style>
  <w:style w:type="paragraph" w:styleId="Corpsdetexte">
    <w:name w:val="Body Text"/>
    <w:basedOn w:val="Normal"/>
    <w:link w:val="CorpsdetexteCar"/>
    <w:uiPriority w:val="99"/>
    <w:unhideWhenUsed/>
    <w:rsid w:val="00137743"/>
    <w:pPr>
      <w:spacing w:after="120"/>
    </w:pPr>
  </w:style>
  <w:style w:type="character" w:customStyle="1" w:styleId="CorpsdetexteCar">
    <w:name w:val="Corps de texte Car"/>
    <w:basedOn w:val="Policepardfaut"/>
    <w:link w:val="Corpsdetexte"/>
    <w:uiPriority w:val="99"/>
    <w:semiHidden/>
    <w:rsid w:val="00137743"/>
    <w:rPr>
      <w:rFonts w:ascii="Arial" w:eastAsia="Times New Roman" w:hAnsi="Arial" w:cs="Times New Roman"/>
      <w:sz w:val="24"/>
      <w:szCs w:val="24"/>
      <w:lang w:eastAsia="zh-CN"/>
    </w:rPr>
  </w:style>
  <w:style w:type="paragraph" w:styleId="En-tte">
    <w:name w:val="header"/>
    <w:basedOn w:val="Normal"/>
    <w:link w:val="En-tteCar"/>
    <w:uiPriority w:val="99"/>
    <w:unhideWhenUsed/>
    <w:rsid w:val="00137743"/>
    <w:pPr>
      <w:tabs>
        <w:tab w:val="center" w:pos="4536"/>
        <w:tab w:val="right" w:pos="9072"/>
      </w:tabs>
    </w:pPr>
  </w:style>
  <w:style w:type="character" w:customStyle="1" w:styleId="En-tteCar">
    <w:name w:val="En-tête Car"/>
    <w:basedOn w:val="Policepardfaut"/>
    <w:link w:val="En-tte"/>
    <w:uiPriority w:val="99"/>
    <w:rsid w:val="00137743"/>
    <w:rPr>
      <w:rFonts w:ascii="Arial" w:eastAsia="Times New Roman" w:hAnsi="Arial" w:cs="Times New Roman"/>
      <w:sz w:val="24"/>
      <w:szCs w:val="24"/>
      <w:lang w:eastAsia="zh-CN"/>
    </w:rPr>
  </w:style>
  <w:style w:type="paragraph" w:styleId="Pieddepage">
    <w:name w:val="footer"/>
    <w:basedOn w:val="Normal"/>
    <w:link w:val="PieddepageCar"/>
    <w:uiPriority w:val="99"/>
    <w:unhideWhenUsed/>
    <w:rsid w:val="00137743"/>
    <w:pPr>
      <w:tabs>
        <w:tab w:val="center" w:pos="4536"/>
        <w:tab w:val="right" w:pos="9072"/>
      </w:tabs>
    </w:pPr>
  </w:style>
  <w:style w:type="character" w:customStyle="1" w:styleId="PieddepageCar">
    <w:name w:val="Pied de page Car"/>
    <w:basedOn w:val="Policepardfaut"/>
    <w:link w:val="Pieddepage"/>
    <w:uiPriority w:val="99"/>
    <w:rsid w:val="00137743"/>
    <w:rPr>
      <w:rFonts w:ascii="Arial" w:eastAsia="Times New Roman" w:hAnsi="Arial" w:cs="Times New Roman"/>
      <w:sz w:val="24"/>
      <w:szCs w:val="24"/>
      <w:lang w:eastAsia="zh-CN"/>
    </w:rPr>
  </w:style>
  <w:style w:type="paragraph" w:styleId="Textedebulles">
    <w:name w:val="Balloon Text"/>
    <w:basedOn w:val="Normal"/>
    <w:link w:val="TextedebullesCar"/>
    <w:uiPriority w:val="99"/>
    <w:unhideWhenUsed/>
    <w:rsid w:val="00137743"/>
    <w:rPr>
      <w:rFonts w:ascii="Tahoma" w:hAnsi="Tahoma" w:cs="Tahoma"/>
      <w:sz w:val="16"/>
      <w:szCs w:val="16"/>
    </w:rPr>
  </w:style>
  <w:style w:type="character" w:customStyle="1" w:styleId="TextedebullesCar">
    <w:name w:val="Texte de bulles Car"/>
    <w:basedOn w:val="Policepardfaut"/>
    <w:link w:val="Textedebulles"/>
    <w:uiPriority w:val="99"/>
    <w:rsid w:val="00137743"/>
    <w:rPr>
      <w:rFonts w:ascii="Tahoma" w:eastAsia="Times New Roman" w:hAnsi="Tahoma" w:cs="Tahoma"/>
      <w:sz w:val="16"/>
      <w:szCs w:val="16"/>
      <w:lang w:eastAsia="zh-CN"/>
    </w:rPr>
  </w:style>
  <w:style w:type="character" w:customStyle="1" w:styleId="WW8Num1z2">
    <w:name w:val="WW8Num1z2"/>
    <w:uiPriority w:val="99"/>
    <w:rsid w:val="002B1776"/>
    <w:rPr>
      <w:rFonts w:ascii="Symbol" w:hAnsi="Symbol"/>
    </w:rPr>
  </w:style>
  <w:style w:type="character" w:customStyle="1" w:styleId="WW8Num2z0">
    <w:name w:val="WW8Num2z0"/>
    <w:uiPriority w:val="99"/>
    <w:rsid w:val="002B1776"/>
    <w:rPr>
      <w:rFonts w:ascii="Symbol" w:hAnsi="Symbol"/>
    </w:rPr>
  </w:style>
  <w:style w:type="character" w:customStyle="1" w:styleId="WW8Num3z0">
    <w:name w:val="WW8Num3z0"/>
    <w:uiPriority w:val="99"/>
    <w:rsid w:val="002B1776"/>
    <w:rPr>
      <w:rFonts w:ascii="Symbol" w:hAnsi="Symbol"/>
    </w:rPr>
  </w:style>
  <w:style w:type="character" w:customStyle="1" w:styleId="WW8Num3z1">
    <w:name w:val="WW8Num3z1"/>
    <w:uiPriority w:val="99"/>
    <w:rsid w:val="002B1776"/>
    <w:rPr>
      <w:rFonts w:ascii="OpenSymbol" w:hAnsi="OpenSymbol"/>
    </w:rPr>
  </w:style>
  <w:style w:type="character" w:customStyle="1" w:styleId="WW8Num4z0">
    <w:name w:val="WW8Num4z0"/>
    <w:uiPriority w:val="99"/>
    <w:rsid w:val="002B1776"/>
    <w:rPr>
      <w:rFonts w:ascii="Symbol" w:hAnsi="Symbol"/>
    </w:rPr>
  </w:style>
  <w:style w:type="character" w:customStyle="1" w:styleId="WW8Num4z1">
    <w:name w:val="WW8Num4z1"/>
    <w:uiPriority w:val="99"/>
    <w:rsid w:val="002B1776"/>
    <w:rPr>
      <w:rFonts w:ascii="OpenSymbol" w:hAnsi="OpenSymbol"/>
    </w:rPr>
  </w:style>
  <w:style w:type="character" w:customStyle="1" w:styleId="WW8Num5z0">
    <w:name w:val="WW8Num5z0"/>
    <w:uiPriority w:val="99"/>
    <w:rsid w:val="002B1776"/>
    <w:rPr>
      <w:rFonts w:ascii="Symbol" w:hAnsi="Symbol"/>
    </w:rPr>
  </w:style>
  <w:style w:type="character" w:customStyle="1" w:styleId="WW8Num6z0">
    <w:name w:val="WW8Num6z0"/>
    <w:uiPriority w:val="99"/>
    <w:rsid w:val="002B1776"/>
    <w:rPr>
      <w:rFonts w:ascii="Symbol" w:hAnsi="Symbol"/>
    </w:rPr>
  </w:style>
  <w:style w:type="character" w:customStyle="1" w:styleId="WW8Num7z0">
    <w:name w:val="WW8Num7z0"/>
    <w:uiPriority w:val="99"/>
    <w:rsid w:val="002B1776"/>
    <w:rPr>
      <w:rFonts w:ascii="Times New Roman" w:eastAsia="SimSun" w:hAnsi="Times New Roman"/>
    </w:rPr>
  </w:style>
  <w:style w:type="character" w:customStyle="1" w:styleId="WW8Num8z0">
    <w:name w:val="WW8Num8z0"/>
    <w:uiPriority w:val="99"/>
    <w:rsid w:val="002B1776"/>
    <w:rPr>
      <w:rFonts w:ascii="Symbol" w:hAnsi="Symbol"/>
    </w:rPr>
  </w:style>
  <w:style w:type="character" w:customStyle="1" w:styleId="WW8Num9z0">
    <w:name w:val="WW8Num9z0"/>
    <w:uiPriority w:val="99"/>
    <w:rsid w:val="002B1776"/>
    <w:rPr>
      <w:rFonts w:ascii="Symbol" w:hAnsi="Symbol"/>
    </w:rPr>
  </w:style>
  <w:style w:type="character" w:customStyle="1" w:styleId="WW8Num10z0">
    <w:name w:val="WW8Num10z0"/>
    <w:uiPriority w:val="99"/>
    <w:rsid w:val="002B1776"/>
    <w:rPr>
      <w:rFonts w:ascii="Symbol" w:hAnsi="Symbol"/>
    </w:rPr>
  </w:style>
  <w:style w:type="character" w:customStyle="1" w:styleId="WW8Num11z0">
    <w:name w:val="WW8Num11z0"/>
    <w:uiPriority w:val="99"/>
    <w:rsid w:val="002B1776"/>
    <w:rPr>
      <w:rFonts w:ascii="Symbol" w:hAnsi="Symbol"/>
    </w:rPr>
  </w:style>
  <w:style w:type="character" w:customStyle="1" w:styleId="WW8Num12z3">
    <w:name w:val="WW8Num12z3"/>
    <w:uiPriority w:val="99"/>
    <w:rsid w:val="002B1776"/>
    <w:rPr>
      <w:rFonts w:ascii="Symbol" w:hAnsi="Symbol"/>
    </w:rPr>
  </w:style>
  <w:style w:type="character" w:customStyle="1" w:styleId="WW8Num13z0">
    <w:name w:val="WW8Num13z0"/>
    <w:uiPriority w:val="99"/>
    <w:rsid w:val="002B1776"/>
    <w:rPr>
      <w:rFonts w:ascii="Symbol" w:hAnsi="Symbol"/>
    </w:rPr>
  </w:style>
  <w:style w:type="character" w:customStyle="1" w:styleId="WW8Num13z1">
    <w:name w:val="WW8Num13z1"/>
    <w:uiPriority w:val="99"/>
    <w:rsid w:val="002B1776"/>
    <w:rPr>
      <w:rFonts w:ascii="Courier New" w:hAnsi="Courier New"/>
    </w:rPr>
  </w:style>
  <w:style w:type="character" w:customStyle="1" w:styleId="WW8Num13z2">
    <w:name w:val="WW8Num13z2"/>
    <w:uiPriority w:val="99"/>
    <w:rsid w:val="002B1776"/>
    <w:rPr>
      <w:rFonts w:ascii="Wingdings" w:hAnsi="Wingdings"/>
    </w:rPr>
  </w:style>
  <w:style w:type="character" w:customStyle="1" w:styleId="WW8Num14z0">
    <w:name w:val="WW8Num14z0"/>
    <w:uiPriority w:val="99"/>
    <w:rsid w:val="002B1776"/>
    <w:rPr>
      <w:rFonts w:ascii="Symbol" w:hAnsi="Symbol"/>
    </w:rPr>
  </w:style>
  <w:style w:type="character" w:customStyle="1" w:styleId="WW8Num14z1">
    <w:name w:val="WW8Num14z1"/>
    <w:uiPriority w:val="99"/>
    <w:rsid w:val="002B1776"/>
    <w:rPr>
      <w:rFonts w:ascii="Courier New" w:hAnsi="Courier New"/>
    </w:rPr>
  </w:style>
  <w:style w:type="character" w:customStyle="1" w:styleId="WW8Num14z2">
    <w:name w:val="WW8Num14z2"/>
    <w:uiPriority w:val="99"/>
    <w:rsid w:val="002B1776"/>
    <w:rPr>
      <w:rFonts w:ascii="Wingdings" w:hAnsi="Wingdings"/>
    </w:rPr>
  </w:style>
  <w:style w:type="character" w:customStyle="1" w:styleId="WW8Num15z0">
    <w:name w:val="WW8Num15z0"/>
    <w:uiPriority w:val="99"/>
    <w:rsid w:val="002B1776"/>
  </w:style>
  <w:style w:type="character" w:customStyle="1" w:styleId="Policepardfaut3">
    <w:name w:val="Police par défaut3"/>
    <w:uiPriority w:val="99"/>
    <w:rsid w:val="002B1776"/>
  </w:style>
  <w:style w:type="character" w:customStyle="1" w:styleId="WW8Num1zfalse">
    <w:name w:val="WW8Num1zfalse"/>
    <w:uiPriority w:val="99"/>
    <w:rsid w:val="002B1776"/>
  </w:style>
  <w:style w:type="character" w:customStyle="1" w:styleId="WW8Num1ztrue">
    <w:name w:val="WW8Num1ztrue"/>
    <w:uiPriority w:val="99"/>
    <w:rsid w:val="002B1776"/>
  </w:style>
  <w:style w:type="character" w:customStyle="1" w:styleId="WW-WW8Num1ztrue">
    <w:name w:val="WW-WW8Num1ztrue"/>
    <w:uiPriority w:val="99"/>
    <w:rsid w:val="002B1776"/>
  </w:style>
  <w:style w:type="character" w:customStyle="1" w:styleId="WW-WW8Num1ztrue1">
    <w:name w:val="WW-WW8Num1ztrue1"/>
    <w:uiPriority w:val="99"/>
    <w:rsid w:val="002B1776"/>
  </w:style>
  <w:style w:type="character" w:customStyle="1" w:styleId="WW-WW8Num1ztrue12">
    <w:name w:val="WW-WW8Num1ztrue12"/>
    <w:uiPriority w:val="99"/>
    <w:rsid w:val="002B1776"/>
  </w:style>
  <w:style w:type="character" w:customStyle="1" w:styleId="WW-WW8Num1ztrue123">
    <w:name w:val="WW-WW8Num1ztrue123"/>
    <w:uiPriority w:val="99"/>
    <w:rsid w:val="002B1776"/>
  </w:style>
  <w:style w:type="character" w:customStyle="1" w:styleId="WW-WW8Num1ztrue1234">
    <w:name w:val="WW-WW8Num1ztrue1234"/>
    <w:uiPriority w:val="99"/>
    <w:rsid w:val="002B1776"/>
  </w:style>
  <w:style w:type="character" w:customStyle="1" w:styleId="WW-WW8Num1ztrue12345">
    <w:name w:val="WW-WW8Num1ztrue12345"/>
    <w:uiPriority w:val="99"/>
    <w:rsid w:val="002B1776"/>
  </w:style>
  <w:style w:type="character" w:customStyle="1" w:styleId="WW-WW8Num1ztrue123456">
    <w:name w:val="WW-WW8Num1ztrue123456"/>
    <w:uiPriority w:val="99"/>
    <w:rsid w:val="002B1776"/>
  </w:style>
  <w:style w:type="character" w:customStyle="1" w:styleId="WW8Num2ztrue">
    <w:name w:val="WW8Num2ztrue"/>
    <w:uiPriority w:val="99"/>
    <w:rsid w:val="002B1776"/>
  </w:style>
  <w:style w:type="character" w:customStyle="1" w:styleId="WW-WW8Num2ztrue">
    <w:name w:val="WW-WW8Num2ztrue"/>
    <w:uiPriority w:val="99"/>
    <w:rsid w:val="002B1776"/>
  </w:style>
  <w:style w:type="character" w:customStyle="1" w:styleId="WW-WW8Num2ztrue1">
    <w:name w:val="WW-WW8Num2ztrue1"/>
    <w:uiPriority w:val="99"/>
    <w:rsid w:val="002B1776"/>
  </w:style>
  <w:style w:type="character" w:customStyle="1" w:styleId="WW-WW8Num2ztrue12">
    <w:name w:val="WW-WW8Num2ztrue12"/>
    <w:uiPriority w:val="99"/>
    <w:rsid w:val="002B1776"/>
  </w:style>
  <w:style w:type="character" w:customStyle="1" w:styleId="WW-WW8Num2ztrue123">
    <w:name w:val="WW-WW8Num2ztrue123"/>
    <w:uiPriority w:val="99"/>
    <w:rsid w:val="002B1776"/>
  </w:style>
  <w:style w:type="character" w:customStyle="1" w:styleId="WW-WW8Num2ztrue1234">
    <w:name w:val="WW-WW8Num2ztrue1234"/>
    <w:uiPriority w:val="99"/>
    <w:rsid w:val="002B1776"/>
  </w:style>
  <w:style w:type="character" w:customStyle="1" w:styleId="WW-WW8Num2ztrue12345">
    <w:name w:val="WW-WW8Num2ztrue12345"/>
    <w:uiPriority w:val="99"/>
    <w:rsid w:val="002B1776"/>
  </w:style>
  <w:style w:type="character" w:customStyle="1" w:styleId="WW-WW8Num2ztrue123456">
    <w:name w:val="WW-WW8Num2ztrue123456"/>
    <w:uiPriority w:val="99"/>
    <w:rsid w:val="002B1776"/>
  </w:style>
  <w:style w:type="character" w:customStyle="1" w:styleId="WW8Num5z1">
    <w:name w:val="WW8Num5z1"/>
    <w:uiPriority w:val="99"/>
    <w:rsid w:val="002B1776"/>
    <w:rPr>
      <w:rFonts w:ascii="Courier New" w:hAnsi="Courier New"/>
    </w:rPr>
  </w:style>
  <w:style w:type="character" w:customStyle="1" w:styleId="WW8Num5z2">
    <w:name w:val="WW8Num5z2"/>
    <w:uiPriority w:val="99"/>
    <w:rsid w:val="002B1776"/>
    <w:rPr>
      <w:rFonts w:ascii="Wingdings" w:hAnsi="Wingdings"/>
    </w:rPr>
  </w:style>
  <w:style w:type="character" w:customStyle="1" w:styleId="WW8Num6z1">
    <w:name w:val="WW8Num6z1"/>
    <w:uiPriority w:val="99"/>
    <w:rsid w:val="002B1776"/>
    <w:rPr>
      <w:rFonts w:ascii="Courier New" w:hAnsi="Courier New"/>
    </w:rPr>
  </w:style>
  <w:style w:type="character" w:customStyle="1" w:styleId="WW8Num6z2">
    <w:name w:val="WW8Num6z2"/>
    <w:uiPriority w:val="99"/>
    <w:rsid w:val="002B1776"/>
    <w:rPr>
      <w:rFonts w:ascii="Wingdings" w:hAnsi="Wingdings"/>
    </w:rPr>
  </w:style>
  <w:style w:type="character" w:customStyle="1" w:styleId="WW8Num7z1">
    <w:name w:val="WW8Num7z1"/>
    <w:uiPriority w:val="99"/>
    <w:rsid w:val="002B1776"/>
    <w:rPr>
      <w:rFonts w:ascii="Courier New" w:hAnsi="Courier New"/>
    </w:rPr>
  </w:style>
  <w:style w:type="character" w:customStyle="1" w:styleId="WW8Num7z2">
    <w:name w:val="WW8Num7z2"/>
    <w:uiPriority w:val="99"/>
    <w:rsid w:val="002B1776"/>
    <w:rPr>
      <w:rFonts w:ascii="Wingdings" w:hAnsi="Wingdings"/>
    </w:rPr>
  </w:style>
  <w:style w:type="character" w:customStyle="1" w:styleId="WW8Num7z3">
    <w:name w:val="WW8Num7z3"/>
    <w:uiPriority w:val="99"/>
    <w:rsid w:val="002B1776"/>
    <w:rPr>
      <w:rFonts w:ascii="Symbol" w:hAnsi="Symbol"/>
    </w:rPr>
  </w:style>
  <w:style w:type="character" w:customStyle="1" w:styleId="WW8Num8z1">
    <w:name w:val="WW8Num8z1"/>
    <w:uiPriority w:val="99"/>
    <w:rsid w:val="002B1776"/>
    <w:rPr>
      <w:rFonts w:ascii="Courier New" w:hAnsi="Courier New"/>
    </w:rPr>
  </w:style>
  <w:style w:type="character" w:customStyle="1" w:styleId="WW8Num8z2">
    <w:name w:val="WW8Num8z2"/>
    <w:uiPriority w:val="99"/>
    <w:rsid w:val="002B1776"/>
    <w:rPr>
      <w:rFonts w:ascii="Wingdings" w:hAnsi="Wingdings"/>
    </w:rPr>
  </w:style>
  <w:style w:type="character" w:customStyle="1" w:styleId="Policepardfaut2">
    <w:name w:val="Police par défaut2"/>
    <w:uiPriority w:val="99"/>
    <w:rsid w:val="002B1776"/>
  </w:style>
  <w:style w:type="character" w:customStyle="1" w:styleId="WW-WW8Num1ztrue1234567">
    <w:name w:val="WW-WW8Num1ztrue1234567"/>
    <w:uiPriority w:val="99"/>
    <w:rsid w:val="002B1776"/>
  </w:style>
  <w:style w:type="character" w:customStyle="1" w:styleId="WW-WW8Num1ztrue11">
    <w:name w:val="WW-WW8Num1ztrue11"/>
    <w:uiPriority w:val="99"/>
    <w:rsid w:val="002B1776"/>
  </w:style>
  <w:style w:type="character" w:customStyle="1" w:styleId="WW-WW8Num1ztrue121">
    <w:name w:val="WW-WW8Num1ztrue121"/>
    <w:uiPriority w:val="99"/>
    <w:rsid w:val="002B1776"/>
  </w:style>
  <w:style w:type="character" w:customStyle="1" w:styleId="WW-WW8Num1ztrue1231">
    <w:name w:val="WW-WW8Num1ztrue1231"/>
    <w:uiPriority w:val="99"/>
    <w:rsid w:val="002B1776"/>
  </w:style>
  <w:style w:type="character" w:customStyle="1" w:styleId="WW-WW8Num1ztrue12341">
    <w:name w:val="WW-WW8Num1ztrue12341"/>
    <w:uiPriority w:val="99"/>
    <w:rsid w:val="002B1776"/>
  </w:style>
  <w:style w:type="character" w:customStyle="1" w:styleId="WW-WW8Num1ztrue123451">
    <w:name w:val="WW-WW8Num1ztrue123451"/>
    <w:uiPriority w:val="99"/>
    <w:rsid w:val="002B1776"/>
  </w:style>
  <w:style w:type="character" w:customStyle="1" w:styleId="WW-WW8Num1ztrue1234561">
    <w:name w:val="WW-WW8Num1ztrue1234561"/>
    <w:uiPriority w:val="99"/>
    <w:rsid w:val="002B1776"/>
  </w:style>
  <w:style w:type="character" w:customStyle="1" w:styleId="WW-WW8Num2ztrue1234567">
    <w:name w:val="WW-WW8Num2ztrue1234567"/>
    <w:uiPriority w:val="99"/>
    <w:rsid w:val="002B1776"/>
  </w:style>
  <w:style w:type="character" w:customStyle="1" w:styleId="WW-WW8Num2ztrue11">
    <w:name w:val="WW-WW8Num2ztrue11"/>
    <w:uiPriority w:val="99"/>
    <w:rsid w:val="002B1776"/>
  </w:style>
  <w:style w:type="character" w:customStyle="1" w:styleId="WW-WW8Num2ztrue121">
    <w:name w:val="WW-WW8Num2ztrue121"/>
    <w:uiPriority w:val="99"/>
    <w:rsid w:val="002B1776"/>
  </w:style>
  <w:style w:type="character" w:customStyle="1" w:styleId="WW-WW8Num2ztrue1231">
    <w:name w:val="WW-WW8Num2ztrue1231"/>
    <w:uiPriority w:val="99"/>
    <w:rsid w:val="002B1776"/>
  </w:style>
  <w:style w:type="character" w:customStyle="1" w:styleId="WW-WW8Num2ztrue12341">
    <w:name w:val="WW-WW8Num2ztrue12341"/>
    <w:uiPriority w:val="99"/>
    <w:rsid w:val="002B1776"/>
  </w:style>
  <w:style w:type="character" w:customStyle="1" w:styleId="WW-WW8Num2ztrue123451">
    <w:name w:val="WW-WW8Num2ztrue123451"/>
    <w:uiPriority w:val="99"/>
    <w:rsid w:val="002B1776"/>
  </w:style>
  <w:style w:type="character" w:customStyle="1" w:styleId="WW-WW8Num2ztrue1234561">
    <w:name w:val="WW-WW8Num2ztrue1234561"/>
    <w:uiPriority w:val="99"/>
    <w:rsid w:val="002B1776"/>
  </w:style>
  <w:style w:type="character" w:customStyle="1" w:styleId="Policepardfaut1">
    <w:name w:val="Police par défaut1"/>
    <w:uiPriority w:val="99"/>
    <w:rsid w:val="002B1776"/>
  </w:style>
  <w:style w:type="character" w:customStyle="1" w:styleId="Puces">
    <w:name w:val="Puces"/>
    <w:uiPriority w:val="99"/>
    <w:rsid w:val="002B1776"/>
    <w:rPr>
      <w:rFonts w:ascii="OpenSymbol" w:hAnsi="OpenSymbol"/>
    </w:rPr>
  </w:style>
  <w:style w:type="character" w:styleId="Lienhypertexte">
    <w:name w:val="Hyperlink"/>
    <w:basedOn w:val="Policepardfaut"/>
    <w:uiPriority w:val="99"/>
    <w:rsid w:val="002B1776"/>
    <w:rPr>
      <w:rFonts w:cs="Times New Roman"/>
      <w:color w:val="000080"/>
      <w:u w:val="single"/>
    </w:rPr>
  </w:style>
  <w:style w:type="character" w:customStyle="1" w:styleId="apple-converted-space">
    <w:name w:val="apple-converted-space"/>
    <w:uiPriority w:val="99"/>
    <w:rsid w:val="002B1776"/>
  </w:style>
  <w:style w:type="character" w:customStyle="1" w:styleId="CarCar2">
    <w:name w:val="Car Car2"/>
    <w:uiPriority w:val="99"/>
    <w:rsid w:val="002B1776"/>
    <w:rPr>
      <w:rFonts w:ascii="Tahoma" w:eastAsia="SimSun" w:hAnsi="Tahoma"/>
      <w:kern w:val="1"/>
      <w:sz w:val="14"/>
      <w:lang w:eastAsia="hi-IN" w:bidi="hi-IN"/>
    </w:rPr>
  </w:style>
  <w:style w:type="character" w:customStyle="1" w:styleId="Marquedecommentaire1">
    <w:name w:val="Marque de commentaire1"/>
    <w:uiPriority w:val="99"/>
    <w:rsid w:val="002B1776"/>
    <w:rPr>
      <w:sz w:val="16"/>
    </w:rPr>
  </w:style>
  <w:style w:type="character" w:customStyle="1" w:styleId="CarCar1">
    <w:name w:val="Car Car1"/>
    <w:uiPriority w:val="99"/>
    <w:rsid w:val="002B1776"/>
    <w:rPr>
      <w:rFonts w:eastAsia="SimSun"/>
      <w:kern w:val="1"/>
      <w:sz w:val="18"/>
      <w:lang w:eastAsia="hi-IN" w:bidi="hi-IN"/>
    </w:rPr>
  </w:style>
  <w:style w:type="character" w:customStyle="1" w:styleId="CarCar">
    <w:name w:val="Car Car"/>
    <w:uiPriority w:val="99"/>
    <w:rsid w:val="002B1776"/>
    <w:rPr>
      <w:rFonts w:eastAsia="SimSun"/>
      <w:b/>
      <w:kern w:val="1"/>
      <w:sz w:val="18"/>
      <w:lang w:eastAsia="hi-IN" w:bidi="hi-IN"/>
    </w:rPr>
  </w:style>
  <w:style w:type="paragraph" w:customStyle="1" w:styleId="Titre40">
    <w:name w:val="Titre4"/>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styleId="Liste">
    <w:name w:val="List"/>
    <w:basedOn w:val="Corpsdetexte"/>
    <w:uiPriority w:val="99"/>
    <w:rsid w:val="002B1776"/>
    <w:pPr>
      <w:autoSpaceDE/>
    </w:pPr>
    <w:rPr>
      <w:rFonts w:ascii="Verdana" w:eastAsia="SimSun" w:hAnsi="Verdana"/>
      <w:kern w:val="1"/>
      <w:szCs w:val="20"/>
      <w:lang w:eastAsia="hi-IN" w:bidi="hi-IN"/>
    </w:rPr>
  </w:style>
  <w:style w:type="paragraph" w:customStyle="1" w:styleId="Lgende1">
    <w:name w:val="Légende1"/>
    <w:basedOn w:val="Normal"/>
    <w:uiPriority w:val="99"/>
    <w:rsid w:val="002B1776"/>
    <w:pPr>
      <w:suppressLineNumbers/>
      <w:autoSpaceDE/>
      <w:spacing w:before="120" w:after="120"/>
    </w:pPr>
    <w:rPr>
      <w:rFonts w:ascii="Verdana" w:eastAsia="SimSun" w:hAnsi="Verdana" w:cs="Lucida Sans"/>
      <w:i/>
      <w:iCs/>
      <w:kern w:val="1"/>
      <w:sz w:val="20"/>
      <w:lang w:eastAsia="hi-IN" w:bidi="hi-IN"/>
    </w:rPr>
  </w:style>
  <w:style w:type="paragraph" w:customStyle="1" w:styleId="Index">
    <w:name w:val="Index"/>
    <w:basedOn w:val="Normal"/>
    <w:uiPriority w:val="99"/>
    <w:rsid w:val="002B1776"/>
    <w:pPr>
      <w:suppressLineNumbers/>
      <w:autoSpaceDE/>
    </w:pPr>
    <w:rPr>
      <w:rFonts w:ascii="Verdana" w:eastAsia="SimSun" w:hAnsi="Verdana" w:cs="Lucida Sans"/>
      <w:kern w:val="1"/>
      <w:sz w:val="20"/>
      <w:lang w:eastAsia="hi-IN" w:bidi="hi-IN"/>
    </w:rPr>
  </w:style>
  <w:style w:type="paragraph" w:customStyle="1" w:styleId="Titre10">
    <w:name w:val="Titre1"/>
    <w:basedOn w:val="Normal"/>
    <w:next w:val="Corpsdetexte"/>
    <w:uiPriority w:val="99"/>
    <w:rsid w:val="002B1776"/>
    <w:pPr>
      <w:keepNext/>
      <w:autoSpaceDE/>
      <w:spacing w:before="240" w:after="120"/>
    </w:pPr>
    <w:rPr>
      <w:rFonts w:eastAsia="SimSun" w:cs="Lucida Sans"/>
      <w:kern w:val="1"/>
      <w:sz w:val="28"/>
      <w:szCs w:val="28"/>
      <w:lang w:eastAsia="hi-IN" w:bidi="hi-IN"/>
    </w:rPr>
  </w:style>
  <w:style w:type="paragraph" w:customStyle="1" w:styleId="Titre30">
    <w:name w:val="Titre3"/>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customStyle="1" w:styleId="Titre20">
    <w:name w:val="Titre2"/>
    <w:basedOn w:val="Normal"/>
    <w:next w:val="Corpsdetexte"/>
    <w:uiPriority w:val="99"/>
    <w:rsid w:val="002B1776"/>
    <w:pPr>
      <w:keepNext/>
      <w:autoSpaceDE/>
      <w:spacing w:before="240" w:after="120"/>
    </w:pPr>
    <w:rPr>
      <w:rFonts w:eastAsia="Microsoft YaHei" w:cs="Mangal"/>
      <w:kern w:val="1"/>
      <w:sz w:val="28"/>
      <w:szCs w:val="28"/>
      <w:lang w:eastAsia="hi-IN" w:bidi="hi-IN"/>
    </w:rPr>
  </w:style>
  <w:style w:type="paragraph" w:customStyle="1" w:styleId="Contenudetableau">
    <w:name w:val="Contenu de tableau"/>
    <w:basedOn w:val="Normal"/>
    <w:uiPriority w:val="99"/>
    <w:rsid w:val="002B1776"/>
    <w:pPr>
      <w:suppressLineNumbers/>
      <w:autoSpaceDE/>
    </w:pPr>
    <w:rPr>
      <w:rFonts w:ascii="Verdana" w:eastAsia="SimSun" w:hAnsi="Verdana" w:cs="Lucida Sans"/>
      <w:kern w:val="1"/>
      <w:sz w:val="20"/>
      <w:lang w:eastAsia="hi-IN" w:bidi="hi-IN"/>
    </w:rPr>
  </w:style>
  <w:style w:type="paragraph" w:customStyle="1" w:styleId="Titredocument">
    <w:name w:val="Titre document"/>
    <w:basedOn w:val="Normal"/>
    <w:uiPriority w:val="99"/>
    <w:rsid w:val="002B1776"/>
    <w:pPr>
      <w:pBdr>
        <w:top w:val="single" w:sz="2" w:space="1" w:color="000000"/>
        <w:left w:val="single" w:sz="2" w:space="1" w:color="000000"/>
        <w:bottom w:val="single" w:sz="2" w:space="1" w:color="000000"/>
        <w:right w:val="single" w:sz="2" w:space="1" w:color="000000"/>
      </w:pBdr>
      <w:autoSpaceDE/>
    </w:pPr>
    <w:rPr>
      <w:rFonts w:ascii="Verdana" w:eastAsia="SimSun" w:hAnsi="Verdana"/>
      <w:b/>
      <w:bCs/>
      <w:kern w:val="1"/>
      <w:sz w:val="20"/>
      <w:lang w:eastAsia="hi-IN" w:bidi="hi-IN"/>
    </w:rPr>
  </w:style>
  <w:style w:type="paragraph" w:customStyle="1" w:styleId="Titredindexpersonnalis">
    <w:name w:val="Titre d'index personnalisé"/>
    <w:basedOn w:val="Titre10"/>
    <w:uiPriority w:val="99"/>
    <w:rsid w:val="002B1776"/>
    <w:pPr>
      <w:suppressLineNumbers/>
    </w:pPr>
    <w:rPr>
      <w:b/>
      <w:bCs/>
      <w:sz w:val="32"/>
      <w:szCs w:val="32"/>
    </w:rPr>
  </w:style>
  <w:style w:type="paragraph" w:customStyle="1" w:styleId="Indexpersonnalis1">
    <w:name w:val="Index personnalisé 1"/>
    <w:basedOn w:val="Index"/>
    <w:uiPriority w:val="99"/>
    <w:rsid w:val="002B1776"/>
    <w:pPr>
      <w:tabs>
        <w:tab w:val="right" w:leader="dot" w:pos="9638"/>
      </w:tabs>
    </w:pPr>
  </w:style>
  <w:style w:type="paragraph" w:customStyle="1" w:styleId="Titredetableau">
    <w:name w:val="Titre de tableau"/>
    <w:basedOn w:val="Contenudetableau"/>
    <w:uiPriority w:val="99"/>
    <w:rsid w:val="002B1776"/>
    <w:pPr>
      <w:jc w:val="center"/>
    </w:pPr>
    <w:rPr>
      <w:b/>
      <w:bCs/>
    </w:rPr>
  </w:style>
  <w:style w:type="paragraph" w:customStyle="1" w:styleId="Dure">
    <w:name w:val="Durée"/>
    <w:basedOn w:val="Normal"/>
    <w:uiPriority w:val="99"/>
    <w:rsid w:val="002B1776"/>
    <w:pPr>
      <w:autoSpaceDE/>
    </w:pPr>
    <w:rPr>
      <w:rFonts w:ascii="Verdana" w:eastAsia="SimSun" w:hAnsi="Verdana" w:cs="Lucida Sans"/>
      <w:b/>
      <w:kern w:val="1"/>
      <w:sz w:val="20"/>
      <w:szCs w:val="20"/>
      <w:lang w:eastAsia="hi-IN" w:bidi="hi-IN"/>
    </w:rPr>
  </w:style>
  <w:style w:type="paragraph" w:customStyle="1" w:styleId="Coefficient">
    <w:name w:val="Coefficient"/>
    <w:basedOn w:val="Dure"/>
    <w:uiPriority w:val="99"/>
    <w:rsid w:val="002B1776"/>
    <w:pPr>
      <w:jc w:val="right"/>
    </w:pPr>
  </w:style>
  <w:style w:type="paragraph" w:customStyle="1" w:styleId="Default">
    <w:name w:val="Default"/>
    <w:uiPriority w:val="99"/>
    <w:rsid w:val="002B1776"/>
    <w:pPr>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Paragraphedeliste1">
    <w:name w:val="Paragraphe de liste1"/>
    <w:basedOn w:val="Normal"/>
    <w:uiPriority w:val="99"/>
    <w:rsid w:val="002B1776"/>
    <w:pPr>
      <w:autoSpaceDE/>
      <w:ind w:left="720"/>
    </w:pPr>
    <w:rPr>
      <w:rFonts w:ascii="Verdana" w:eastAsia="SimSun" w:hAnsi="Verdana" w:cs="Mangal"/>
      <w:kern w:val="1"/>
      <w:sz w:val="20"/>
      <w:szCs w:val="21"/>
      <w:lang w:eastAsia="hi-IN" w:bidi="hi-IN"/>
    </w:rPr>
  </w:style>
  <w:style w:type="paragraph" w:customStyle="1" w:styleId="Commentaire1">
    <w:name w:val="Commentaire1"/>
    <w:basedOn w:val="Normal"/>
    <w:uiPriority w:val="99"/>
    <w:rsid w:val="002B1776"/>
    <w:pPr>
      <w:autoSpaceDE/>
    </w:pPr>
    <w:rPr>
      <w:rFonts w:ascii="Verdana" w:eastAsia="SimSun" w:hAnsi="Verdana" w:cs="Mangal"/>
      <w:kern w:val="1"/>
      <w:sz w:val="20"/>
      <w:szCs w:val="18"/>
      <w:lang w:eastAsia="hi-IN" w:bidi="hi-IN"/>
    </w:rPr>
  </w:style>
  <w:style w:type="paragraph" w:styleId="Commentaire">
    <w:name w:val="annotation text"/>
    <w:basedOn w:val="Normal"/>
    <w:link w:val="CommentaireCar"/>
    <w:uiPriority w:val="99"/>
    <w:semiHidden/>
    <w:rsid w:val="002B1776"/>
    <w:pPr>
      <w:autoSpaceDE/>
    </w:pPr>
    <w:rPr>
      <w:rFonts w:ascii="Verdana" w:eastAsia="SimSun" w:hAnsi="Verdana"/>
      <w:kern w:val="1"/>
      <w:sz w:val="18"/>
      <w:szCs w:val="20"/>
      <w:lang w:eastAsia="hi-IN" w:bidi="hi-IN"/>
    </w:rPr>
  </w:style>
  <w:style w:type="character" w:customStyle="1" w:styleId="CommentaireCar">
    <w:name w:val="Commentaire Car"/>
    <w:basedOn w:val="Policepardfaut"/>
    <w:link w:val="Commentaire"/>
    <w:uiPriority w:val="99"/>
    <w:semiHidden/>
    <w:rsid w:val="002B1776"/>
    <w:rPr>
      <w:rFonts w:ascii="Verdana" w:eastAsia="SimSun" w:hAnsi="Verdana" w:cs="Times New Roman"/>
      <w:kern w:val="1"/>
      <w:sz w:val="18"/>
      <w:szCs w:val="20"/>
      <w:lang w:eastAsia="hi-IN" w:bidi="hi-IN"/>
    </w:rPr>
  </w:style>
  <w:style w:type="paragraph" w:styleId="Objetducommentaire">
    <w:name w:val="annotation subject"/>
    <w:basedOn w:val="Commentaire1"/>
    <w:next w:val="Commentaire1"/>
    <w:link w:val="ObjetducommentaireCar"/>
    <w:uiPriority w:val="99"/>
    <w:rsid w:val="002B1776"/>
    <w:rPr>
      <w:rFonts w:cs="Times New Roman"/>
      <w:b/>
      <w:sz w:val="18"/>
      <w:szCs w:val="20"/>
    </w:rPr>
  </w:style>
  <w:style w:type="character" w:customStyle="1" w:styleId="ObjetducommentaireCar">
    <w:name w:val="Objet du commentaire Car"/>
    <w:basedOn w:val="CommentaireCar"/>
    <w:link w:val="Objetducommentaire"/>
    <w:uiPriority w:val="99"/>
    <w:rsid w:val="002B1776"/>
    <w:rPr>
      <w:rFonts w:ascii="Verdana" w:eastAsia="SimSun" w:hAnsi="Verdana" w:cs="Times New Roman"/>
      <w:b/>
      <w:kern w:val="1"/>
      <w:sz w:val="18"/>
      <w:szCs w:val="20"/>
      <w:lang w:eastAsia="hi-IN" w:bidi="hi-IN"/>
    </w:rPr>
  </w:style>
  <w:style w:type="table" w:styleId="Grille">
    <w:name w:val="Table Grid"/>
    <w:basedOn w:val="TableauNormal"/>
    <w:uiPriority w:val="99"/>
    <w:rsid w:val="002B1776"/>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B1776"/>
    <w:pPr>
      <w:widowControl/>
      <w:suppressAutoHyphens w:val="0"/>
      <w:autoSpaceDE/>
      <w:spacing w:before="100" w:beforeAutospacing="1" w:after="119"/>
    </w:pPr>
    <w:rPr>
      <w:rFonts w:ascii="Verdana" w:hAnsi="Verdana"/>
      <w:sz w:val="20"/>
      <w:lang w:eastAsia="fr-FR"/>
    </w:rPr>
  </w:style>
  <w:style w:type="paragraph" w:styleId="Titre">
    <w:name w:val="Title"/>
    <w:basedOn w:val="Normal"/>
    <w:next w:val="Normal"/>
    <w:link w:val="TitreCar"/>
    <w:uiPriority w:val="99"/>
    <w:qFormat/>
    <w:rsid w:val="002B1776"/>
    <w:pPr>
      <w:pBdr>
        <w:bottom w:val="single" w:sz="8" w:space="4" w:color="4F81BD"/>
      </w:pBdr>
      <w:autoSpaceDE/>
      <w:spacing w:after="300"/>
      <w:contextualSpacing/>
    </w:pPr>
    <w:rPr>
      <w:rFonts w:ascii="Cambria" w:hAnsi="Cambria"/>
      <w:color w:val="17365D"/>
      <w:spacing w:val="5"/>
      <w:kern w:val="28"/>
      <w:sz w:val="47"/>
      <w:szCs w:val="20"/>
      <w:lang w:eastAsia="hi-IN" w:bidi="hi-IN"/>
    </w:rPr>
  </w:style>
  <w:style w:type="character" w:customStyle="1" w:styleId="TitreCar">
    <w:name w:val="Titre Car"/>
    <w:basedOn w:val="Policepardfaut"/>
    <w:link w:val="Titre"/>
    <w:uiPriority w:val="99"/>
    <w:rsid w:val="002B1776"/>
    <w:rPr>
      <w:rFonts w:ascii="Cambria" w:eastAsia="Times New Roman" w:hAnsi="Cambria" w:cs="Times New Roman"/>
      <w:color w:val="17365D"/>
      <w:spacing w:val="5"/>
      <w:kern w:val="28"/>
      <w:sz w:val="47"/>
      <w:szCs w:val="20"/>
      <w:lang w:eastAsia="hi-IN" w:bidi="hi-IN"/>
    </w:rPr>
  </w:style>
  <w:style w:type="paragraph" w:styleId="Paragraphedeliste">
    <w:name w:val="List Paragraph"/>
    <w:basedOn w:val="Normal"/>
    <w:uiPriority w:val="99"/>
    <w:qFormat/>
    <w:rsid w:val="002B1776"/>
    <w:pPr>
      <w:autoSpaceDE/>
      <w:ind w:left="720"/>
      <w:contextualSpacing/>
    </w:pPr>
    <w:rPr>
      <w:rFonts w:ascii="Verdana" w:eastAsia="SimSun" w:hAnsi="Verdana" w:cs="Mangal"/>
      <w:kern w:val="1"/>
      <w:sz w:val="20"/>
      <w:lang w:eastAsia="hi-IN" w:bidi="hi-IN"/>
    </w:rPr>
  </w:style>
  <w:style w:type="character" w:styleId="Forteaccentuation">
    <w:name w:val="Intense Emphasis"/>
    <w:basedOn w:val="Policepardfaut"/>
    <w:uiPriority w:val="99"/>
    <w:qFormat/>
    <w:rsid w:val="002B1776"/>
    <w:rPr>
      <w:rFonts w:cs="Times New Roman"/>
      <w:b/>
      <w:i/>
      <w:color w:val="4F81BD"/>
    </w:rPr>
  </w:style>
  <w:style w:type="paragraph" w:styleId="Citationintense">
    <w:name w:val="Intense Quote"/>
    <w:basedOn w:val="Normal"/>
    <w:next w:val="Normal"/>
    <w:link w:val="CitationintenseCar"/>
    <w:uiPriority w:val="99"/>
    <w:qFormat/>
    <w:rsid w:val="002B1776"/>
    <w:pPr>
      <w:pBdr>
        <w:bottom w:val="single" w:sz="4" w:space="4" w:color="auto"/>
      </w:pBdr>
      <w:autoSpaceDE/>
      <w:ind w:right="936"/>
      <w:jc w:val="left"/>
    </w:pPr>
    <w:rPr>
      <w:rFonts w:ascii="Verdana" w:eastAsia="SimSun" w:hAnsi="Verdana"/>
      <w:b/>
      <w:i/>
      <w:color w:val="000000"/>
      <w:kern w:val="1"/>
      <w:szCs w:val="20"/>
      <w:lang w:eastAsia="hi-IN" w:bidi="hi-IN"/>
    </w:rPr>
  </w:style>
  <w:style w:type="character" w:customStyle="1" w:styleId="CitationintenseCar">
    <w:name w:val="Citation intense Car"/>
    <w:basedOn w:val="Policepardfaut"/>
    <w:link w:val="Citationintense"/>
    <w:uiPriority w:val="99"/>
    <w:rsid w:val="002B1776"/>
    <w:rPr>
      <w:rFonts w:ascii="Verdana" w:eastAsia="SimSun" w:hAnsi="Verdana" w:cs="Times New Roman"/>
      <w:b/>
      <w:i/>
      <w:color w:val="000000"/>
      <w:kern w:val="1"/>
      <w:sz w:val="24"/>
      <w:szCs w:val="20"/>
      <w:lang w:eastAsia="hi-IN" w:bidi="hi-IN"/>
    </w:rPr>
  </w:style>
  <w:style w:type="character" w:styleId="Marquedannotation">
    <w:name w:val="annotation reference"/>
    <w:basedOn w:val="Policepardfaut"/>
    <w:uiPriority w:val="99"/>
    <w:semiHidden/>
    <w:rsid w:val="002B1776"/>
    <w:rPr>
      <w:rFonts w:cs="Times New Roman"/>
      <w:sz w:val="16"/>
    </w:rPr>
  </w:style>
  <w:style w:type="character" w:customStyle="1" w:styleId="st1">
    <w:name w:val="st1"/>
    <w:basedOn w:val="Policepardfaut"/>
    <w:uiPriority w:val="99"/>
    <w:rsid w:val="002B17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4029</Words>
  <Characters>22163</Characters>
  <Application>Microsoft Macintosh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Rectorat de strasbourg</Company>
  <LinksUpToDate>false</LinksUpToDate>
  <CharactersWithSpaces>26140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christophe sauty</dc:creator>
  <cp:keywords/>
  <dc:description/>
  <cp:lastModifiedBy>Gaëlle CASTEL</cp:lastModifiedBy>
  <cp:revision>2</cp:revision>
  <cp:lastPrinted>2014-01-30T15:39:00Z</cp:lastPrinted>
  <dcterms:created xsi:type="dcterms:W3CDTF">2014-11-24T15:52:00Z</dcterms:created>
  <dcterms:modified xsi:type="dcterms:W3CDTF">2014-11-24T15:52:00Z</dcterms:modified>
</cp:coreProperties>
</file>