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42C112F" w14:textId="77777777" w:rsidR="001934F4" w:rsidRDefault="001934F4">
      <w:pPr>
        <w:pStyle w:val="Titre1"/>
        <w:tabs>
          <w:tab w:val="left" w:pos="0"/>
        </w:tabs>
        <w:spacing w:before="0"/>
      </w:pPr>
      <w:r>
        <w:t>Adressage IP - VLSM</w:t>
      </w:r>
    </w:p>
    <w:tbl>
      <w:tblPr>
        <w:tblW w:w="9190" w:type="dxa"/>
        <w:tblLayout w:type="fixed"/>
        <w:tblCellMar>
          <w:top w:w="60" w:type="dxa"/>
          <w:left w:w="60" w:type="dxa"/>
          <w:bottom w:w="60" w:type="dxa"/>
          <w:right w:w="60" w:type="dxa"/>
        </w:tblCellMar>
        <w:tblLook w:val="0000" w:firstRow="0" w:lastRow="0" w:firstColumn="0" w:lastColumn="0" w:noHBand="0" w:noVBand="0"/>
      </w:tblPr>
      <w:tblGrid>
        <w:gridCol w:w="1342"/>
        <w:gridCol w:w="7848"/>
      </w:tblGrid>
      <w:tr w:rsidR="001934F4" w14:paraId="1B901537" w14:textId="77777777" w:rsidTr="00FF279A">
        <w:trPr>
          <w:trHeight w:val="225"/>
        </w:trPr>
        <w:tc>
          <w:tcPr>
            <w:tcW w:w="1342" w:type="dxa"/>
            <w:shd w:val="clear" w:color="auto" w:fill="6699CC"/>
            <w:vAlign w:val="center"/>
          </w:tcPr>
          <w:p w14:paraId="499BF823" w14:textId="77777777" w:rsidR="001934F4" w:rsidRDefault="001934F4">
            <w:pPr>
              <w:snapToGrid w:val="0"/>
              <w:rPr>
                <w:color w:val="FFFFFF"/>
                <w:sz w:val="18"/>
                <w:szCs w:val="18"/>
              </w:rPr>
            </w:pPr>
            <w:r>
              <w:rPr>
                <w:color w:val="FFFFFF"/>
                <w:sz w:val="18"/>
                <w:szCs w:val="18"/>
              </w:rPr>
              <w:t>Propriétés </w:t>
            </w:r>
          </w:p>
        </w:tc>
        <w:tc>
          <w:tcPr>
            <w:tcW w:w="7848" w:type="dxa"/>
            <w:shd w:val="clear" w:color="auto" w:fill="6699CC"/>
            <w:vAlign w:val="center"/>
          </w:tcPr>
          <w:p w14:paraId="7F8B3C2A" w14:textId="77777777" w:rsidR="001934F4" w:rsidRDefault="001934F4">
            <w:pPr>
              <w:snapToGrid w:val="0"/>
              <w:jc w:val="center"/>
              <w:rPr>
                <w:color w:val="FFFFFF"/>
                <w:sz w:val="18"/>
                <w:szCs w:val="18"/>
              </w:rPr>
            </w:pPr>
            <w:r>
              <w:rPr>
                <w:color w:val="FFFFFF"/>
                <w:sz w:val="18"/>
                <w:szCs w:val="18"/>
              </w:rPr>
              <w:t>Description </w:t>
            </w:r>
          </w:p>
        </w:tc>
      </w:tr>
      <w:tr w:rsidR="001934F4" w14:paraId="5BE8E4B6" w14:textId="77777777" w:rsidTr="00FF279A">
        <w:tc>
          <w:tcPr>
            <w:tcW w:w="1342" w:type="dxa"/>
          </w:tcPr>
          <w:p w14:paraId="018A9F7F" w14:textId="77777777" w:rsidR="001934F4" w:rsidRDefault="001934F4">
            <w:pPr>
              <w:snapToGrid w:val="0"/>
              <w:jc w:val="right"/>
              <w:rPr>
                <w:b/>
                <w:bCs/>
                <w:color w:val="990033"/>
                <w:sz w:val="18"/>
                <w:szCs w:val="18"/>
              </w:rPr>
            </w:pPr>
            <w:r>
              <w:rPr>
                <w:b/>
                <w:bCs/>
                <w:color w:val="990033"/>
                <w:sz w:val="18"/>
                <w:szCs w:val="18"/>
              </w:rPr>
              <w:t>Intitulé long</w:t>
            </w:r>
          </w:p>
        </w:tc>
        <w:tc>
          <w:tcPr>
            <w:tcW w:w="7848" w:type="dxa"/>
            <w:shd w:val="clear" w:color="auto" w:fill="F4FAFD"/>
          </w:tcPr>
          <w:p w14:paraId="3E158DAC" w14:textId="77777777" w:rsidR="001934F4" w:rsidRDefault="001934F4">
            <w:pPr>
              <w:snapToGrid w:val="0"/>
              <w:rPr>
                <w:sz w:val="22"/>
              </w:rPr>
            </w:pPr>
            <w:r>
              <w:rPr>
                <w:sz w:val="22"/>
              </w:rPr>
              <w:t>Adressage IP VLSM</w:t>
            </w:r>
          </w:p>
        </w:tc>
      </w:tr>
      <w:tr w:rsidR="001934F4" w14:paraId="5CD9EF92" w14:textId="77777777" w:rsidTr="00FF279A">
        <w:tc>
          <w:tcPr>
            <w:tcW w:w="1342" w:type="dxa"/>
          </w:tcPr>
          <w:p w14:paraId="109B0EA2" w14:textId="77777777" w:rsidR="001934F4" w:rsidRDefault="001934F4">
            <w:pPr>
              <w:snapToGrid w:val="0"/>
              <w:jc w:val="right"/>
              <w:rPr>
                <w:b/>
                <w:bCs/>
                <w:color w:val="990033"/>
                <w:sz w:val="18"/>
                <w:szCs w:val="18"/>
              </w:rPr>
            </w:pPr>
            <w:r>
              <w:rPr>
                <w:b/>
                <w:bCs/>
                <w:color w:val="990033"/>
                <w:sz w:val="18"/>
                <w:szCs w:val="18"/>
              </w:rPr>
              <w:t>Présentation</w:t>
            </w:r>
          </w:p>
        </w:tc>
        <w:tc>
          <w:tcPr>
            <w:tcW w:w="7848" w:type="dxa"/>
            <w:shd w:val="clear" w:color="auto" w:fill="F4FAFD"/>
          </w:tcPr>
          <w:p w14:paraId="278D21A3" w14:textId="77777777" w:rsidR="001934F4" w:rsidRDefault="001934F4">
            <w:pPr>
              <w:snapToGrid w:val="0"/>
              <w:rPr>
                <w:sz w:val="22"/>
              </w:rPr>
            </w:pPr>
            <w:r>
              <w:rPr>
                <w:sz w:val="22"/>
              </w:rPr>
              <w:t xml:space="preserve">Cet exercice propose de construire un plan d’adressage dans un réseau IPv4 en utilisant la technique à masques de sous-réseau de longueur variable (VLSM - </w:t>
            </w:r>
            <w:r>
              <w:rPr>
                <w:i/>
                <w:sz w:val="22"/>
              </w:rPr>
              <w:t xml:space="preserve">Variable </w:t>
            </w:r>
            <w:proofErr w:type="spellStart"/>
            <w:r>
              <w:rPr>
                <w:i/>
                <w:sz w:val="22"/>
              </w:rPr>
              <w:t>Length</w:t>
            </w:r>
            <w:proofErr w:type="spellEnd"/>
            <w:r>
              <w:rPr>
                <w:i/>
                <w:sz w:val="22"/>
              </w:rPr>
              <w:t xml:space="preserve"> </w:t>
            </w:r>
            <w:proofErr w:type="spellStart"/>
            <w:r>
              <w:rPr>
                <w:i/>
                <w:sz w:val="22"/>
              </w:rPr>
              <w:t>Subnet</w:t>
            </w:r>
            <w:proofErr w:type="spellEnd"/>
            <w:r>
              <w:rPr>
                <w:i/>
                <w:sz w:val="22"/>
              </w:rPr>
              <w:t xml:space="preserve"> Mask</w:t>
            </w:r>
            <w:r>
              <w:rPr>
                <w:sz w:val="22"/>
              </w:rPr>
              <w:t>)</w:t>
            </w:r>
          </w:p>
          <w:p w14:paraId="6C503A50" w14:textId="1A20DDFA" w:rsidR="001934F4" w:rsidRDefault="001934F4">
            <w:pPr>
              <w:rPr>
                <w:sz w:val="22"/>
              </w:rPr>
            </w:pPr>
            <w:r>
              <w:rPr>
                <w:sz w:val="22"/>
              </w:rPr>
              <w:t xml:space="preserve">Plan d’adressage conforme à la </w:t>
            </w:r>
            <w:proofErr w:type="spellStart"/>
            <w:r>
              <w:rPr>
                <w:sz w:val="22"/>
              </w:rPr>
              <w:t>RFC</w:t>
            </w:r>
            <w:proofErr w:type="spellEnd"/>
            <w:r>
              <w:rPr>
                <w:sz w:val="22"/>
              </w:rPr>
              <w:t xml:space="preserve"> 1878</w:t>
            </w:r>
          </w:p>
        </w:tc>
      </w:tr>
      <w:tr w:rsidR="001934F4" w14:paraId="54502228" w14:textId="77777777" w:rsidTr="00FF279A">
        <w:tc>
          <w:tcPr>
            <w:tcW w:w="1342" w:type="dxa"/>
          </w:tcPr>
          <w:p w14:paraId="2FC88C15" w14:textId="77777777" w:rsidR="001934F4" w:rsidRDefault="001934F4">
            <w:pPr>
              <w:snapToGrid w:val="0"/>
              <w:jc w:val="right"/>
              <w:rPr>
                <w:b/>
                <w:bCs/>
                <w:color w:val="990033"/>
                <w:sz w:val="18"/>
                <w:szCs w:val="18"/>
              </w:rPr>
            </w:pPr>
            <w:r>
              <w:rPr>
                <w:b/>
                <w:bCs/>
                <w:color w:val="990033"/>
                <w:sz w:val="18"/>
                <w:szCs w:val="18"/>
              </w:rPr>
              <w:t>Formation concernée</w:t>
            </w:r>
          </w:p>
        </w:tc>
        <w:tc>
          <w:tcPr>
            <w:tcW w:w="7848" w:type="dxa"/>
            <w:shd w:val="clear" w:color="auto" w:fill="FFFFFF"/>
          </w:tcPr>
          <w:p w14:paraId="3BB2C584" w14:textId="77777777" w:rsidR="001934F4" w:rsidRPr="00BE3D7A" w:rsidRDefault="00BE3D7A">
            <w:pPr>
              <w:snapToGrid w:val="0"/>
              <w:rPr>
                <w:sz w:val="22"/>
              </w:rPr>
            </w:pPr>
            <w:r w:rsidRPr="00BE3D7A">
              <w:rPr>
                <w:sz w:val="22"/>
              </w:rPr>
              <w:t>BTS Services informatiques aux organisations</w:t>
            </w:r>
          </w:p>
        </w:tc>
      </w:tr>
      <w:tr w:rsidR="001934F4" w14:paraId="2890448D" w14:textId="77777777" w:rsidTr="00FF279A">
        <w:tc>
          <w:tcPr>
            <w:tcW w:w="1342" w:type="dxa"/>
          </w:tcPr>
          <w:p w14:paraId="213B4421" w14:textId="77777777" w:rsidR="001934F4" w:rsidRDefault="001934F4">
            <w:pPr>
              <w:snapToGrid w:val="0"/>
              <w:jc w:val="right"/>
              <w:rPr>
                <w:b/>
                <w:bCs/>
                <w:color w:val="990033"/>
                <w:sz w:val="18"/>
                <w:szCs w:val="18"/>
              </w:rPr>
            </w:pPr>
            <w:r>
              <w:rPr>
                <w:b/>
                <w:bCs/>
                <w:color w:val="990033"/>
                <w:sz w:val="18"/>
                <w:szCs w:val="18"/>
              </w:rPr>
              <w:t>Public concerné</w:t>
            </w:r>
          </w:p>
        </w:tc>
        <w:tc>
          <w:tcPr>
            <w:tcW w:w="7848" w:type="dxa"/>
            <w:shd w:val="clear" w:color="auto" w:fill="F4FAFD"/>
          </w:tcPr>
          <w:p w14:paraId="79B17988" w14:textId="77777777" w:rsidR="001934F4" w:rsidRDefault="00BE3D7A">
            <w:pPr>
              <w:snapToGrid w:val="0"/>
              <w:rPr>
                <w:sz w:val="22"/>
              </w:rPr>
            </w:pPr>
            <w:r w:rsidRPr="00BE3D7A">
              <w:rPr>
                <w:sz w:val="22"/>
              </w:rPr>
              <w:t>BTS Services informatiques aux organisations</w:t>
            </w:r>
          </w:p>
        </w:tc>
      </w:tr>
      <w:tr w:rsidR="001934F4" w14:paraId="58F21F8F" w14:textId="77777777" w:rsidTr="00FF279A">
        <w:tc>
          <w:tcPr>
            <w:tcW w:w="1342" w:type="dxa"/>
          </w:tcPr>
          <w:p w14:paraId="41A2AFA9" w14:textId="77777777" w:rsidR="001934F4" w:rsidRDefault="001934F4">
            <w:pPr>
              <w:snapToGrid w:val="0"/>
              <w:jc w:val="right"/>
              <w:rPr>
                <w:b/>
                <w:bCs/>
                <w:color w:val="990033"/>
                <w:sz w:val="18"/>
                <w:szCs w:val="18"/>
              </w:rPr>
            </w:pPr>
            <w:r>
              <w:rPr>
                <w:b/>
                <w:bCs/>
                <w:color w:val="990033"/>
                <w:sz w:val="18"/>
                <w:szCs w:val="18"/>
              </w:rPr>
              <w:t>Matière</w:t>
            </w:r>
          </w:p>
        </w:tc>
        <w:tc>
          <w:tcPr>
            <w:tcW w:w="7848" w:type="dxa"/>
            <w:shd w:val="clear" w:color="auto" w:fill="FFFFFF"/>
          </w:tcPr>
          <w:p w14:paraId="1939C974" w14:textId="4CC9959E" w:rsidR="001934F4" w:rsidRDefault="0097327D">
            <w:pPr>
              <w:snapToGrid w:val="0"/>
              <w:rPr>
                <w:sz w:val="22"/>
              </w:rPr>
            </w:pPr>
            <w:r>
              <w:rPr>
                <w:sz w:val="22"/>
              </w:rPr>
              <w:t xml:space="preserve">Bloc 2 </w:t>
            </w:r>
            <w:proofErr w:type="spellStart"/>
            <w:r w:rsidR="00BE3D7A" w:rsidRPr="00BE3D7A">
              <w:rPr>
                <w:sz w:val="22"/>
              </w:rPr>
              <w:t>SI</w:t>
            </w:r>
            <w:r w:rsidR="005A55C2">
              <w:rPr>
                <w:sz w:val="22"/>
              </w:rPr>
              <w:t>SR</w:t>
            </w:r>
            <w:proofErr w:type="spellEnd"/>
            <w:r>
              <w:rPr>
                <w:sz w:val="22"/>
              </w:rPr>
              <w:t xml:space="preserve"> – Avancé</w:t>
            </w:r>
          </w:p>
        </w:tc>
      </w:tr>
      <w:tr w:rsidR="001934F4" w14:paraId="6999DE11" w14:textId="77777777" w:rsidTr="00FF279A">
        <w:tc>
          <w:tcPr>
            <w:tcW w:w="1342" w:type="dxa"/>
          </w:tcPr>
          <w:p w14:paraId="5BB1A889" w14:textId="77777777" w:rsidR="001934F4" w:rsidRDefault="001934F4">
            <w:pPr>
              <w:snapToGrid w:val="0"/>
              <w:jc w:val="right"/>
              <w:rPr>
                <w:b/>
                <w:bCs/>
                <w:color w:val="990033"/>
                <w:sz w:val="18"/>
                <w:szCs w:val="18"/>
              </w:rPr>
            </w:pPr>
            <w:r>
              <w:rPr>
                <w:b/>
                <w:bCs/>
                <w:color w:val="990033"/>
                <w:sz w:val="18"/>
                <w:szCs w:val="18"/>
              </w:rPr>
              <w:t>Compétences</w:t>
            </w:r>
          </w:p>
        </w:tc>
        <w:tc>
          <w:tcPr>
            <w:tcW w:w="7848" w:type="dxa"/>
            <w:shd w:val="clear" w:color="auto" w:fill="F4FAFD"/>
          </w:tcPr>
          <w:p w14:paraId="45D7AE25" w14:textId="77777777" w:rsidR="0097327D" w:rsidRDefault="0097327D">
            <w:pPr>
              <w:rPr>
                <w:sz w:val="22"/>
              </w:rPr>
            </w:pPr>
            <w:r w:rsidRPr="0097327D">
              <w:rPr>
                <w:sz w:val="22"/>
              </w:rPr>
              <w:t xml:space="preserve">B2.1 </w:t>
            </w:r>
            <w:proofErr w:type="spellStart"/>
            <w:r w:rsidRPr="0097327D">
              <w:rPr>
                <w:sz w:val="22"/>
              </w:rPr>
              <w:t>SISR</w:t>
            </w:r>
            <w:proofErr w:type="spellEnd"/>
            <w:r w:rsidRPr="0097327D">
              <w:rPr>
                <w:sz w:val="22"/>
              </w:rPr>
              <w:t xml:space="preserve"> - Concevoir une solution d’infrastructure réseau</w:t>
            </w:r>
          </w:p>
          <w:p w14:paraId="499B65B6" w14:textId="2107DDE0" w:rsidR="001934F4" w:rsidRPr="00BE3D7A" w:rsidRDefault="00BE3D7A">
            <w:pPr>
              <w:rPr>
                <w:sz w:val="22"/>
              </w:rPr>
            </w:pPr>
            <w:r>
              <w:rPr>
                <w:sz w:val="22"/>
              </w:rPr>
              <w:t>Analyser des unité</w:t>
            </w:r>
            <w:r w:rsidRPr="00BE3D7A">
              <w:rPr>
                <w:sz w:val="22"/>
              </w:rPr>
              <w:t>s de donn</w:t>
            </w:r>
            <w:r>
              <w:rPr>
                <w:sz w:val="22"/>
              </w:rPr>
              <w:t>é</w:t>
            </w:r>
            <w:r w:rsidRPr="00BE3D7A">
              <w:rPr>
                <w:sz w:val="22"/>
              </w:rPr>
              <w:t>es de protocole</w:t>
            </w:r>
          </w:p>
        </w:tc>
      </w:tr>
      <w:tr w:rsidR="001934F4" w14:paraId="08878BE0" w14:textId="77777777" w:rsidTr="00FF279A">
        <w:tc>
          <w:tcPr>
            <w:tcW w:w="1342" w:type="dxa"/>
          </w:tcPr>
          <w:p w14:paraId="4EE9220B" w14:textId="77777777" w:rsidR="001934F4" w:rsidRDefault="001934F4">
            <w:pPr>
              <w:snapToGrid w:val="0"/>
              <w:jc w:val="right"/>
              <w:rPr>
                <w:b/>
                <w:bCs/>
                <w:color w:val="990033"/>
                <w:sz w:val="18"/>
                <w:szCs w:val="18"/>
              </w:rPr>
            </w:pPr>
            <w:r>
              <w:rPr>
                <w:b/>
                <w:bCs/>
                <w:color w:val="990033"/>
                <w:sz w:val="18"/>
                <w:szCs w:val="18"/>
              </w:rPr>
              <w:t>Savoirs</w:t>
            </w:r>
          </w:p>
        </w:tc>
        <w:tc>
          <w:tcPr>
            <w:tcW w:w="7848" w:type="dxa"/>
            <w:shd w:val="clear" w:color="auto" w:fill="FFFFFF"/>
          </w:tcPr>
          <w:p w14:paraId="60CBE11A" w14:textId="67BB64AF" w:rsidR="001934F4" w:rsidRPr="0097327D" w:rsidRDefault="0097327D" w:rsidP="0097327D">
            <w:pPr>
              <w:pStyle w:val="Normal1"/>
              <w:jc w:val="left"/>
            </w:pPr>
            <w:r>
              <w:t>Principes des architectures réseau : modèles de référence, normes et technologies, périmètres de réseau, routage, plans d’adressage</w:t>
            </w:r>
          </w:p>
        </w:tc>
      </w:tr>
      <w:tr w:rsidR="001934F4" w14:paraId="6417DB33" w14:textId="77777777" w:rsidTr="00FF279A">
        <w:tc>
          <w:tcPr>
            <w:tcW w:w="1342" w:type="dxa"/>
          </w:tcPr>
          <w:p w14:paraId="530DB34A" w14:textId="77777777" w:rsidR="001934F4" w:rsidRDefault="001934F4">
            <w:pPr>
              <w:snapToGrid w:val="0"/>
              <w:jc w:val="right"/>
              <w:rPr>
                <w:b/>
                <w:bCs/>
                <w:color w:val="990033"/>
                <w:sz w:val="18"/>
                <w:szCs w:val="18"/>
              </w:rPr>
            </w:pPr>
            <w:r>
              <w:rPr>
                <w:b/>
                <w:bCs/>
                <w:color w:val="990033"/>
                <w:sz w:val="18"/>
                <w:szCs w:val="18"/>
              </w:rPr>
              <w:t>Objectifs</w:t>
            </w:r>
          </w:p>
        </w:tc>
        <w:tc>
          <w:tcPr>
            <w:tcW w:w="7848" w:type="dxa"/>
            <w:shd w:val="clear" w:color="auto" w:fill="FFFFFF"/>
          </w:tcPr>
          <w:p w14:paraId="4FA41073" w14:textId="77777777" w:rsidR="001934F4" w:rsidRDefault="001934F4">
            <w:pPr>
              <w:rPr>
                <w:sz w:val="22"/>
              </w:rPr>
            </w:pPr>
            <w:r>
              <w:rPr>
                <w:sz w:val="22"/>
              </w:rPr>
              <w:t>Mettre en évidence la relation entre le découpage en sous-réseaux et la configuration IP des stations ainsi que le routage statique.</w:t>
            </w:r>
          </w:p>
        </w:tc>
      </w:tr>
      <w:tr w:rsidR="001934F4" w14:paraId="54D29B81" w14:textId="77777777" w:rsidTr="00FF279A">
        <w:tc>
          <w:tcPr>
            <w:tcW w:w="1342" w:type="dxa"/>
          </w:tcPr>
          <w:p w14:paraId="0241220D" w14:textId="77777777" w:rsidR="001934F4" w:rsidRDefault="001934F4">
            <w:pPr>
              <w:snapToGrid w:val="0"/>
              <w:jc w:val="right"/>
              <w:rPr>
                <w:b/>
                <w:bCs/>
                <w:color w:val="990033"/>
                <w:sz w:val="18"/>
                <w:szCs w:val="18"/>
              </w:rPr>
            </w:pPr>
            <w:r>
              <w:rPr>
                <w:b/>
                <w:bCs/>
                <w:color w:val="990033"/>
                <w:sz w:val="18"/>
                <w:szCs w:val="18"/>
              </w:rPr>
              <w:t>Mots-clés</w:t>
            </w:r>
          </w:p>
        </w:tc>
        <w:tc>
          <w:tcPr>
            <w:tcW w:w="7848" w:type="dxa"/>
            <w:shd w:val="clear" w:color="auto" w:fill="F4FAFD"/>
          </w:tcPr>
          <w:p w14:paraId="17C3FD21" w14:textId="77777777" w:rsidR="001934F4" w:rsidRDefault="001934F4">
            <w:pPr>
              <w:snapToGrid w:val="0"/>
              <w:rPr>
                <w:sz w:val="22"/>
              </w:rPr>
            </w:pPr>
            <w:r>
              <w:rPr>
                <w:sz w:val="22"/>
              </w:rPr>
              <w:t xml:space="preserve">Adresse, IP, routage, VLSM, </w:t>
            </w:r>
          </w:p>
        </w:tc>
      </w:tr>
      <w:tr w:rsidR="00FF279A" w14:paraId="7C6B4854" w14:textId="77777777" w:rsidTr="00FF279A">
        <w:tc>
          <w:tcPr>
            <w:tcW w:w="1342" w:type="dxa"/>
          </w:tcPr>
          <w:p w14:paraId="65709884" w14:textId="3CB21965" w:rsidR="00FF279A" w:rsidRDefault="00FF279A" w:rsidP="00FF279A">
            <w:pPr>
              <w:snapToGrid w:val="0"/>
              <w:jc w:val="right"/>
              <w:rPr>
                <w:b/>
                <w:bCs/>
                <w:color w:val="990033"/>
                <w:sz w:val="18"/>
                <w:szCs w:val="18"/>
              </w:rPr>
            </w:pPr>
            <w:r>
              <w:rPr>
                <w:b/>
                <w:bCs/>
                <w:color w:val="990033"/>
                <w:sz w:val="18"/>
                <w:szCs w:val="18"/>
              </w:rPr>
              <w:t>Durée indicative</w:t>
            </w:r>
          </w:p>
        </w:tc>
        <w:tc>
          <w:tcPr>
            <w:tcW w:w="7848" w:type="dxa"/>
            <w:shd w:val="clear" w:color="auto" w:fill="FFFFFF"/>
          </w:tcPr>
          <w:p w14:paraId="2B97DFA3" w14:textId="1785174D" w:rsidR="00FF279A" w:rsidRDefault="00FF279A" w:rsidP="00FF279A">
            <w:pPr>
              <w:snapToGrid w:val="0"/>
              <w:rPr>
                <w:sz w:val="22"/>
              </w:rPr>
            </w:pPr>
            <w:r>
              <w:t>Une heure maximum</w:t>
            </w:r>
          </w:p>
        </w:tc>
      </w:tr>
      <w:tr w:rsidR="00FF279A" w14:paraId="79FB7BA3" w14:textId="77777777" w:rsidTr="00FF279A">
        <w:tc>
          <w:tcPr>
            <w:tcW w:w="1342" w:type="dxa"/>
          </w:tcPr>
          <w:p w14:paraId="2EA47D67" w14:textId="77777777" w:rsidR="00FF279A" w:rsidRDefault="00FF279A" w:rsidP="00FF279A">
            <w:pPr>
              <w:snapToGrid w:val="0"/>
              <w:jc w:val="right"/>
              <w:rPr>
                <w:b/>
                <w:bCs/>
                <w:color w:val="990033"/>
                <w:sz w:val="18"/>
                <w:szCs w:val="18"/>
              </w:rPr>
            </w:pPr>
            <w:r>
              <w:rPr>
                <w:b/>
                <w:bCs/>
                <w:color w:val="990033"/>
                <w:sz w:val="18"/>
                <w:szCs w:val="18"/>
              </w:rPr>
              <w:t>Date de publication</w:t>
            </w:r>
          </w:p>
        </w:tc>
        <w:tc>
          <w:tcPr>
            <w:tcW w:w="7848" w:type="dxa"/>
            <w:shd w:val="clear" w:color="auto" w:fill="FFFFFF"/>
          </w:tcPr>
          <w:p w14:paraId="776BB494" w14:textId="4F227D85" w:rsidR="00FF279A" w:rsidRDefault="00FF279A" w:rsidP="00FF279A">
            <w:pPr>
              <w:snapToGrid w:val="0"/>
              <w:rPr>
                <w:sz w:val="22"/>
              </w:rPr>
            </w:pPr>
            <w:r>
              <w:rPr>
                <w:sz w:val="22"/>
              </w:rPr>
              <w:t>Version 1.2 mars 2020</w:t>
            </w:r>
          </w:p>
        </w:tc>
      </w:tr>
      <w:tr w:rsidR="00FF279A" w14:paraId="48FCC2C8" w14:textId="77777777" w:rsidTr="00FF279A">
        <w:tc>
          <w:tcPr>
            <w:tcW w:w="1342" w:type="dxa"/>
          </w:tcPr>
          <w:p w14:paraId="3FC30F61" w14:textId="77777777" w:rsidR="00FF279A" w:rsidRDefault="00FF279A" w:rsidP="00FF279A">
            <w:pPr>
              <w:snapToGrid w:val="0"/>
              <w:jc w:val="right"/>
              <w:rPr>
                <w:b/>
                <w:bCs/>
                <w:color w:val="990033"/>
                <w:sz w:val="18"/>
                <w:szCs w:val="18"/>
              </w:rPr>
            </w:pPr>
            <w:r>
              <w:rPr>
                <w:b/>
                <w:bCs/>
                <w:color w:val="990033"/>
                <w:sz w:val="18"/>
                <w:szCs w:val="18"/>
              </w:rPr>
              <w:t>Auteur</w:t>
            </w:r>
          </w:p>
        </w:tc>
        <w:tc>
          <w:tcPr>
            <w:tcW w:w="7848" w:type="dxa"/>
            <w:shd w:val="clear" w:color="auto" w:fill="FFFFFF"/>
          </w:tcPr>
          <w:p w14:paraId="3931DD1F" w14:textId="77777777" w:rsidR="00FF279A" w:rsidRDefault="00FF279A" w:rsidP="00FF279A">
            <w:pPr>
              <w:snapToGrid w:val="0"/>
              <w:rPr>
                <w:sz w:val="22"/>
              </w:rPr>
            </w:pPr>
            <w:r>
              <w:rPr>
                <w:sz w:val="22"/>
              </w:rPr>
              <w:t xml:space="preserve">Frédéric Varni, Eric </w:t>
            </w:r>
            <w:proofErr w:type="spellStart"/>
            <w:r>
              <w:rPr>
                <w:sz w:val="22"/>
              </w:rPr>
              <w:t>Deschaintre</w:t>
            </w:r>
            <w:proofErr w:type="spellEnd"/>
            <w:r>
              <w:rPr>
                <w:sz w:val="22"/>
              </w:rPr>
              <w:t xml:space="preserve">, Roger Sanchez, </w:t>
            </w:r>
            <w:proofErr w:type="spellStart"/>
            <w:r>
              <w:rPr>
                <w:sz w:val="22"/>
              </w:rPr>
              <w:t>Apollonie</w:t>
            </w:r>
            <w:proofErr w:type="spellEnd"/>
            <w:r>
              <w:rPr>
                <w:sz w:val="22"/>
              </w:rPr>
              <w:t xml:space="preserve"> </w:t>
            </w:r>
            <w:proofErr w:type="spellStart"/>
            <w:r>
              <w:rPr>
                <w:sz w:val="22"/>
              </w:rPr>
              <w:t>Raffalli</w:t>
            </w:r>
            <w:proofErr w:type="spellEnd"/>
          </w:p>
        </w:tc>
      </w:tr>
    </w:tbl>
    <w:p w14:paraId="23C9484D" w14:textId="77777777" w:rsidR="001934F4" w:rsidRDefault="001934F4"/>
    <w:p w14:paraId="7BE77D0C" w14:textId="140FADDB" w:rsidR="001934F4" w:rsidRDefault="001934F4" w:rsidP="002F7D88">
      <w:pPr>
        <w:jc w:val="both"/>
        <w:rPr>
          <w:sz w:val="22"/>
          <w:szCs w:val="22"/>
        </w:rPr>
      </w:pPr>
      <w:r>
        <w:rPr>
          <w:sz w:val="22"/>
          <w:szCs w:val="22"/>
        </w:rPr>
        <w:t xml:space="preserve">Vous êtes l'administrateur du réseau IP présenté en annexe. Les liaisons entre routeurs sont de type </w:t>
      </w:r>
      <w:r w:rsidR="005A55C2">
        <w:rPr>
          <w:sz w:val="22"/>
          <w:szCs w:val="22"/>
        </w:rPr>
        <w:t xml:space="preserve">MPLS </w:t>
      </w:r>
      <w:r>
        <w:rPr>
          <w:sz w:val="22"/>
          <w:szCs w:val="22"/>
        </w:rPr>
        <w:t>(</w:t>
      </w:r>
      <w:proofErr w:type="spellStart"/>
      <w:r w:rsidR="00A15FF3" w:rsidRPr="00A15FF3">
        <w:rPr>
          <w:i/>
          <w:sz w:val="22"/>
          <w:szCs w:val="22"/>
        </w:rPr>
        <w:t>MultiProtocol</w:t>
      </w:r>
      <w:proofErr w:type="spellEnd"/>
      <w:r w:rsidR="00A15FF3" w:rsidRPr="00A15FF3">
        <w:rPr>
          <w:i/>
          <w:sz w:val="22"/>
          <w:szCs w:val="22"/>
        </w:rPr>
        <w:t xml:space="preserve"> Label </w:t>
      </w:r>
      <w:proofErr w:type="spellStart"/>
      <w:r w:rsidR="00A15FF3" w:rsidRPr="00A15FF3">
        <w:rPr>
          <w:i/>
          <w:sz w:val="22"/>
          <w:szCs w:val="22"/>
        </w:rPr>
        <w:t>Switching</w:t>
      </w:r>
      <w:proofErr w:type="spellEnd"/>
      <w:r>
        <w:rPr>
          <w:sz w:val="22"/>
          <w:szCs w:val="22"/>
        </w:rPr>
        <w:t>)</w:t>
      </w:r>
      <w:r w:rsidR="00907F82">
        <w:rPr>
          <w:sz w:val="22"/>
          <w:szCs w:val="22"/>
        </w:rPr>
        <w:t xml:space="preserve"> gérées par l’opérateur</w:t>
      </w:r>
      <w:r>
        <w:rPr>
          <w:sz w:val="22"/>
          <w:szCs w:val="22"/>
        </w:rPr>
        <w:t xml:space="preserve">. Toutes les machines de votre réseau doivent posséder une adresse IP dans </w:t>
      </w:r>
      <w:r w:rsidR="00907F82">
        <w:rPr>
          <w:sz w:val="22"/>
          <w:szCs w:val="22"/>
        </w:rPr>
        <w:t>l</w:t>
      </w:r>
      <w:r>
        <w:rPr>
          <w:sz w:val="22"/>
          <w:szCs w:val="22"/>
        </w:rPr>
        <w:t>e réseau</w:t>
      </w:r>
      <w:r w:rsidR="00907F82">
        <w:rPr>
          <w:sz w:val="22"/>
          <w:szCs w:val="22"/>
        </w:rPr>
        <w:t xml:space="preserve"> privé </w:t>
      </w:r>
      <w:r w:rsidR="00907F82" w:rsidRPr="00907F82">
        <w:rPr>
          <w:b/>
          <w:bCs/>
          <w:sz w:val="22"/>
          <w:szCs w:val="22"/>
        </w:rPr>
        <w:t>19</w:t>
      </w:r>
      <w:r w:rsidR="00907F82">
        <w:rPr>
          <w:b/>
          <w:bCs/>
          <w:sz w:val="22"/>
          <w:szCs w:val="22"/>
        </w:rPr>
        <w:t>2</w:t>
      </w:r>
      <w:r w:rsidR="00907F82" w:rsidRPr="00907F82">
        <w:rPr>
          <w:b/>
          <w:bCs/>
          <w:sz w:val="22"/>
          <w:szCs w:val="22"/>
        </w:rPr>
        <w:t>.1</w:t>
      </w:r>
      <w:r w:rsidR="00907F82">
        <w:rPr>
          <w:b/>
          <w:bCs/>
          <w:sz w:val="22"/>
          <w:szCs w:val="22"/>
        </w:rPr>
        <w:t>68</w:t>
      </w:r>
      <w:r w:rsidR="00907F82" w:rsidRPr="00907F82">
        <w:rPr>
          <w:b/>
          <w:bCs/>
          <w:sz w:val="22"/>
          <w:szCs w:val="22"/>
        </w:rPr>
        <w:t>.1.0/24</w:t>
      </w:r>
      <w:r>
        <w:rPr>
          <w:sz w:val="22"/>
          <w:szCs w:val="22"/>
        </w:rPr>
        <w:t xml:space="preserve">. Le routeur 4 (R4) est relié à internet via une liaison </w:t>
      </w:r>
      <w:r w:rsidR="002F7D88">
        <w:rPr>
          <w:sz w:val="22"/>
          <w:szCs w:val="22"/>
        </w:rPr>
        <w:t>fibre 1Gb/s</w:t>
      </w:r>
      <w:r>
        <w:rPr>
          <w:sz w:val="22"/>
          <w:szCs w:val="22"/>
        </w:rPr>
        <w:t xml:space="preserve">, l'adresse IP du routeur sur cette liaison est 171.127.12.144/24, la passerelle par défaut étant </w:t>
      </w:r>
      <w:r w:rsidR="00A15FF3">
        <w:rPr>
          <w:sz w:val="22"/>
          <w:szCs w:val="22"/>
        </w:rPr>
        <w:t>171</w:t>
      </w:r>
      <w:r>
        <w:rPr>
          <w:sz w:val="22"/>
          <w:szCs w:val="22"/>
        </w:rPr>
        <w:t>.127.12.2.</w:t>
      </w:r>
    </w:p>
    <w:p w14:paraId="7AB535B5" w14:textId="77777777" w:rsidR="001934F4" w:rsidRDefault="001934F4">
      <w:pPr>
        <w:rPr>
          <w:sz w:val="22"/>
          <w:szCs w:val="22"/>
        </w:rPr>
      </w:pPr>
    </w:p>
    <w:p w14:paraId="14DA66CE" w14:textId="77777777" w:rsidR="001934F4" w:rsidRDefault="001934F4">
      <w:pPr>
        <w:rPr>
          <w:sz w:val="22"/>
          <w:szCs w:val="22"/>
        </w:rPr>
      </w:pPr>
      <w:r>
        <w:rPr>
          <w:sz w:val="22"/>
          <w:szCs w:val="22"/>
        </w:rPr>
        <w:t>Le nombre d’hôtes indiqué par réseau est le nombre maximum d'interfaces que ce réseau aura à supporter.</w:t>
      </w:r>
    </w:p>
    <w:p w14:paraId="19A69EAA" w14:textId="77777777" w:rsidR="001934F4" w:rsidRDefault="001934F4">
      <w:pPr>
        <w:pStyle w:val="Titre2"/>
        <w:tabs>
          <w:tab w:val="left" w:pos="0"/>
        </w:tabs>
      </w:pPr>
      <w:r>
        <w:t>Travail à faire</w:t>
      </w:r>
    </w:p>
    <w:p w14:paraId="2821B195" w14:textId="3C9B29B2" w:rsidR="001934F4" w:rsidRDefault="00207C1A">
      <w:pPr>
        <w:numPr>
          <w:ilvl w:val="0"/>
          <w:numId w:val="4"/>
        </w:numPr>
        <w:tabs>
          <w:tab w:val="left" w:pos="720"/>
        </w:tabs>
        <w:rPr>
          <w:sz w:val="22"/>
          <w:szCs w:val="22"/>
        </w:rPr>
      </w:pPr>
      <w:r>
        <w:rPr>
          <w:sz w:val="22"/>
          <w:szCs w:val="22"/>
        </w:rPr>
        <w:t xml:space="preserve">Expliquer </w:t>
      </w:r>
      <w:r w:rsidR="001934F4">
        <w:rPr>
          <w:sz w:val="22"/>
          <w:szCs w:val="22"/>
        </w:rPr>
        <w:t>si l'on peut partitionner le plan d'adressage en affectant le même masque de sous réseau à chaque sous réseau</w:t>
      </w:r>
      <w:r>
        <w:rPr>
          <w:sz w:val="22"/>
          <w:szCs w:val="22"/>
        </w:rPr>
        <w:t>.</w:t>
      </w:r>
    </w:p>
    <w:p w14:paraId="2FA66218" w14:textId="77777777" w:rsidR="001934F4" w:rsidRDefault="001934F4">
      <w:pPr>
        <w:rPr>
          <w:sz w:val="22"/>
          <w:szCs w:val="22"/>
        </w:rPr>
      </w:pPr>
    </w:p>
    <w:p w14:paraId="1D0DF8B4" w14:textId="77777777" w:rsidR="001934F4" w:rsidRDefault="001934F4">
      <w:pPr>
        <w:numPr>
          <w:ilvl w:val="0"/>
          <w:numId w:val="4"/>
        </w:numPr>
        <w:tabs>
          <w:tab w:val="left" w:pos="720"/>
        </w:tabs>
        <w:rPr>
          <w:sz w:val="22"/>
          <w:szCs w:val="22"/>
        </w:rPr>
      </w:pPr>
      <w:r>
        <w:rPr>
          <w:sz w:val="22"/>
          <w:szCs w:val="22"/>
        </w:rPr>
        <w:t xml:space="preserve">Établir un partitionnement de la plage d'adresses afin de pouvoir attribuer des adresses IP valides à tous les hôtes dans les différents réseaux. </w:t>
      </w:r>
    </w:p>
    <w:p w14:paraId="3C0ADDE5" w14:textId="77777777" w:rsidR="001934F4" w:rsidRDefault="001934F4">
      <w:pPr>
        <w:rPr>
          <w:sz w:val="22"/>
          <w:szCs w:val="22"/>
        </w:rPr>
      </w:pPr>
    </w:p>
    <w:p w14:paraId="07EF5F21" w14:textId="77777777" w:rsidR="001934F4" w:rsidRDefault="001934F4">
      <w:pPr>
        <w:numPr>
          <w:ilvl w:val="0"/>
          <w:numId w:val="4"/>
        </w:numPr>
        <w:tabs>
          <w:tab w:val="left" w:pos="720"/>
        </w:tabs>
        <w:rPr>
          <w:sz w:val="22"/>
          <w:szCs w:val="22"/>
        </w:rPr>
      </w:pPr>
      <w:r>
        <w:rPr>
          <w:sz w:val="22"/>
          <w:szCs w:val="22"/>
        </w:rPr>
        <w:t>Pour chaque réseau, donner un exemple de paramètres IP valides pour un hôte du réseau et proposer pour chaque routeur les adresses associées à chacune de leurs interfaces.</w:t>
      </w:r>
    </w:p>
    <w:p w14:paraId="05212CAA" w14:textId="77777777" w:rsidR="001934F4" w:rsidRDefault="001934F4">
      <w:pPr>
        <w:rPr>
          <w:sz w:val="22"/>
          <w:szCs w:val="22"/>
        </w:rPr>
      </w:pPr>
    </w:p>
    <w:p w14:paraId="64BB27A8" w14:textId="77777777" w:rsidR="001934F4" w:rsidRDefault="001934F4">
      <w:pPr>
        <w:numPr>
          <w:ilvl w:val="0"/>
          <w:numId w:val="4"/>
        </w:numPr>
        <w:tabs>
          <w:tab w:val="left" w:pos="720"/>
        </w:tabs>
        <w:rPr>
          <w:sz w:val="22"/>
          <w:szCs w:val="22"/>
        </w:rPr>
      </w:pPr>
      <w:r>
        <w:rPr>
          <w:sz w:val="22"/>
          <w:szCs w:val="22"/>
        </w:rPr>
        <w:t xml:space="preserve">Donner les tables de routage des routeurs R4 et R2. </w:t>
      </w:r>
    </w:p>
    <w:p w14:paraId="7AED572E" w14:textId="77777777" w:rsidR="001934F4" w:rsidRDefault="001934F4">
      <w:pPr>
        <w:pStyle w:val="Titre2"/>
        <w:tabs>
          <w:tab w:val="left" w:pos="0"/>
        </w:tabs>
      </w:pPr>
    </w:p>
    <w:p w14:paraId="7E368947" w14:textId="77777777" w:rsidR="001934F4" w:rsidRDefault="005A55C2">
      <w:pPr>
        <w:pStyle w:val="Titre2"/>
        <w:tabs>
          <w:tab w:val="left" w:pos="0"/>
        </w:tabs>
      </w:pPr>
      <w:r>
        <w:br w:type="page"/>
      </w:r>
      <w:r w:rsidR="001934F4">
        <w:lastRenderedPageBreak/>
        <w:t>Annexe 1 : Schéma du réseau</w:t>
      </w:r>
    </w:p>
    <w:p w14:paraId="0D3D5584" w14:textId="6355B504" w:rsidR="001934F4" w:rsidRDefault="00947E6C">
      <w:pPr>
        <w:pStyle w:val="Titre1"/>
        <w:tabs>
          <w:tab w:val="left" w:pos="0"/>
        </w:tabs>
      </w:pPr>
      <w:r>
        <w:rPr>
          <w:b w:val="0"/>
          <w:bCs w:val="0"/>
          <w:noProof/>
        </w:rPr>
        <w:drawing>
          <wp:inline distT="0" distB="0" distL="0" distR="0" wp14:anchorId="5A4049C6" wp14:editId="7F044EF3">
            <wp:extent cx="5756275" cy="34829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56275" cy="3482975"/>
                    </a:xfrm>
                    <a:prstGeom prst="rect">
                      <a:avLst/>
                    </a:prstGeom>
                    <a:noFill/>
                    <a:ln>
                      <a:noFill/>
                    </a:ln>
                  </pic:spPr>
                </pic:pic>
              </a:graphicData>
            </a:graphic>
          </wp:inline>
        </w:drawing>
      </w:r>
    </w:p>
    <w:p w14:paraId="05067203" w14:textId="77777777" w:rsidR="001934F4" w:rsidRDefault="001934F4">
      <w:r>
        <w:br/>
        <w:t>Le nombre de postes spécifié s'entend routeur compris.</w:t>
      </w:r>
    </w:p>
    <w:p w14:paraId="63509463" w14:textId="77777777" w:rsidR="001934F4" w:rsidRDefault="001934F4">
      <w:pPr>
        <w:pStyle w:val="Titre2"/>
        <w:tabs>
          <w:tab w:val="left" w:pos="0"/>
        </w:tabs>
      </w:pPr>
      <w:r>
        <w:t>Annexe 2 : Cahier des charges de l'adressage</w:t>
      </w:r>
    </w:p>
    <w:p w14:paraId="255975C1" w14:textId="388D63BB" w:rsidR="001934F4" w:rsidRDefault="001934F4">
      <w:pPr>
        <w:numPr>
          <w:ilvl w:val="0"/>
          <w:numId w:val="7"/>
        </w:numPr>
        <w:tabs>
          <w:tab w:val="left" w:pos="720"/>
        </w:tabs>
      </w:pPr>
      <w:r>
        <w:t>Il faut optimiser la répartition des adresses en réservant à chaque sous réseau le nombre d'adresses dont il a besoin. Cette optimisation se fera grâce au masque de sous réseau</w:t>
      </w:r>
    </w:p>
    <w:p w14:paraId="74073424" w14:textId="77777777" w:rsidR="001934F4" w:rsidRDefault="001934F4">
      <w:pPr>
        <w:numPr>
          <w:ilvl w:val="0"/>
          <w:numId w:val="7"/>
        </w:numPr>
        <w:tabs>
          <w:tab w:val="left" w:pos="720"/>
        </w:tabs>
      </w:pPr>
      <w:r>
        <w:t>On affectera à chaque sous réseau la première plage d'adresses disponible correspondant au nombre d'adresses dont il a besoin</w:t>
      </w:r>
    </w:p>
    <w:p w14:paraId="536850C6" w14:textId="77777777" w:rsidR="001934F4" w:rsidRDefault="001934F4">
      <w:pPr>
        <w:numPr>
          <w:ilvl w:val="0"/>
          <w:numId w:val="7"/>
        </w:numPr>
        <w:tabs>
          <w:tab w:val="left" w:pos="720"/>
        </w:tabs>
      </w:pPr>
      <w:r>
        <w:t>On ne laissera pas de plages d'adresses non utilisé</w:t>
      </w:r>
      <w:r w:rsidR="005A55C2">
        <w:t>e</w:t>
      </w:r>
      <w:r>
        <w:t>s entre chaque sous réseau (ce qui compte tenu des besoins d'adresses est impossible)</w:t>
      </w:r>
    </w:p>
    <w:p w14:paraId="63EF93F8" w14:textId="77777777" w:rsidR="001934F4" w:rsidRDefault="001934F4">
      <w:pPr>
        <w:numPr>
          <w:ilvl w:val="0"/>
          <w:numId w:val="7"/>
        </w:numPr>
        <w:tabs>
          <w:tab w:val="left" w:pos="720"/>
        </w:tabs>
      </w:pPr>
      <w:r>
        <w:t>Les réseaux d'interconnexion se verront affecter les dernières plages d'adresses disponibles</w:t>
      </w:r>
    </w:p>
    <w:p w14:paraId="790C7B57" w14:textId="77777777" w:rsidR="001934F4" w:rsidRDefault="001934F4">
      <w:pPr>
        <w:numPr>
          <w:ilvl w:val="0"/>
          <w:numId w:val="7"/>
        </w:numPr>
        <w:tabs>
          <w:tab w:val="left" w:pos="720"/>
        </w:tabs>
      </w:pPr>
      <w:r>
        <w:t>Les routeurs prendront la première adresse disponible dans un sous réseau</w:t>
      </w:r>
    </w:p>
    <w:p w14:paraId="6EE4A82C" w14:textId="2DDE76A2" w:rsidR="001934F4" w:rsidRDefault="001934F4">
      <w:pPr>
        <w:numPr>
          <w:ilvl w:val="0"/>
          <w:numId w:val="7"/>
        </w:numPr>
        <w:tabs>
          <w:tab w:val="left" w:pos="720"/>
        </w:tabs>
      </w:pPr>
      <w:r>
        <w:t>Dans les réseaux d'interconnexion</w:t>
      </w:r>
      <w:r w:rsidR="005A55C2">
        <w:t>,</w:t>
      </w:r>
      <w:r>
        <w:t xml:space="preserve"> les routeurs prendront l'adresse la plus basse ou la plus haute en fonction de leur nom. Exemple dans la liaison R1 </w:t>
      </w:r>
      <w:r w:rsidR="00907F82">
        <w:t xml:space="preserve">- </w:t>
      </w:r>
      <w:r>
        <w:t>R2, R1 prendra l'adresse basse et R2 l'adresse haute</w:t>
      </w:r>
    </w:p>
    <w:p w14:paraId="55148BA8" w14:textId="77777777" w:rsidR="001934F4" w:rsidRDefault="001934F4">
      <w:pPr>
        <w:pStyle w:val="Titre1"/>
        <w:tabs>
          <w:tab w:val="left" w:pos="0"/>
        </w:tabs>
      </w:pPr>
    </w:p>
    <w:p w14:paraId="103E869F" w14:textId="77777777" w:rsidR="001934F4" w:rsidRDefault="001934F4">
      <w:pPr>
        <w:pStyle w:val="Titre1"/>
        <w:pageBreakBefore/>
        <w:tabs>
          <w:tab w:val="left" w:pos="0"/>
        </w:tabs>
      </w:pPr>
      <w:r>
        <w:t>Proposition de corrigé</w:t>
      </w:r>
    </w:p>
    <w:p w14:paraId="49BF4C64" w14:textId="77777777" w:rsidR="001934F4" w:rsidRDefault="001934F4">
      <w:pPr>
        <w:pStyle w:val="Titre2"/>
        <w:tabs>
          <w:tab w:val="left" w:pos="0"/>
        </w:tabs>
      </w:pPr>
      <w:r>
        <w:t xml:space="preserve">1. Masque de sous réseau unique </w:t>
      </w:r>
    </w:p>
    <w:p w14:paraId="4AE26EDF" w14:textId="77777777" w:rsidR="001934F4" w:rsidRDefault="001934F4">
      <w:r>
        <w:t>Il faut obtenir 11 sous réseaux (6 sous réseaux et 5 réseaux d'interconnexion).</w:t>
      </w:r>
    </w:p>
    <w:p w14:paraId="6BC432FB" w14:textId="77777777" w:rsidR="001934F4" w:rsidRDefault="001934F4">
      <w:r>
        <w:t>Le masque permettant d'obtenir ce partitionnement est 255.255.255.240.</w:t>
      </w:r>
    </w:p>
    <w:p w14:paraId="60E4BC72" w14:textId="77777777" w:rsidR="001934F4" w:rsidRDefault="001934F4">
      <w:r>
        <w:t>Il reste 4 bits pour affecter des adresses aux hôtes, donc 14 adresses possibles. Un masque de sous réseau unique ne permet donc pas de répartir les adresses en fonction des besoins exprimés.</w:t>
      </w:r>
    </w:p>
    <w:p w14:paraId="421E4598" w14:textId="77777777" w:rsidR="001934F4" w:rsidRDefault="001934F4">
      <w:pPr>
        <w:pStyle w:val="Titre2"/>
        <w:tabs>
          <w:tab w:val="left" w:pos="0"/>
        </w:tabs>
      </w:pPr>
      <w:r>
        <w:t xml:space="preserve">2. Choix du partitionnement </w:t>
      </w:r>
    </w:p>
    <w:p w14:paraId="1E60AC71" w14:textId="77777777" w:rsidR="001934F4" w:rsidRDefault="001934F4">
      <w:r>
        <w:t xml:space="preserve">Pour satisfaire l'exigence d'avoir une adresse IP valide pour chaque hôte, en tenant compte des adresses de réseau et de diffusion et en allouant les adresses au plus juste, il faut prévoir : </w:t>
      </w:r>
    </w:p>
    <w:p w14:paraId="7DC424D1" w14:textId="77777777" w:rsidR="001934F4" w:rsidRDefault="001934F4">
      <w:pPr>
        <w:widowControl w:val="0"/>
        <w:numPr>
          <w:ilvl w:val="0"/>
          <w:numId w:val="5"/>
        </w:numPr>
        <w:tabs>
          <w:tab w:val="left" w:pos="360"/>
        </w:tabs>
      </w:pPr>
      <w:r>
        <w:t>128 adresses pour le réseau 4</w:t>
      </w:r>
    </w:p>
    <w:p w14:paraId="68C567D9" w14:textId="77777777" w:rsidR="001934F4" w:rsidRDefault="001934F4">
      <w:pPr>
        <w:widowControl w:val="0"/>
        <w:numPr>
          <w:ilvl w:val="0"/>
          <w:numId w:val="5"/>
        </w:numPr>
        <w:tabs>
          <w:tab w:val="left" w:pos="360"/>
        </w:tabs>
      </w:pPr>
      <w:r>
        <w:t>32 adresses pour chacun des réseaux 1 et 2</w:t>
      </w:r>
    </w:p>
    <w:p w14:paraId="782DEED5" w14:textId="77777777" w:rsidR="001934F4" w:rsidRDefault="001934F4">
      <w:pPr>
        <w:widowControl w:val="0"/>
        <w:numPr>
          <w:ilvl w:val="0"/>
          <w:numId w:val="5"/>
        </w:numPr>
        <w:tabs>
          <w:tab w:val="left" w:pos="360"/>
        </w:tabs>
      </w:pPr>
      <w:r>
        <w:t>16 adresses pour chacun des réseaux 5 et 6</w:t>
      </w:r>
    </w:p>
    <w:p w14:paraId="15305D03" w14:textId="77777777" w:rsidR="001934F4" w:rsidRDefault="001934F4">
      <w:pPr>
        <w:widowControl w:val="0"/>
        <w:numPr>
          <w:ilvl w:val="0"/>
          <w:numId w:val="5"/>
        </w:numPr>
        <w:tabs>
          <w:tab w:val="left" w:pos="360"/>
        </w:tabs>
      </w:pPr>
      <w:r>
        <w:t>8 adresses pour le réseau 3</w:t>
      </w:r>
    </w:p>
    <w:p w14:paraId="7B6D0AD6" w14:textId="77777777" w:rsidR="001934F4" w:rsidRDefault="001934F4">
      <w:pPr>
        <w:widowControl w:val="0"/>
        <w:numPr>
          <w:ilvl w:val="0"/>
          <w:numId w:val="5"/>
        </w:numPr>
        <w:tabs>
          <w:tab w:val="left" w:pos="360"/>
        </w:tabs>
      </w:pPr>
      <w:r>
        <w:t>4 adresses pour cinq réseaux intermédiaires entre les routeurs</w:t>
      </w:r>
    </w:p>
    <w:p w14:paraId="2145B046" w14:textId="77777777" w:rsidR="001934F4" w:rsidRDefault="001934F4"/>
    <w:p w14:paraId="09884314" w14:textId="77777777" w:rsidR="001934F4" w:rsidRDefault="001934F4">
      <w:pPr>
        <w:rPr>
          <w:b/>
          <w:bCs/>
        </w:rPr>
      </w:pPr>
      <w:r>
        <w:rPr>
          <w:b/>
          <w:bCs/>
        </w:rPr>
        <w:t>Plan de partitionnement de la plage d’adresse :</w:t>
      </w:r>
    </w:p>
    <w:p w14:paraId="4B81FAFB" w14:textId="77777777" w:rsidR="001934F4" w:rsidRDefault="001934F4">
      <w:pPr>
        <w:jc w:val="center"/>
      </w:pPr>
    </w:p>
    <w:p w14:paraId="5486492C" w14:textId="23D72CEE" w:rsidR="001934F4" w:rsidRDefault="00947E6C">
      <w:pPr>
        <w:jc w:val="center"/>
      </w:pPr>
      <w:r>
        <w:rPr>
          <w:noProof/>
        </w:rPr>
        <mc:AlternateContent>
          <mc:Choice Requires="wpg">
            <w:drawing>
              <wp:inline distT="0" distB="0" distL="0" distR="0" wp14:anchorId="6F5B182E" wp14:editId="1F1FD911">
                <wp:extent cx="6030595" cy="3225800"/>
                <wp:effectExtent l="0" t="2540" r="3175" b="635"/>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30595" cy="3225800"/>
                          <a:chOff x="0" y="0"/>
                          <a:chExt cx="9496" cy="5079"/>
                        </a:xfrm>
                      </wpg:grpSpPr>
                      <wps:wsp>
                        <wps:cNvPr id="3" name="Rectangle 3"/>
                        <wps:cNvSpPr>
                          <a:spLocks noChangeArrowheads="1"/>
                        </wps:cNvSpPr>
                        <wps:spPr bwMode="auto">
                          <a:xfrm>
                            <a:off x="0" y="0"/>
                            <a:ext cx="9496" cy="507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rot="0" vert="horz" wrap="square" lIns="91440" tIns="45720" rIns="91440" bIns="45720" anchor="ctr" anchorCtr="0" upright="1">
                          <a:noAutofit/>
                        </wps:bodyPr>
                      </wps:wsp>
                      <wpg:grpSp>
                        <wpg:cNvPr id="4" name="Group 4"/>
                        <wpg:cNvGrpSpPr>
                          <a:grpSpLocks/>
                        </wpg:cNvGrpSpPr>
                        <wpg:grpSpPr bwMode="auto">
                          <a:xfrm>
                            <a:off x="24" y="417"/>
                            <a:ext cx="9333" cy="3686"/>
                            <a:chOff x="24" y="417"/>
                            <a:chExt cx="9333" cy="3686"/>
                          </a:xfrm>
                        </wpg:grpSpPr>
                        <wps:wsp>
                          <wps:cNvPr id="5" name="Line 5"/>
                          <wps:cNvCnPr>
                            <a:cxnSpLocks noChangeShapeType="1"/>
                          </wps:cNvCnPr>
                          <wps:spPr bwMode="auto">
                            <a:xfrm flipH="1">
                              <a:off x="2974" y="417"/>
                              <a:ext cx="2457" cy="49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 name="Line 6"/>
                          <wps:cNvCnPr>
                            <a:cxnSpLocks noChangeShapeType="1"/>
                          </wps:cNvCnPr>
                          <wps:spPr bwMode="auto">
                            <a:xfrm>
                              <a:off x="5482" y="417"/>
                              <a:ext cx="2457" cy="49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 name="Line 7"/>
                          <wps:cNvCnPr>
                            <a:cxnSpLocks noChangeShapeType="1"/>
                          </wps:cNvCnPr>
                          <wps:spPr bwMode="auto">
                            <a:xfrm>
                              <a:off x="24" y="417"/>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 name="Line 8"/>
                          <wps:cNvCnPr>
                            <a:cxnSpLocks noChangeShapeType="1"/>
                          </wps:cNvCnPr>
                          <wps:spPr bwMode="auto">
                            <a:xfrm>
                              <a:off x="211" y="417"/>
                              <a:ext cx="150"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 name="Line 9"/>
                          <wps:cNvCnPr>
                            <a:cxnSpLocks noChangeShapeType="1"/>
                          </wps:cNvCnPr>
                          <wps:spPr bwMode="auto">
                            <a:xfrm>
                              <a:off x="399" y="417"/>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 name="Line 10"/>
                          <wps:cNvCnPr>
                            <a:cxnSpLocks noChangeShapeType="1"/>
                          </wps:cNvCnPr>
                          <wps:spPr bwMode="auto">
                            <a:xfrm>
                              <a:off x="586" y="417"/>
                              <a:ext cx="150"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 name="Line 11"/>
                          <wps:cNvCnPr>
                            <a:cxnSpLocks noChangeShapeType="1"/>
                          </wps:cNvCnPr>
                          <wps:spPr bwMode="auto">
                            <a:xfrm>
                              <a:off x="774" y="417"/>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 name="Line 12"/>
                          <wps:cNvCnPr>
                            <a:cxnSpLocks noChangeShapeType="1"/>
                          </wps:cNvCnPr>
                          <wps:spPr bwMode="auto">
                            <a:xfrm>
                              <a:off x="961" y="417"/>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 name="Line 13"/>
                          <wps:cNvCnPr>
                            <a:cxnSpLocks noChangeShapeType="1"/>
                          </wps:cNvCnPr>
                          <wps:spPr bwMode="auto">
                            <a:xfrm>
                              <a:off x="1149" y="417"/>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 name="Line 14"/>
                          <wps:cNvCnPr>
                            <a:cxnSpLocks noChangeShapeType="1"/>
                          </wps:cNvCnPr>
                          <wps:spPr bwMode="auto">
                            <a:xfrm>
                              <a:off x="1336" y="417"/>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 name="Line 15"/>
                          <wps:cNvCnPr>
                            <a:cxnSpLocks noChangeShapeType="1"/>
                          </wps:cNvCnPr>
                          <wps:spPr bwMode="auto">
                            <a:xfrm>
                              <a:off x="1523" y="417"/>
                              <a:ext cx="150"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6" name="Line 16"/>
                          <wps:cNvCnPr>
                            <a:cxnSpLocks noChangeShapeType="1"/>
                          </wps:cNvCnPr>
                          <wps:spPr bwMode="auto">
                            <a:xfrm>
                              <a:off x="1711" y="417"/>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7" name="Line 17"/>
                          <wps:cNvCnPr>
                            <a:cxnSpLocks noChangeShapeType="1"/>
                          </wps:cNvCnPr>
                          <wps:spPr bwMode="auto">
                            <a:xfrm>
                              <a:off x="1898" y="417"/>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 name="Line 18"/>
                          <wps:cNvCnPr>
                            <a:cxnSpLocks noChangeShapeType="1"/>
                          </wps:cNvCnPr>
                          <wps:spPr bwMode="auto">
                            <a:xfrm>
                              <a:off x="2086" y="417"/>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 name="Line 19"/>
                          <wps:cNvCnPr>
                            <a:cxnSpLocks noChangeShapeType="1"/>
                          </wps:cNvCnPr>
                          <wps:spPr bwMode="auto">
                            <a:xfrm>
                              <a:off x="2273" y="417"/>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 name="Line 20"/>
                          <wps:cNvCnPr>
                            <a:cxnSpLocks noChangeShapeType="1"/>
                          </wps:cNvCnPr>
                          <wps:spPr bwMode="auto">
                            <a:xfrm>
                              <a:off x="2461" y="417"/>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 name="Line 21"/>
                          <wps:cNvCnPr>
                            <a:cxnSpLocks noChangeShapeType="1"/>
                          </wps:cNvCnPr>
                          <wps:spPr bwMode="auto">
                            <a:xfrm>
                              <a:off x="2648" y="417"/>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2" name="Line 22"/>
                          <wps:cNvCnPr>
                            <a:cxnSpLocks noChangeShapeType="1"/>
                          </wps:cNvCnPr>
                          <wps:spPr bwMode="auto">
                            <a:xfrm>
                              <a:off x="2835" y="417"/>
                              <a:ext cx="150"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3" name="Line 23"/>
                          <wps:cNvCnPr>
                            <a:cxnSpLocks noChangeShapeType="1"/>
                          </wps:cNvCnPr>
                          <wps:spPr bwMode="auto">
                            <a:xfrm>
                              <a:off x="3023" y="417"/>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4" name="Line 24"/>
                          <wps:cNvCnPr>
                            <a:cxnSpLocks noChangeShapeType="1"/>
                          </wps:cNvCnPr>
                          <wps:spPr bwMode="auto">
                            <a:xfrm>
                              <a:off x="3210" y="417"/>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5" name="Line 25"/>
                          <wps:cNvCnPr>
                            <a:cxnSpLocks noChangeShapeType="1"/>
                          </wps:cNvCnPr>
                          <wps:spPr bwMode="auto">
                            <a:xfrm>
                              <a:off x="3398" y="417"/>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6" name="Line 26"/>
                          <wps:cNvCnPr>
                            <a:cxnSpLocks noChangeShapeType="1"/>
                          </wps:cNvCnPr>
                          <wps:spPr bwMode="auto">
                            <a:xfrm>
                              <a:off x="3585" y="417"/>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7" name="Line 27"/>
                          <wps:cNvCnPr>
                            <a:cxnSpLocks noChangeShapeType="1"/>
                          </wps:cNvCnPr>
                          <wps:spPr bwMode="auto">
                            <a:xfrm>
                              <a:off x="3773" y="417"/>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8" name="Line 28"/>
                          <wps:cNvCnPr>
                            <a:cxnSpLocks noChangeShapeType="1"/>
                          </wps:cNvCnPr>
                          <wps:spPr bwMode="auto">
                            <a:xfrm>
                              <a:off x="3960" y="417"/>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9" name="Line 29"/>
                          <wps:cNvCnPr>
                            <a:cxnSpLocks noChangeShapeType="1"/>
                          </wps:cNvCnPr>
                          <wps:spPr bwMode="auto">
                            <a:xfrm>
                              <a:off x="4147" y="417"/>
                              <a:ext cx="150"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0" name="Line 30"/>
                          <wps:cNvCnPr>
                            <a:cxnSpLocks noChangeShapeType="1"/>
                          </wps:cNvCnPr>
                          <wps:spPr bwMode="auto">
                            <a:xfrm>
                              <a:off x="4335" y="417"/>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1" name="Line 31"/>
                          <wps:cNvCnPr>
                            <a:cxnSpLocks noChangeShapeType="1"/>
                          </wps:cNvCnPr>
                          <wps:spPr bwMode="auto">
                            <a:xfrm>
                              <a:off x="4522" y="417"/>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2" name="Line 32"/>
                          <wps:cNvCnPr>
                            <a:cxnSpLocks noChangeShapeType="1"/>
                          </wps:cNvCnPr>
                          <wps:spPr bwMode="auto">
                            <a:xfrm>
                              <a:off x="4710" y="417"/>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3" name="Line 33"/>
                          <wps:cNvCnPr>
                            <a:cxnSpLocks noChangeShapeType="1"/>
                          </wps:cNvCnPr>
                          <wps:spPr bwMode="auto">
                            <a:xfrm>
                              <a:off x="4897" y="417"/>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4" name="Line 34"/>
                          <wps:cNvCnPr>
                            <a:cxnSpLocks noChangeShapeType="1"/>
                          </wps:cNvCnPr>
                          <wps:spPr bwMode="auto">
                            <a:xfrm>
                              <a:off x="5084" y="417"/>
                              <a:ext cx="150"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5" name="Line 35"/>
                          <wps:cNvCnPr>
                            <a:cxnSpLocks noChangeShapeType="1"/>
                          </wps:cNvCnPr>
                          <wps:spPr bwMode="auto">
                            <a:xfrm>
                              <a:off x="5272" y="417"/>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6" name="Line 36"/>
                          <wps:cNvCnPr>
                            <a:cxnSpLocks noChangeShapeType="1"/>
                          </wps:cNvCnPr>
                          <wps:spPr bwMode="auto">
                            <a:xfrm>
                              <a:off x="5459" y="417"/>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7" name="Line 37"/>
                          <wps:cNvCnPr>
                            <a:cxnSpLocks noChangeShapeType="1"/>
                          </wps:cNvCnPr>
                          <wps:spPr bwMode="auto">
                            <a:xfrm>
                              <a:off x="5647" y="417"/>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8" name="Line 38"/>
                          <wps:cNvCnPr>
                            <a:cxnSpLocks noChangeShapeType="1"/>
                          </wps:cNvCnPr>
                          <wps:spPr bwMode="auto">
                            <a:xfrm>
                              <a:off x="5834" y="417"/>
                              <a:ext cx="150"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9" name="Line 39"/>
                          <wps:cNvCnPr>
                            <a:cxnSpLocks noChangeShapeType="1"/>
                          </wps:cNvCnPr>
                          <wps:spPr bwMode="auto">
                            <a:xfrm>
                              <a:off x="6022" y="417"/>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0" name="Line 40"/>
                          <wps:cNvCnPr>
                            <a:cxnSpLocks noChangeShapeType="1"/>
                          </wps:cNvCnPr>
                          <wps:spPr bwMode="auto">
                            <a:xfrm>
                              <a:off x="6209" y="417"/>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1" name="Line 41"/>
                          <wps:cNvCnPr>
                            <a:cxnSpLocks noChangeShapeType="1"/>
                          </wps:cNvCnPr>
                          <wps:spPr bwMode="auto">
                            <a:xfrm>
                              <a:off x="6396" y="417"/>
                              <a:ext cx="150"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2" name="Line 42"/>
                          <wps:cNvCnPr>
                            <a:cxnSpLocks noChangeShapeType="1"/>
                          </wps:cNvCnPr>
                          <wps:spPr bwMode="auto">
                            <a:xfrm>
                              <a:off x="6584" y="417"/>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3" name="Line 43"/>
                          <wps:cNvCnPr>
                            <a:cxnSpLocks noChangeShapeType="1"/>
                          </wps:cNvCnPr>
                          <wps:spPr bwMode="auto">
                            <a:xfrm>
                              <a:off x="6771" y="417"/>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4" name="Line 44"/>
                          <wps:cNvCnPr>
                            <a:cxnSpLocks noChangeShapeType="1"/>
                          </wps:cNvCnPr>
                          <wps:spPr bwMode="auto">
                            <a:xfrm>
                              <a:off x="6959" y="417"/>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5" name="Line 45"/>
                          <wps:cNvCnPr>
                            <a:cxnSpLocks noChangeShapeType="1"/>
                          </wps:cNvCnPr>
                          <wps:spPr bwMode="auto">
                            <a:xfrm>
                              <a:off x="7146" y="417"/>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6" name="Line 46"/>
                          <wps:cNvCnPr>
                            <a:cxnSpLocks noChangeShapeType="1"/>
                          </wps:cNvCnPr>
                          <wps:spPr bwMode="auto">
                            <a:xfrm>
                              <a:off x="7334" y="417"/>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7" name="Line 47"/>
                          <wps:cNvCnPr>
                            <a:cxnSpLocks noChangeShapeType="1"/>
                          </wps:cNvCnPr>
                          <wps:spPr bwMode="auto">
                            <a:xfrm>
                              <a:off x="7521" y="417"/>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8" name="Line 48"/>
                          <wps:cNvCnPr>
                            <a:cxnSpLocks noChangeShapeType="1"/>
                          </wps:cNvCnPr>
                          <wps:spPr bwMode="auto">
                            <a:xfrm>
                              <a:off x="7708" y="417"/>
                              <a:ext cx="150"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9" name="Line 49"/>
                          <wps:cNvCnPr>
                            <a:cxnSpLocks noChangeShapeType="1"/>
                          </wps:cNvCnPr>
                          <wps:spPr bwMode="auto">
                            <a:xfrm>
                              <a:off x="7896" y="417"/>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0" name="Line 50"/>
                          <wps:cNvCnPr>
                            <a:cxnSpLocks noChangeShapeType="1"/>
                          </wps:cNvCnPr>
                          <wps:spPr bwMode="auto">
                            <a:xfrm>
                              <a:off x="8083" y="417"/>
                              <a:ext cx="150"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1" name="Line 51"/>
                          <wps:cNvCnPr>
                            <a:cxnSpLocks noChangeShapeType="1"/>
                          </wps:cNvCnPr>
                          <wps:spPr bwMode="auto">
                            <a:xfrm>
                              <a:off x="8271" y="417"/>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2" name="Line 52"/>
                          <wps:cNvCnPr>
                            <a:cxnSpLocks noChangeShapeType="1"/>
                          </wps:cNvCnPr>
                          <wps:spPr bwMode="auto">
                            <a:xfrm>
                              <a:off x="8458" y="417"/>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3" name="Line 53"/>
                          <wps:cNvCnPr>
                            <a:cxnSpLocks noChangeShapeType="1"/>
                          </wps:cNvCnPr>
                          <wps:spPr bwMode="auto">
                            <a:xfrm>
                              <a:off x="8645" y="417"/>
                              <a:ext cx="150"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4" name="Line 54"/>
                          <wps:cNvCnPr>
                            <a:cxnSpLocks noChangeShapeType="1"/>
                          </wps:cNvCnPr>
                          <wps:spPr bwMode="auto">
                            <a:xfrm>
                              <a:off x="8833" y="417"/>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5" name="Line 55"/>
                          <wps:cNvCnPr>
                            <a:cxnSpLocks noChangeShapeType="1"/>
                          </wps:cNvCnPr>
                          <wps:spPr bwMode="auto">
                            <a:xfrm>
                              <a:off x="9020" y="417"/>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6" name="Line 56"/>
                          <wps:cNvCnPr>
                            <a:cxnSpLocks noChangeShapeType="1"/>
                          </wps:cNvCnPr>
                          <wps:spPr bwMode="auto">
                            <a:xfrm>
                              <a:off x="9208" y="417"/>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7" name="Line 57"/>
                          <wps:cNvCnPr>
                            <a:cxnSpLocks noChangeShapeType="1"/>
                          </wps:cNvCnPr>
                          <wps:spPr bwMode="auto">
                            <a:xfrm flipH="1">
                              <a:off x="3957" y="3366"/>
                              <a:ext cx="736" cy="49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8" name="Line 58"/>
                          <wps:cNvCnPr>
                            <a:cxnSpLocks noChangeShapeType="1"/>
                          </wps:cNvCnPr>
                          <wps:spPr bwMode="auto">
                            <a:xfrm>
                              <a:off x="4695" y="3366"/>
                              <a:ext cx="736" cy="49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9" name="Line 59"/>
                          <wps:cNvCnPr>
                            <a:cxnSpLocks noChangeShapeType="1"/>
                          </wps:cNvCnPr>
                          <wps:spPr bwMode="auto">
                            <a:xfrm flipH="1">
                              <a:off x="6907" y="3366"/>
                              <a:ext cx="736" cy="49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0" name="Line 60"/>
                          <wps:cNvCnPr>
                            <a:cxnSpLocks noChangeShapeType="1"/>
                          </wps:cNvCnPr>
                          <wps:spPr bwMode="auto">
                            <a:xfrm>
                              <a:off x="7645" y="3366"/>
                              <a:ext cx="736" cy="49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1" name="Line 61"/>
                          <wps:cNvCnPr>
                            <a:cxnSpLocks noChangeShapeType="1"/>
                          </wps:cNvCnPr>
                          <wps:spPr bwMode="auto">
                            <a:xfrm>
                              <a:off x="24" y="3366"/>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2" name="Line 62"/>
                          <wps:cNvCnPr>
                            <a:cxnSpLocks noChangeShapeType="1"/>
                          </wps:cNvCnPr>
                          <wps:spPr bwMode="auto">
                            <a:xfrm>
                              <a:off x="211" y="3366"/>
                              <a:ext cx="150"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3" name="Line 63"/>
                          <wps:cNvCnPr>
                            <a:cxnSpLocks noChangeShapeType="1"/>
                          </wps:cNvCnPr>
                          <wps:spPr bwMode="auto">
                            <a:xfrm>
                              <a:off x="399" y="3366"/>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4" name="Line 64"/>
                          <wps:cNvCnPr>
                            <a:cxnSpLocks noChangeShapeType="1"/>
                          </wps:cNvCnPr>
                          <wps:spPr bwMode="auto">
                            <a:xfrm>
                              <a:off x="586" y="3366"/>
                              <a:ext cx="150"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5" name="Line 65"/>
                          <wps:cNvCnPr>
                            <a:cxnSpLocks noChangeShapeType="1"/>
                          </wps:cNvCnPr>
                          <wps:spPr bwMode="auto">
                            <a:xfrm>
                              <a:off x="774" y="3366"/>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6" name="Line 66"/>
                          <wps:cNvCnPr>
                            <a:cxnSpLocks noChangeShapeType="1"/>
                          </wps:cNvCnPr>
                          <wps:spPr bwMode="auto">
                            <a:xfrm>
                              <a:off x="961" y="3366"/>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7" name="Line 67"/>
                          <wps:cNvCnPr>
                            <a:cxnSpLocks noChangeShapeType="1"/>
                          </wps:cNvCnPr>
                          <wps:spPr bwMode="auto">
                            <a:xfrm>
                              <a:off x="1149" y="3366"/>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8" name="Line 68"/>
                          <wps:cNvCnPr>
                            <a:cxnSpLocks noChangeShapeType="1"/>
                          </wps:cNvCnPr>
                          <wps:spPr bwMode="auto">
                            <a:xfrm>
                              <a:off x="1336" y="3366"/>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9" name="Line 69"/>
                          <wps:cNvCnPr>
                            <a:cxnSpLocks noChangeShapeType="1"/>
                          </wps:cNvCnPr>
                          <wps:spPr bwMode="auto">
                            <a:xfrm>
                              <a:off x="1523" y="3366"/>
                              <a:ext cx="150"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0" name="Line 70"/>
                          <wps:cNvCnPr>
                            <a:cxnSpLocks noChangeShapeType="1"/>
                          </wps:cNvCnPr>
                          <wps:spPr bwMode="auto">
                            <a:xfrm>
                              <a:off x="1711" y="3366"/>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1" name="Line 71"/>
                          <wps:cNvCnPr>
                            <a:cxnSpLocks noChangeShapeType="1"/>
                          </wps:cNvCnPr>
                          <wps:spPr bwMode="auto">
                            <a:xfrm>
                              <a:off x="1898" y="3366"/>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2" name="Line 72"/>
                          <wps:cNvCnPr>
                            <a:cxnSpLocks noChangeShapeType="1"/>
                          </wps:cNvCnPr>
                          <wps:spPr bwMode="auto">
                            <a:xfrm>
                              <a:off x="2086" y="3366"/>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3" name="Line 73"/>
                          <wps:cNvCnPr>
                            <a:cxnSpLocks noChangeShapeType="1"/>
                          </wps:cNvCnPr>
                          <wps:spPr bwMode="auto">
                            <a:xfrm>
                              <a:off x="2273" y="3366"/>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4" name="Line 74"/>
                          <wps:cNvCnPr>
                            <a:cxnSpLocks noChangeShapeType="1"/>
                          </wps:cNvCnPr>
                          <wps:spPr bwMode="auto">
                            <a:xfrm>
                              <a:off x="2461" y="3366"/>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5" name="Line 75"/>
                          <wps:cNvCnPr>
                            <a:cxnSpLocks noChangeShapeType="1"/>
                          </wps:cNvCnPr>
                          <wps:spPr bwMode="auto">
                            <a:xfrm>
                              <a:off x="2648" y="3366"/>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6" name="Line 76"/>
                          <wps:cNvCnPr>
                            <a:cxnSpLocks noChangeShapeType="1"/>
                          </wps:cNvCnPr>
                          <wps:spPr bwMode="auto">
                            <a:xfrm>
                              <a:off x="2835" y="3366"/>
                              <a:ext cx="150"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7" name="Line 77"/>
                          <wps:cNvCnPr>
                            <a:cxnSpLocks noChangeShapeType="1"/>
                          </wps:cNvCnPr>
                          <wps:spPr bwMode="auto">
                            <a:xfrm>
                              <a:off x="3023" y="3366"/>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8" name="Line 78"/>
                          <wps:cNvCnPr>
                            <a:cxnSpLocks noChangeShapeType="1"/>
                          </wps:cNvCnPr>
                          <wps:spPr bwMode="auto">
                            <a:xfrm>
                              <a:off x="3210" y="3366"/>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9" name="Line 79"/>
                          <wps:cNvCnPr>
                            <a:cxnSpLocks noChangeShapeType="1"/>
                          </wps:cNvCnPr>
                          <wps:spPr bwMode="auto">
                            <a:xfrm>
                              <a:off x="3398" y="3366"/>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0" name="Line 80"/>
                          <wps:cNvCnPr>
                            <a:cxnSpLocks noChangeShapeType="1"/>
                          </wps:cNvCnPr>
                          <wps:spPr bwMode="auto">
                            <a:xfrm>
                              <a:off x="3585" y="3366"/>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1" name="Line 81"/>
                          <wps:cNvCnPr>
                            <a:cxnSpLocks noChangeShapeType="1"/>
                          </wps:cNvCnPr>
                          <wps:spPr bwMode="auto">
                            <a:xfrm>
                              <a:off x="3773" y="3366"/>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2" name="Line 82"/>
                          <wps:cNvCnPr>
                            <a:cxnSpLocks noChangeShapeType="1"/>
                          </wps:cNvCnPr>
                          <wps:spPr bwMode="auto">
                            <a:xfrm>
                              <a:off x="3960" y="3366"/>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3" name="Line 83"/>
                          <wps:cNvCnPr>
                            <a:cxnSpLocks noChangeShapeType="1"/>
                          </wps:cNvCnPr>
                          <wps:spPr bwMode="auto">
                            <a:xfrm>
                              <a:off x="4147" y="3366"/>
                              <a:ext cx="150"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4" name="Line 84"/>
                          <wps:cNvCnPr>
                            <a:cxnSpLocks noChangeShapeType="1"/>
                          </wps:cNvCnPr>
                          <wps:spPr bwMode="auto">
                            <a:xfrm>
                              <a:off x="4335" y="3366"/>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5" name="Line 85"/>
                          <wps:cNvCnPr>
                            <a:cxnSpLocks noChangeShapeType="1"/>
                          </wps:cNvCnPr>
                          <wps:spPr bwMode="auto">
                            <a:xfrm>
                              <a:off x="4522" y="3366"/>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6" name="Line 86"/>
                          <wps:cNvCnPr>
                            <a:cxnSpLocks noChangeShapeType="1"/>
                          </wps:cNvCnPr>
                          <wps:spPr bwMode="auto">
                            <a:xfrm>
                              <a:off x="4710" y="3366"/>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7" name="Line 87"/>
                          <wps:cNvCnPr>
                            <a:cxnSpLocks noChangeShapeType="1"/>
                          </wps:cNvCnPr>
                          <wps:spPr bwMode="auto">
                            <a:xfrm>
                              <a:off x="4897" y="3366"/>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8" name="Line 88"/>
                          <wps:cNvCnPr>
                            <a:cxnSpLocks noChangeShapeType="1"/>
                          </wps:cNvCnPr>
                          <wps:spPr bwMode="auto">
                            <a:xfrm>
                              <a:off x="5084" y="3366"/>
                              <a:ext cx="150"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9" name="Line 89"/>
                          <wps:cNvCnPr>
                            <a:cxnSpLocks noChangeShapeType="1"/>
                          </wps:cNvCnPr>
                          <wps:spPr bwMode="auto">
                            <a:xfrm>
                              <a:off x="5272" y="3366"/>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0" name="Line 90"/>
                          <wps:cNvCnPr>
                            <a:cxnSpLocks noChangeShapeType="1"/>
                          </wps:cNvCnPr>
                          <wps:spPr bwMode="auto">
                            <a:xfrm>
                              <a:off x="5459" y="3366"/>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1" name="Line 91"/>
                          <wps:cNvCnPr>
                            <a:cxnSpLocks noChangeShapeType="1"/>
                          </wps:cNvCnPr>
                          <wps:spPr bwMode="auto">
                            <a:xfrm>
                              <a:off x="5647" y="3366"/>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2" name="Line 92"/>
                          <wps:cNvCnPr>
                            <a:cxnSpLocks noChangeShapeType="1"/>
                          </wps:cNvCnPr>
                          <wps:spPr bwMode="auto">
                            <a:xfrm>
                              <a:off x="5834" y="3366"/>
                              <a:ext cx="150"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3" name="Line 93"/>
                          <wps:cNvCnPr>
                            <a:cxnSpLocks noChangeShapeType="1"/>
                          </wps:cNvCnPr>
                          <wps:spPr bwMode="auto">
                            <a:xfrm>
                              <a:off x="6022" y="3366"/>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4" name="Line 94"/>
                          <wps:cNvCnPr>
                            <a:cxnSpLocks noChangeShapeType="1"/>
                          </wps:cNvCnPr>
                          <wps:spPr bwMode="auto">
                            <a:xfrm>
                              <a:off x="6209" y="3366"/>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5" name="Line 95"/>
                          <wps:cNvCnPr>
                            <a:cxnSpLocks noChangeShapeType="1"/>
                          </wps:cNvCnPr>
                          <wps:spPr bwMode="auto">
                            <a:xfrm>
                              <a:off x="6396" y="3366"/>
                              <a:ext cx="150"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6" name="Line 96"/>
                          <wps:cNvCnPr>
                            <a:cxnSpLocks noChangeShapeType="1"/>
                          </wps:cNvCnPr>
                          <wps:spPr bwMode="auto">
                            <a:xfrm>
                              <a:off x="6584" y="3366"/>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7" name="Line 97"/>
                          <wps:cNvCnPr>
                            <a:cxnSpLocks noChangeShapeType="1"/>
                          </wps:cNvCnPr>
                          <wps:spPr bwMode="auto">
                            <a:xfrm>
                              <a:off x="6771" y="3366"/>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8" name="Line 98"/>
                          <wps:cNvCnPr>
                            <a:cxnSpLocks noChangeShapeType="1"/>
                          </wps:cNvCnPr>
                          <wps:spPr bwMode="auto">
                            <a:xfrm>
                              <a:off x="6959" y="3366"/>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9" name="Line 99"/>
                          <wps:cNvCnPr>
                            <a:cxnSpLocks noChangeShapeType="1"/>
                          </wps:cNvCnPr>
                          <wps:spPr bwMode="auto">
                            <a:xfrm>
                              <a:off x="7146" y="3366"/>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0" name="Line 100"/>
                          <wps:cNvCnPr>
                            <a:cxnSpLocks noChangeShapeType="1"/>
                          </wps:cNvCnPr>
                          <wps:spPr bwMode="auto">
                            <a:xfrm>
                              <a:off x="7334" y="3366"/>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1" name="Line 101"/>
                          <wps:cNvCnPr>
                            <a:cxnSpLocks noChangeShapeType="1"/>
                          </wps:cNvCnPr>
                          <wps:spPr bwMode="auto">
                            <a:xfrm>
                              <a:off x="7521" y="3366"/>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2" name="Line 102"/>
                          <wps:cNvCnPr>
                            <a:cxnSpLocks noChangeShapeType="1"/>
                          </wps:cNvCnPr>
                          <wps:spPr bwMode="auto">
                            <a:xfrm>
                              <a:off x="7708" y="3366"/>
                              <a:ext cx="150"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3" name="Line 103"/>
                          <wps:cNvCnPr>
                            <a:cxnSpLocks noChangeShapeType="1"/>
                          </wps:cNvCnPr>
                          <wps:spPr bwMode="auto">
                            <a:xfrm>
                              <a:off x="7896" y="3366"/>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4" name="Line 104"/>
                          <wps:cNvCnPr>
                            <a:cxnSpLocks noChangeShapeType="1"/>
                          </wps:cNvCnPr>
                          <wps:spPr bwMode="auto">
                            <a:xfrm>
                              <a:off x="8083" y="3366"/>
                              <a:ext cx="150"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5" name="Line 105"/>
                          <wps:cNvCnPr>
                            <a:cxnSpLocks noChangeShapeType="1"/>
                          </wps:cNvCnPr>
                          <wps:spPr bwMode="auto">
                            <a:xfrm>
                              <a:off x="8271" y="3366"/>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6" name="Line 106"/>
                          <wps:cNvCnPr>
                            <a:cxnSpLocks noChangeShapeType="1"/>
                          </wps:cNvCnPr>
                          <wps:spPr bwMode="auto">
                            <a:xfrm>
                              <a:off x="8458" y="3366"/>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7" name="Line 107"/>
                          <wps:cNvCnPr>
                            <a:cxnSpLocks noChangeShapeType="1"/>
                          </wps:cNvCnPr>
                          <wps:spPr bwMode="auto">
                            <a:xfrm>
                              <a:off x="8645" y="3366"/>
                              <a:ext cx="150"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8" name="Line 108"/>
                          <wps:cNvCnPr>
                            <a:cxnSpLocks noChangeShapeType="1"/>
                          </wps:cNvCnPr>
                          <wps:spPr bwMode="auto">
                            <a:xfrm>
                              <a:off x="8833" y="3366"/>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9" name="Line 109"/>
                          <wps:cNvCnPr>
                            <a:cxnSpLocks noChangeShapeType="1"/>
                          </wps:cNvCnPr>
                          <wps:spPr bwMode="auto">
                            <a:xfrm>
                              <a:off x="9020" y="3366"/>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0" name="Line 110"/>
                          <wps:cNvCnPr>
                            <a:cxnSpLocks noChangeShapeType="1"/>
                          </wps:cNvCnPr>
                          <wps:spPr bwMode="auto">
                            <a:xfrm>
                              <a:off x="9208" y="3366"/>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1" name="Line 111"/>
                          <wps:cNvCnPr>
                            <a:cxnSpLocks noChangeShapeType="1"/>
                          </wps:cNvCnPr>
                          <wps:spPr bwMode="auto">
                            <a:xfrm>
                              <a:off x="24" y="4103"/>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2" name="Line 112"/>
                          <wps:cNvCnPr>
                            <a:cxnSpLocks noChangeShapeType="1"/>
                          </wps:cNvCnPr>
                          <wps:spPr bwMode="auto">
                            <a:xfrm>
                              <a:off x="211" y="4103"/>
                              <a:ext cx="150"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3" name="Line 113"/>
                          <wps:cNvCnPr>
                            <a:cxnSpLocks noChangeShapeType="1"/>
                          </wps:cNvCnPr>
                          <wps:spPr bwMode="auto">
                            <a:xfrm>
                              <a:off x="399" y="4103"/>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4" name="Line 114"/>
                          <wps:cNvCnPr>
                            <a:cxnSpLocks noChangeShapeType="1"/>
                          </wps:cNvCnPr>
                          <wps:spPr bwMode="auto">
                            <a:xfrm>
                              <a:off x="586" y="4103"/>
                              <a:ext cx="150"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5" name="Line 115"/>
                          <wps:cNvCnPr>
                            <a:cxnSpLocks noChangeShapeType="1"/>
                          </wps:cNvCnPr>
                          <wps:spPr bwMode="auto">
                            <a:xfrm>
                              <a:off x="774" y="4103"/>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6" name="Line 116"/>
                          <wps:cNvCnPr>
                            <a:cxnSpLocks noChangeShapeType="1"/>
                          </wps:cNvCnPr>
                          <wps:spPr bwMode="auto">
                            <a:xfrm>
                              <a:off x="961" y="4103"/>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7" name="Line 117"/>
                          <wps:cNvCnPr>
                            <a:cxnSpLocks noChangeShapeType="1"/>
                          </wps:cNvCnPr>
                          <wps:spPr bwMode="auto">
                            <a:xfrm>
                              <a:off x="1149" y="4103"/>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8" name="Line 118"/>
                          <wps:cNvCnPr>
                            <a:cxnSpLocks noChangeShapeType="1"/>
                          </wps:cNvCnPr>
                          <wps:spPr bwMode="auto">
                            <a:xfrm>
                              <a:off x="1336" y="4103"/>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9" name="Line 119"/>
                          <wps:cNvCnPr>
                            <a:cxnSpLocks noChangeShapeType="1"/>
                          </wps:cNvCnPr>
                          <wps:spPr bwMode="auto">
                            <a:xfrm>
                              <a:off x="1523" y="4103"/>
                              <a:ext cx="150"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0" name="Line 120"/>
                          <wps:cNvCnPr>
                            <a:cxnSpLocks noChangeShapeType="1"/>
                          </wps:cNvCnPr>
                          <wps:spPr bwMode="auto">
                            <a:xfrm>
                              <a:off x="1711" y="4103"/>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1" name="Line 121"/>
                          <wps:cNvCnPr>
                            <a:cxnSpLocks noChangeShapeType="1"/>
                          </wps:cNvCnPr>
                          <wps:spPr bwMode="auto">
                            <a:xfrm>
                              <a:off x="1898" y="4103"/>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2" name="Line 122"/>
                          <wps:cNvCnPr>
                            <a:cxnSpLocks noChangeShapeType="1"/>
                          </wps:cNvCnPr>
                          <wps:spPr bwMode="auto">
                            <a:xfrm>
                              <a:off x="2086" y="4103"/>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3" name="Line 123"/>
                          <wps:cNvCnPr>
                            <a:cxnSpLocks noChangeShapeType="1"/>
                          </wps:cNvCnPr>
                          <wps:spPr bwMode="auto">
                            <a:xfrm>
                              <a:off x="2273" y="4103"/>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4" name="Line 124"/>
                          <wps:cNvCnPr>
                            <a:cxnSpLocks noChangeShapeType="1"/>
                          </wps:cNvCnPr>
                          <wps:spPr bwMode="auto">
                            <a:xfrm>
                              <a:off x="2461" y="4103"/>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5" name="Line 125"/>
                          <wps:cNvCnPr>
                            <a:cxnSpLocks noChangeShapeType="1"/>
                          </wps:cNvCnPr>
                          <wps:spPr bwMode="auto">
                            <a:xfrm>
                              <a:off x="2648" y="4103"/>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6" name="Line 126"/>
                          <wps:cNvCnPr>
                            <a:cxnSpLocks noChangeShapeType="1"/>
                          </wps:cNvCnPr>
                          <wps:spPr bwMode="auto">
                            <a:xfrm>
                              <a:off x="2835" y="4103"/>
                              <a:ext cx="150"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7" name="Line 127"/>
                          <wps:cNvCnPr>
                            <a:cxnSpLocks noChangeShapeType="1"/>
                          </wps:cNvCnPr>
                          <wps:spPr bwMode="auto">
                            <a:xfrm>
                              <a:off x="3023" y="4103"/>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8" name="Line 128"/>
                          <wps:cNvCnPr>
                            <a:cxnSpLocks noChangeShapeType="1"/>
                          </wps:cNvCnPr>
                          <wps:spPr bwMode="auto">
                            <a:xfrm>
                              <a:off x="3210" y="4103"/>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9" name="Line 129"/>
                          <wps:cNvCnPr>
                            <a:cxnSpLocks noChangeShapeType="1"/>
                          </wps:cNvCnPr>
                          <wps:spPr bwMode="auto">
                            <a:xfrm>
                              <a:off x="3398" y="4103"/>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0" name="Line 130"/>
                          <wps:cNvCnPr>
                            <a:cxnSpLocks noChangeShapeType="1"/>
                          </wps:cNvCnPr>
                          <wps:spPr bwMode="auto">
                            <a:xfrm>
                              <a:off x="3585" y="4103"/>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1" name="Line 131"/>
                          <wps:cNvCnPr>
                            <a:cxnSpLocks noChangeShapeType="1"/>
                          </wps:cNvCnPr>
                          <wps:spPr bwMode="auto">
                            <a:xfrm>
                              <a:off x="3773" y="4103"/>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2" name="Line 132"/>
                          <wps:cNvCnPr>
                            <a:cxnSpLocks noChangeShapeType="1"/>
                          </wps:cNvCnPr>
                          <wps:spPr bwMode="auto">
                            <a:xfrm>
                              <a:off x="3960" y="4103"/>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3" name="Line 133"/>
                          <wps:cNvCnPr>
                            <a:cxnSpLocks noChangeShapeType="1"/>
                          </wps:cNvCnPr>
                          <wps:spPr bwMode="auto">
                            <a:xfrm>
                              <a:off x="4147" y="4103"/>
                              <a:ext cx="150"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4" name="Line 134"/>
                          <wps:cNvCnPr>
                            <a:cxnSpLocks noChangeShapeType="1"/>
                          </wps:cNvCnPr>
                          <wps:spPr bwMode="auto">
                            <a:xfrm>
                              <a:off x="4335" y="4103"/>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5" name="Line 135"/>
                          <wps:cNvCnPr>
                            <a:cxnSpLocks noChangeShapeType="1"/>
                          </wps:cNvCnPr>
                          <wps:spPr bwMode="auto">
                            <a:xfrm>
                              <a:off x="4522" y="4103"/>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6" name="Line 136"/>
                          <wps:cNvCnPr>
                            <a:cxnSpLocks noChangeShapeType="1"/>
                          </wps:cNvCnPr>
                          <wps:spPr bwMode="auto">
                            <a:xfrm>
                              <a:off x="4710" y="4103"/>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7" name="Line 137"/>
                          <wps:cNvCnPr>
                            <a:cxnSpLocks noChangeShapeType="1"/>
                          </wps:cNvCnPr>
                          <wps:spPr bwMode="auto">
                            <a:xfrm>
                              <a:off x="4897" y="4103"/>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8" name="Line 138"/>
                          <wps:cNvCnPr>
                            <a:cxnSpLocks noChangeShapeType="1"/>
                          </wps:cNvCnPr>
                          <wps:spPr bwMode="auto">
                            <a:xfrm>
                              <a:off x="5084" y="4103"/>
                              <a:ext cx="150"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9" name="Line 139"/>
                          <wps:cNvCnPr>
                            <a:cxnSpLocks noChangeShapeType="1"/>
                          </wps:cNvCnPr>
                          <wps:spPr bwMode="auto">
                            <a:xfrm>
                              <a:off x="5272" y="4103"/>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0" name="Line 140"/>
                          <wps:cNvCnPr>
                            <a:cxnSpLocks noChangeShapeType="1"/>
                          </wps:cNvCnPr>
                          <wps:spPr bwMode="auto">
                            <a:xfrm>
                              <a:off x="5459" y="4103"/>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1" name="Line 141"/>
                          <wps:cNvCnPr>
                            <a:cxnSpLocks noChangeShapeType="1"/>
                          </wps:cNvCnPr>
                          <wps:spPr bwMode="auto">
                            <a:xfrm>
                              <a:off x="5647" y="4103"/>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2" name="Line 142"/>
                          <wps:cNvCnPr>
                            <a:cxnSpLocks noChangeShapeType="1"/>
                          </wps:cNvCnPr>
                          <wps:spPr bwMode="auto">
                            <a:xfrm>
                              <a:off x="5834" y="4103"/>
                              <a:ext cx="150"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3" name="Line 143"/>
                          <wps:cNvCnPr>
                            <a:cxnSpLocks noChangeShapeType="1"/>
                          </wps:cNvCnPr>
                          <wps:spPr bwMode="auto">
                            <a:xfrm>
                              <a:off x="6022" y="4103"/>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4" name="Line 144"/>
                          <wps:cNvCnPr>
                            <a:cxnSpLocks noChangeShapeType="1"/>
                          </wps:cNvCnPr>
                          <wps:spPr bwMode="auto">
                            <a:xfrm>
                              <a:off x="6209" y="4103"/>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5" name="Line 145"/>
                          <wps:cNvCnPr>
                            <a:cxnSpLocks noChangeShapeType="1"/>
                          </wps:cNvCnPr>
                          <wps:spPr bwMode="auto">
                            <a:xfrm>
                              <a:off x="6396" y="4103"/>
                              <a:ext cx="150"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6" name="Line 146"/>
                          <wps:cNvCnPr>
                            <a:cxnSpLocks noChangeShapeType="1"/>
                          </wps:cNvCnPr>
                          <wps:spPr bwMode="auto">
                            <a:xfrm>
                              <a:off x="6584" y="4103"/>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7" name="Line 147"/>
                          <wps:cNvCnPr>
                            <a:cxnSpLocks noChangeShapeType="1"/>
                          </wps:cNvCnPr>
                          <wps:spPr bwMode="auto">
                            <a:xfrm>
                              <a:off x="6771" y="4103"/>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8" name="Line 148"/>
                          <wps:cNvCnPr>
                            <a:cxnSpLocks noChangeShapeType="1"/>
                          </wps:cNvCnPr>
                          <wps:spPr bwMode="auto">
                            <a:xfrm>
                              <a:off x="6959" y="4103"/>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9" name="Line 149"/>
                          <wps:cNvCnPr>
                            <a:cxnSpLocks noChangeShapeType="1"/>
                          </wps:cNvCnPr>
                          <wps:spPr bwMode="auto">
                            <a:xfrm>
                              <a:off x="7146" y="4103"/>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0" name="Line 150"/>
                          <wps:cNvCnPr>
                            <a:cxnSpLocks noChangeShapeType="1"/>
                          </wps:cNvCnPr>
                          <wps:spPr bwMode="auto">
                            <a:xfrm>
                              <a:off x="7334" y="4103"/>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1" name="Line 151"/>
                          <wps:cNvCnPr>
                            <a:cxnSpLocks noChangeShapeType="1"/>
                          </wps:cNvCnPr>
                          <wps:spPr bwMode="auto">
                            <a:xfrm>
                              <a:off x="7521" y="4103"/>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2" name="Line 152"/>
                          <wps:cNvCnPr>
                            <a:cxnSpLocks noChangeShapeType="1"/>
                          </wps:cNvCnPr>
                          <wps:spPr bwMode="auto">
                            <a:xfrm>
                              <a:off x="7708" y="4103"/>
                              <a:ext cx="150"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3" name="Line 153"/>
                          <wps:cNvCnPr>
                            <a:cxnSpLocks noChangeShapeType="1"/>
                          </wps:cNvCnPr>
                          <wps:spPr bwMode="auto">
                            <a:xfrm>
                              <a:off x="7896" y="4103"/>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4" name="Line 154"/>
                          <wps:cNvCnPr>
                            <a:cxnSpLocks noChangeShapeType="1"/>
                          </wps:cNvCnPr>
                          <wps:spPr bwMode="auto">
                            <a:xfrm>
                              <a:off x="8083" y="4103"/>
                              <a:ext cx="150"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5" name="Line 155"/>
                          <wps:cNvCnPr>
                            <a:cxnSpLocks noChangeShapeType="1"/>
                          </wps:cNvCnPr>
                          <wps:spPr bwMode="auto">
                            <a:xfrm>
                              <a:off x="8271" y="4103"/>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6" name="Line 156"/>
                          <wps:cNvCnPr>
                            <a:cxnSpLocks noChangeShapeType="1"/>
                          </wps:cNvCnPr>
                          <wps:spPr bwMode="auto">
                            <a:xfrm>
                              <a:off x="8458" y="4103"/>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7" name="Line 157"/>
                          <wps:cNvCnPr>
                            <a:cxnSpLocks noChangeShapeType="1"/>
                          </wps:cNvCnPr>
                          <wps:spPr bwMode="auto">
                            <a:xfrm>
                              <a:off x="8645" y="4103"/>
                              <a:ext cx="150"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8" name="Line 158"/>
                          <wps:cNvCnPr>
                            <a:cxnSpLocks noChangeShapeType="1"/>
                          </wps:cNvCnPr>
                          <wps:spPr bwMode="auto">
                            <a:xfrm>
                              <a:off x="8833" y="4103"/>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9" name="Line 159"/>
                          <wps:cNvCnPr>
                            <a:cxnSpLocks noChangeShapeType="1"/>
                          </wps:cNvCnPr>
                          <wps:spPr bwMode="auto">
                            <a:xfrm>
                              <a:off x="9020" y="4103"/>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60" name="Line 160"/>
                          <wps:cNvCnPr>
                            <a:cxnSpLocks noChangeShapeType="1"/>
                          </wps:cNvCnPr>
                          <wps:spPr bwMode="auto">
                            <a:xfrm>
                              <a:off x="9208" y="4103"/>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61" name="Line 161"/>
                          <wps:cNvCnPr>
                            <a:cxnSpLocks noChangeShapeType="1"/>
                          </wps:cNvCnPr>
                          <wps:spPr bwMode="auto">
                            <a:xfrm flipH="1">
                              <a:off x="4694" y="2628"/>
                              <a:ext cx="1474" cy="491"/>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62" name="Line 162"/>
                          <wps:cNvCnPr>
                            <a:cxnSpLocks noChangeShapeType="1"/>
                          </wps:cNvCnPr>
                          <wps:spPr bwMode="auto">
                            <a:xfrm>
                              <a:off x="6169" y="2628"/>
                              <a:ext cx="1474" cy="491"/>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63" name="Line 163"/>
                          <wps:cNvCnPr>
                            <a:cxnSpLocks noChangeShapeType="1"/>
                          </wps:cNvCnPr>
                          <wps:spPr bwMode="auto">
                            <a:xfrm>
                              <a:off x="3213" y="2639"/>
                              <a:ext cx="736" cy="491"/>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64" name="Line 164"/>
                          <wps:cNvCnPr>
                            <a:cxnSpLocks noChangeShapeType="1"/>
                          </wps:cNvCnPr>
                          <wps:spPr bwMode="auto">
                            <a:xfrm flipH="1">
                              <a:off x="2482" y="2628"/>
                              <a:ext cx="737" cy="491"/>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65" name="Line 165"/>
                          <wps:cNvCnPr>
                            <a:cxnSpLocks noChangeShapeType="1"/>
                          </wps:cNvCnPr>
                          <wps:spPr bwMode="auto">
                            <a:xfrm>
                              <a:off x="24" y="2628"/>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66" name="Line 166"/>
                          <wps:cNvCnPr>
                            <a:cxnSpLocks noChangeShapeType="1"/>
                          </wps:cNvCnPr>
                          <wps:spPr bwMode="auto">
                            <a:xfrm>
                              <a:off x="211" y="2628"/>
                              <a:ext cx="150"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67" name="Line 167"/>
                          <wps:cNvCnPr>
                            <a:cxnSpLocks noChangeShapeType="1"/>
                          </wps:cNvCnPr>
                          <wps:spPr bwMode="auto">
                            <a:xfrm>
                              <a:off x="399" y="2628"/>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68" name="Line 168"/>
                          <wps:cNvCnPr>
                            <a:cxnSpLocks noChangeShapeType="1"/>
                          </wps:cNvCnPr>
                          <wps:spPr bwMode="auto">
                            <a:xfrm>
                              <a:off x="586" y="2628"/>
                              <a:ext cx="150"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69" name="Line 169"/>
                          <wps:cNvCnPr>
                            <a:cxnSpLocks noChangeShapeType="1"/>
                          </wps:cNvCnPr>
                          <wps:spPr bwMode="auto">
                            <a:xfrm>
                              <a:off x="774" y="2628"/>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70" name="Line 170"/>
                          <wps:cNvCnPr>
                            <a:cxnSpLocks noChangeShapeType="1"/>
                          </wps:cNvCnPr>
                          <wps:spPr bwMode="auto">
                            <a:xfrm>
                              <a:off x="961" y="2628"/>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71" name="Line 171"/>
                          <wps:cNvCnPr>
                            <a:cxnSpLocks noChangeShapeType="1"/>
                          </wps:cNvCnPr>
                          <wps:spPr bwMode="auto">
                            <a:xfrm>
                              <a:off x="1149" y="2628"/>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72" name="Line 172"/>
                          <wps:cNvCnPr>
                            <a:cxnSpLocks noChangeShapeType="1"/>
                          </wps:cNvCnPr>
                          <wps:spPr bwMode="auto">
                            <a:xfrm>
                              <a:off x="1336" y="2628"/>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73" name="Line 173"/>
                          <wps:cNvCnPr>
                            <a:cxnSpLocks noChangeShapeType="1"/>
                          </wps:cNvCnPr>
                          <wps:spPr bwMode="auto">
                            <a:xfrm>
                              <a:off x="1523" y="2628"/>
                              <a:ext cx="150"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74" name="Line 174"/>
                          <wps:cNvCnPr>
                            <a:cxnSpLocks noChangeShapeType="1"/>
                          </wps:cNvCnPr>
                          <wps:spPr bwMode="auto">
                            <a:xfrm>
                              <a:off x="1711" y="2628"/>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75" name="Line 175"/>
                          <wps:cNvCnPr>
                            <a:cxnSpLocks noChangeShapeType="1"/>
                          </wps:cNvCnPr>
                          <wps:spPr bwMode="auto">
                            <a:xfrm>
                              <a:off x="1898" y="2628"/>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76" name="Line 176"/>
                          <wps:cNvCnPr>
                            <a:cxnSpLocks noChangeShapeType="1"/>
                          </wps:cNvCnPr>
                          <wps:spPr bwMode="auto">
                            <a:xfrm>
                              <a:off x="2086" y="2628"/>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77" name="Line 177"/>
                          <wps:cNvCnPr>
                            <a:cxnSpLocks noChangeShapeType="1"/>
                          </wps:cNvCnPr>
                          <wps:spPr bwMode="auto">
                            <a:xfrm>
                              <a:off x="2273" y="2628"/>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78" name="Line 178"/>
                          <wps:cNvCnPr>
                            <a:cxnSpLocks noChangeShapeType="1"/>
                          </wps:cNvCnPr>
                          <wps:spPr bwMode="auto">
                            <a:xfrm>
                              <a:off x="2461" y="2628"/>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79" name="Line 179"/>
                          <wps:cNvCnPr>
                            <a:cxnSpLocks noChangeShapeType="1"/>
                          </wps:cNvCnPr>
                          <wps:spPr bwMode="auto">
                            <a:xfrm>
                              <a:off x="2648" y="2628"/>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0" name="Line 180"/>
                          <wps:cNvCnPr>
                            <a:cxnSpLocks noChangeShapeType="1"/>
                          </wps:cNvCnPr>
                          <wps:spPr bwMode="auto">
                            <a:xfrm>
                              <a:off x="2835" y="2628"/>
                              <a:ext cx="150"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1" name="Line 181"/>
                          <wps:cNvCnPr>
                            <a:cxnSpLocks noChangeShapeType="1"/>
                          </wps:cNvCnPr>
                          <wps:spPr bwMode="auto">
                            <a:xfrm>
                              <a:off x="3023" y="2628"/>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2" name="Line 182"/>
                          <wps:cNvCnPr>
                            <a:cxnSpLocks noChangeShapeType="1"/>
                          </wps:cNvCnPr>
                          <wps:spPr bwMode="auto">
                            <a:xfrm>
                              <a:off x="3210" y="2628"/>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3" name="Line 183"/>
                          <wps:cNvCnPr>
                            <a:cxnSpLocks noChangeShapeType="1"/>
                          </wps:cNvCnPr>
                          <wps:spPr bwMode="auto">
                            <a:xfrm>
                              <a:off x="3398" y="2628"/>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4" name="Line 184"/>
                          <wps:cNvCnPr>
                            <a:cxnSpLocks noChangeShapeType="1"/>
                          </wps:cNvCnPr>
                          <wps:spPr bwMode="auto">
                            <a:xfrm>
                              <a:off x="3585" y="2628"/>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5" name="Line 185"/>
                          <wps:cNvCnPr>
                            <a:cxnSpLocks noChangeShapeType="1"/>
                          </wps:cNvCnPr>
                          <wps:spPr bwMode="auto">
                            <a:xfrm>
                              <a:off x="3773" y="2628"/>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6" name="Line 186"/>
                          <wps:cNvCnPr>
                            <a:cxnSpLocks noChangeShapeType="1"/>
                          </wps:cNvCnPr>
                          <wps:spPr bwMode="auto">
                            <a:xfrm>
                              <a:off x="3960" y="2628"/>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7" name="Line 187"/>
                          <wps:cNvCnPr>
                            <a:cxnSpLocks noChangeShapeType="1"/>
                          </wps:cNvCnPr>
                          <wps:spPr bwMode="auto">
                            <a:xfrm>
                              <a:off x="4147" y="2628"/>
                              <a:ext cx="150"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8" name="Line 188"/>
                          <wps:cNvCnPr>
                            <a:cxnSpLocks noChangeShapeType="1"/>
                          </wps:cNvCnPr>
                          <wps:spPr bwMode="auto">
                            <a:xfrm>
                              <a:off x="4335" y="2628"/>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9" name="Line 189"/>
                          <wps:cNvCnPr>
                            <a:cxnSpLocks noChangeShapeType="1"/>
                          </wps:cNvCnPr>
                          <wps:spPr bwMode="auto">
                            <a:xfrm>
                              <a:off x="4522" y="2628"/>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0" name="Line 190"/>
                          <wps:cNvCnPr>
                            <a:cxnSpLocks noChangeShapeType="1"/>
                          </wps:cNvCnPr>
                          <wps:spPr bwMode="auto">
                            <a:xfrm>
                              <a:off x="4710" y="2628"/>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1" name="Line 191"/>
                          <wps:cNvCnPr>
                            <a:cxnSpLocks noChangeShapeType="1"/>
                          </wps:cNvCnPr>
                          <wps:spPr bwMode="auto">
                            <a:xfrm>
                              <a:off x="4897" y="2628"/>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2" name="Line 192"/>
                          <wps:cNvCnPr>
                            <a:cxnSpLocks noChangeShapeType="1"/>
                          </wps:cNvCnPr>
                          <wps:spPr bwMode="auto">
                            <a:xfrm>
                              <a:off x="5084" y="2628"/>
                              <a:ext cx="150"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3" name="Line 193"/>
                          <wps:cNvCnPr>
                            <a:cxnSpLocks noChangeShapeType="1"/>
                          </wps:cNvCnPr>
                          <wps:spPr bwMode="auto">
                            <a:xfrm>
                              <a:off x="5272" y="2628"/>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4" name="Line 194"/>
                          <wps:cNvCnPr>
                            <a:cxnSpLocks noChangeShapeType="1"/>
                          </wps:cNvCnPr>
                          <wps:spPr bwMode="auto">
                            <a:xfrm>
                              <a:off x="5459" y="2628"/>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5" name="Line 195"/>
                          <wps:cNvCnPr>
                            <a:cxnSpLocks noChangeShapeType="1"/>
                          </wps:cNvCnPr>
                          <wps:spPr bwMode="auto">
                            <a:xfrm>
                              <a:off x="5647" y="2628"/>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6" name="Line 196"/>
                          <wps:cNvCnPr>
                            <a:cxnSpLocks noChangeShapeType="1"/>
                          </wps:cNvCnPr>
                          <wps:spPr bwMode="auto">
                            <a:xfrm>
                              <a:off x="5834" y="2628"/>
                              <a:ext cx="150"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7" name="Line 197"/>
                          <wps:cNvCnPr>
                            <a:cxnSpLocks noChangeShapeType="1"/>
                          </wps:cNvCnPr>
                          <wps:spPr bwMode="auto">
                            <a:xfrm>
                              <a:off x="6022" y="2628"/>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8" name="Line 198"/>
                          <wps:cNvCnPr>
                            <a:cxnSpLocks noChangeShapeType="1"/>
                          </wps:cNvCnPr>
                          <wps:spPr bwMode="auto">
                            <a:xfrm>
                              <a:off x="6209" y="2628"/>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9" name="Line 199"/>
                          <wps:cNvCnPr>
                            <a:cxnSpLocks noChangeShapeType="1"/>
                          </wps:cNvCnPr>
                          <wps:spPr bwMode="auto">
                            <a:xfrm>
                              <a:off x="6396" y="2628"/>
                              <a:ext cx="150"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0" name="Line 200"/>
                          <wps:cNvCnPr>
                            <a:cxnSpLocks noChangeShapeType="1"/>
                          </wps:cNvCnPr>
                          <wps:spPr bwMode="auto">
                            <a:xfrm>
                              <a:off x="6584" y="2628"/>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1" name="Line 201"/>
                          <wps:cNvCnPr>
                            <a:cxnSpLocks noChangeShapeType="1"/>
                          </wps:cNvCnPr>
                          <wps:spPr bwMode="auto">
                            <a:xfrm>
                              <a:off x="6771" y="2628"/>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2" name="Line 202"/>
                          <wps:cNvCnPr>
                            <a:cxnSpLocks noChangeShapeType="1"/>
                          </wps:cNvCnPr>
                          <wps:spPr bwMode="auto">
                            <a:xfrm>
                              <a:off x="6959" y="2628"/>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3" name="Line 203"/>
                          <wps:cNvCnPr>
                            <a:cxnSpLocks noChangeShapeType="1"/>
                          </wps:cNvCnPr>
                          <wps:spPr bwMode="auto">
                            <a:xfrm>
                              <a:off x="7146" y="2628"/>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4" name="Line 204"/>
                          <wps:cNvCnPr>
                            <a:cxnSpLocks noChangeShapeType="1"/>
                          </wps:cNvCnPr>
                          <wps:spPr bwMode="auto">
                            <a:xfrm>
                              <a:off x="7334" y="2628"/>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205" name="Group 205"/>
                        <wpg:cNvGrpSpPr>
                          <a:grpSpLocks/>
                        </wpg:cNvGrpSpPr>
                        <wpg:grpSpPr bwMode="auto">
                          <a:xfrm>
                            <a:off x="24" y="0"/>
                            <a:ext cx="9333" cy="4889"/>
                            <a:chOff x="24" y="0"/>
                            <a:chExt cx="9333" cy="4889"/>
                          </a:xfrm>
                        </wpg:grpSpPr>
                        <wps:wsp>
                          <wps:cNvPr id="206" name="Line 206"/>
                          <wps:cNvCnPr>
                            <a:cxnSpLocks noChangeShapeType="1"/>
                          </wps:cNvCnPr>
                          <wps:spPr bwMode="auto">
                            <a:xfrm>
                              <a:off x="7521" y="2628"/>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7" name="Line 207"/>
                          <wps:cNvCnPr>
                            <a:cxnSpLocks noChangeShapeType="1"/>
                          </wps:cNvCnPr>
                          <wps:spPr bwMode="auto">
                            <a:xfrm>
                              <a:off x="7708" y="2628"/>
                              <a:ext cx="150"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8" name="Line 208"/>
                          <wps:cNvCnPr>
                            <a:cxnSpLocks noChangeShapeType="1"/>
                          </wps:cNvCnPr>
                          <wps:spPr bwMode="auto">
                            <a:xfrm>
                              <a:off x="7896" y="2628"/>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9" name="Line 209"/>
                          <wps:cNvCnPr>
                            <a:cxnSpLocks noChangeShapeType="1"/>
                          </wps:cNvCnPr>
                          <wps:spPr bwMode="auto">
                            <a:xfrm>
                              <a:off x="8083" y="2628"/>
                              <a:ext cx="150"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0" name="Line 210"/>
                          <wps:cNvCnPr>
                            <a:cxnSpLocks noChangeShapeType="1"/>
                          </wps:cNvCnPr>
                          <wps:spPr bwMode="auto">
                            <a:xfrm>
                              <a:off x="8271" y="2628"/>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1" name="Line 211"/>
                          <wps:cNvCnPr>
                            <a:cxnSpLocks noChangeShapeType="1"/>
                          </wps:cNvCnPr>
                          <wps:spPr bwMode="auto">
                            <a:xfrm>
                              <a:off x="8458" y="2628"/>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2" name="Line 212"/>
                          <wps:cNvCnPr>
                            <a:cxnSpLocks noChangeShapeType="1"/>
                          </wps:cNvCnPr>
                          <wps:spPr bwMode="auto">
                            <a:xfrm>
                              <a:off x="8645" y="2628"/>
                              <a:ext cx="150"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3" name="Line 213"/>
                          <wps:cNvCnPr>
                            <a:cxnSpLocks noChangeShapeType="1"/>
                          </wps:cNvCnPr>
                          <wps:spPr bwMode="auto">
                            <a:xfrm>
                              <a:off x="8833" y="2628"/>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4" name="Line 214"/>
                          <wps:cNvCnPr>
                            <a:cxnSpLocks noChangeShapeType="1"/>
                          </wps:cNvCnPr>
                          <wps:spPr bwMode="auto">
                            <a:xfrm>
                              <a:off x="9020" y="2628"/>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5" name="Line 215"/>
                          <wps:cNvCnPr>
                            <a:cxnSpLocks noChangeShapeType="1"/>
                          </wps:cNvCnPr>
                          <wps:spPr bwMode="auto">
                            <a:xfrm>
                              <a:off x="9208" y="2628"/>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6" name="Line 216"/>
                          <wps:cNvCnPr>
                            <a:cxnSpLocks noChangeShapeType="1"/>
                          </wps:cNvCnPr>
                          <wps:spPr bwMode="auto">
                            <a:xfrm flipH="1">
                              <a:off x="269" y="1891"/>
                              <a:ext cx="982" cy="49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7" name="Line 217"/>
                          <wps:cNvCnPr>
                            <a:cxnSpLocks noChangeShapeType="1"/>
                          </wps:cNvCnPr>
                          <wps:spPr bwMode="auto">
                            <a:xfrm>
                              <a:off x="1253" y="1891"/>
                              <a:ext cx="982" cy="49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8" name="Line 218"/>
                          <wps:cNvCnPr>
                            <a:cxnSpLocks noChangeShapeType="1"/>
                          </wps:cNvCnPr>
                          <wps:spPr bwMode="auto">
                            <a:xfrm flipH="1">
                              <a:off x="3219" y="1891"/>
                              <a:ext cx="1474" cy="49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9" name="Line 219"/>
                          <wps:cNvCnPr>
                            <a:cxnSpLocks noChangeShapeType="1"/>
                          </wps:cNvCnPr>
                          <wps:spPr bwMode="auto">
                            <a:xfrm>
                              <a:off x="4695" y="1891"/>
                              <a:ext cx="1474" cy="49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20" name="Line 220"/>
                          <wps:cNvCnPr>
                            <a:cxnSpLocks noChangeShapeType="1"/>
                          </wps:cNvCnPr>
                          <wps:spPr bwMode="auto">
                            <a:xfrm>
                              <a:off x="24" y="1891"/>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21" name="Line 221"/>
                          <wps:cNvCnPr>
                            <a:cxnSpLocks noChangeShapeType="1"/>
                          </wps:cNvCnPr>
                          <wps:spPr bwMode="auto">
                            <a:xfrm>
                              <a:off x="211" y="1891"/>
                              <a:ext cx="150"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22" name="Line 222"/>
                          <wps:cNvCnPr>
                            <a:cxnSpLocks noChangeShapeType="1"/>
                          </wps:cNvCnPr>
                          <wps:spPr bwMode="auto">
                            <a:xfrm>
                              <a:off x="399" y="1891"/>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23" name="Line 223"/>
                          <wps:cNvCnPr>
                            <a:cxnSpLocks noChangeShapeType="1"/>
                          </wps:cNvCnPr>
                          <wps:spPr bwMode="auto">
                            <a:xfrm>
                              <a:off x="586" y="1891"/>
                              <a:ext cx="150"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24" name="Line 224"/>
                          <wps:cNvCnPr>
                            <a:cxnSpLocks noChangeShapeType="1"/>
                          </wps:cNvCnPr>
                          <wps:spPr bwMode="auto">
                            <a:xfrm>
                              <a:off x="774" y="1891"/>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25" name="Line 225"/>
                          <wps:cNvCnPr>
                            <a:cxnSpLocks noChangeShapeType="1"/>
                          </wps:cNvCnPr>
                          <wps:spPr bwMode="auto">
                            <a:xfrm>
                              <a:off x="961" y="1891"/>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26" name="Line 226"/>
                          <wps:cNvCnPr>
                            <a:cxnSpLocks noChangeShapeType="1"/>
                          </wps:cNvCnPr>
                          <wps:spPr bwMode="auto">
                            <a:xfrm>
                              <a:off x="1149" y="1891"/>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27" name="Line 227"/>
                          <wps:cNvCnPr>
                            <a:cxnSpLocks noChangeShapeType="1"/>
                          </wps:cNvCnPr>
                          <wps:spPr bwMode="auto">
                            <a:xfrm>
                              <a:off x="1336" y="1891"/>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28" name="Line 228"/>
                          <wps:cNvCnPr>
                            <a:cxnSpLocks noChangeShapeType="1"/>
                          </wps:cNvCnPr>
                          <wps:spPr bwMode="auto">
                            <a:xfrm>
                              <a:off x="1523" y="1891"/>
                              <a:ext cx="150"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29" name="Line 229"/>
                          <wps:cNvCnPr>
                            <a:cxnSpLocks noChangeShapeType="1"/>
                          </wps:cNvCnPr>
                          <wps:spPr bwMode="auto">
                            <a:xfrm>
                              <a:off x="1711" y="1891"/>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30" name="Line 230"/>
                          <wps:cNvCnPr>
                            <a:cxnSpLocks noChangeShapeType="1"/>
                          </wps:cNvCnPr>
                          <wps:spPr bwMode="auto">
                            <a:xfrm>
                              <a:off x="1898" y="1891"/>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31" name="Line 231"/>
                          <wps:cNvCnPr>
                            <a:cxnSpLocks noChangeShapeType="1"/>
                          </wps:cNvCnPr>
                          <wps:spPr bwMode="auto">
                            <a:xfrm>
                              <a:off x="2086" y="1891"/>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32" name="Line 232"/>
                          <wps:cNvCnPr>
                            <a:cxnSpLocks noChangeShapeType="1"/>
                          </wps:cNvCnPr>
                          <wps:spPr bwMode="auto">
                            <a:xfrm>
                              <a:off x="2273" y="1891"/>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33" name="Line 233"/>
                          <wps:cNvCnPr>
                            <a:cxnSpLocks noChangeShapeType="1"/>
                          </wps:cNvCnPr>
                          <wps:spPr bwMode="auto">
                            <a:xfrm>
                              <a:off x="2461" y="1891"/>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34" name="Line 234"/>
                          <wps:cNvCnPr>
                            <a:cxnSpLocks noChangeShapeType="1"/>
                          </wps:cNvCnPr>
                          <wps:spPr bwMode="auto">
                            <a:xfrm>
                              <a:off x="2648" y="1891"/>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35" name="Line 235"/>
                          <wps:cNvCnPr>
                            <a:cxnSpLocks noChangeShapeType="1"/>
                          </wps:cNvCnPr>
                          <wps:spPr bwMode="auto">
                            <a:xfrm>
                              <a:off x="2835" y="1891"/>
                              <a:ext cx="150"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36" name="Line 236"/>
                          <wps:cNvCnPr>
                            <a:cxnSpLocks noChangeShapeType="1"/>
                          </wps:cNvCnPr>
                          <wps:spPr bwMode="auto">
                            <a:xfrm>
                              <a:off x="3023" y="1891"/>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37" name="Line 237"/>
                          <wps:cNvCnPr>
                            <a:cxnSpLocks noChangeShapeType="1"/>
                          </wps:cNvCnPr>
                          <wps:spPr bwMode="auto">
                            <a:xfrm>
                              <a:off x="3210" y="1891"/>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38" name="Line 238"/>
                          <wps:cNvCnPr>
                            <a:cxnSpLocks noChangeShapeType="1"/>
                          </wps:cNvCnPr>
                          <wps:spPr bwMode="auto">
                            <a:xfrm>
                              <a:off x="3398" y="1891"/>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39" name="Line 239"/>
                          <wps:cNvCnPr>
                            <a:cxnSpLocks noChangeShapeType="1"/>
                          </wps:cNvCnPr>
                          <wps:spPr bwMode="auto">
                            <a:xfrm>
                              <a:off x="3585" y="1891"/>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40" name="Line 240"/>
                          <wps:cNvCnPr>
                            <a:cxnSpLocks noChangeShapeType="1"/>
                          </wps:cNvCnPr>
                          <wps:spPr bwMode="auto">
                            <a:xfrm>
                              <a:off x="3773" y="1891"/>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41" name="Line 241"/>
                          <wps:cNvCnPr>
                            <a:cxnSpLocks noChangeShapeType="1"/>
                          </wps:cNvCnPr>
                          <wps:spPr bwMode="auto">
                            <a:xfrm>
                              <a:off x="3960" y="1891"/>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42" name="Line 242"/>
                          <wps:cNvCnPr>
                            <a:cxnSpLocks noChangeShapeType="1"/>
                          </wps:cNvCnPr>
                          <wps:spPr bwMode="auto">
                            <a:xfrm>
                              <a:off x="4147" y="1891"/>
                              <a:ext cx="150"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43" name="Line 243"/>
                          <wps:cNvCnPr>
                            <a:cxnSpLocks noChangeShapeType="1"/>
                          </wps:cNvCnPr>
                          <wps:spPr bwMode="auto">
                            <a:xfrm>
                              <a:off x="4335" y="1891"/>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44" name="Line 244"/>
                          <wps:cNvCnPr>
                            <a:cxnSpLocks noChangeShapeType="1"/>
                          </wps:cNvCnPr>
                          <wps:spPr bwMode="auto">
                            <a:xfrm>
                              <a:off x="4522" y="1891"/>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45" name="Line 245"/>
                          <wps:cNvCnPr>
                            <a:cxnSpLocks noChangeShapeType="1"/>
                          </wps:cNvCnPr>
                          <wps:spPr bwMode="auto">
                            <a:xfrm>
                              <a:off x="4710" y="1891"/>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46" name="Line 246"/>
                          <wps:cNvCnPr>
                            <a:cxnSpLocks noChangeShapeType="1"/>
                          </wps:cNvCnPr>
                          <wps:spPr bwMode="auto">
                            <a:xfrm>
                              <a:off x="4897" y="1891"/>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47" name="Line 247"/>
                          <wps:cNvCnPr>
                            <a:cxnSpLocks noChangeShapeType="1"/>
                          </wps:cNvCnPr>
                          <wps:spPr bwMode="auto">
                            <a:xfrm>
                              <a:off x="5084" y="1891"/>
                              <a:ext cx="150"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48" name="Line 248"/>
                          <wps:cNvCnPr>
                            <a:cxnSpLocks noChangeShapeType="1"/>
                          </wps:cNvCnPr>
                          <wps:spPr bwMode="auto">
                            <a:xfrm>
                              <a:off x="5272" y="1891"/>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49" name="Line 249"/>
                          <wps:cNvCnPr>
                            <a:cxnSpLocks noChangeShapeType="1"/>
                          </wps:cNvCnPr>
                          <wps:spPr bwMode="auto">
                            <a:xfrm>
                              <a:off x="5459" y="1891"/>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50" name="Line 250"/>
                          <wps:cNvCnPr>
                            <a:cxnSpLocks noChangeShapeType="1"/>
                          </wps:cNvCnPr>
                          <wps:spPr bwMode="auto">
                            <a:xfrm>
                              <a:off x="5647" y="1891"/>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51" name="Line 251"/>
                          <wps:cNvCnPr>
                            <a:cxnSpLocks noChangeShapeType="1"/>
                          </wps:cNvCnPr>
                          <wps:spPr bwMode="auto">
                            <a:xfrm>
                              <a:off x="5834" y="1891"/>
                              <a:ext cx="150"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52" name="Line 252"/>
                          <wps:cNvCnPr>
                            <a:cxnSpLocks noChangeShapeType="1"/>
                          </wps:cNvCnPr>
                          <wps:spPr bwMode="auto">
                            <a:xfrm>
                              <a:off x="6022" y="1891"/>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53" name="Line 253"/>
                          <wps:cNvCnPr>
                            <a:cxnSpLocks noChangeShapeType="1"/>
                          </wps:cNvCnPr>
                          <wps:spPr bwMode="auto">
                            <a:xfrm>
                              <a:off x="6209" y="1891"/>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54" name="Line 254"/>
                          <wps:cNvCnPr>
                            <a:cxnSpLocks noChangeShapeType="1"/>
                          </wps:cNvCnPr>
                          <wps:spPr bwMode="auto">
                            <a:xfrm>
                              <a:off x="6396" y="1891"/>
                              <a:ext cx="150"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55" name="Line 255"/>
                          <wps:cNvCnPr>
                            <a:cxnSpLocks noChangeShapeType="1"/>
                          </wps:cNvCnPr>
                          <wps:spPr bwMode="auto">
                            <a:xfrm>
                              <a:off x="6584" y="1891"/>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56" name="Line 256"/>
                          <wps:cNvCnPr>
                            <a:cxnSpLocks noChangeShapeType="1"/>
                          </wps:cNvCnPr>
                          <wps:spPr bwMode="auto">
                            <a:xfrm>
                              <a:off x="6771" y="1891"/>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57" name="Line 257"/>
                          <wps:cNvCnPr>
                            <a:cxnSpLocks noChangeShapeType="1"/>
                          </wps:cNvCnPr>
                          <wps:spPr bwMode="auto">
                            <a:xfrm>
                              <a:off x="6959" y="1891"/>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58" name="Line 258"/>
                          <wps:cNvCnPr>
                            <a:cxnSpLocks noChangeShapeType="1"/>
                          </wps:cNvCnPr>
                          <wps:spPr bwMode="auto">
                            <a:xfrm>
                              <a:off x="7146" y="1891"/>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59" name="Line 259"/>
                          <wps:cNvCnPr>
                            <a:cxnSpLocks noChangeShapeType="1"/>
                          </wps:cNvCnPr>
                          <wps:spPr bwMode="auto">
                            <a:xfrm>
                              <a:off x="7334" y="1891"/>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60" name="Line 260"/>
                          <wps:cNvCnPr>
                            <a:cxnSpLocks noChangeShapeType="1"/>
                          </wps:cNvCnPr>
                          <wps:spPr bwMode="auto">
                            <a:xfrm>
                              <a:off x="7521" y="1891"/>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61" name="Line 261"/>
                          <wps:cNvCnPr>
                            <a:cxnSpLocks noChangeShapeType="1"/>
                          </wps:cNvCnPr>
                          <wps:spPr bwMode="auto">
                            <a:xfrm>
                              <a:off x="7708" y="1891"/>
                              <a:ext cx="150"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62" name="Line 262"/>
                          <wps:cNvCnPr>
                            <a:cxnSpLocks noChangeShapeType="1"/>
                          </wps:cNvCnPr>
                          <wps:spPr bwMode="auto">
                            <a:xfrm>
                              <a:off x="7896" y="1891"/>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63" name="Line 263"/>
                          <wps:cNvCnPr>
                            <a:cxnSpLocks noChangeShapeType="1"/>
                          </wps:cNvCnPr>
                          <wps:spPr bwMode="auto">
                            <a:xfrm>
                              <a:off x="8083" y="1891"/>
                              <a:ext cx="150"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64" name="Line 264"/>
                          <wps:cNvCnPr>
                            <a:cxnSpLocks noChangeShapeType="1"/>
                          </wps:cNvCnPr>
                          <wps:spPr bwMode="auto">
                            <a:xfrm>
                              <a:off x="8271" y="1891"/>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65" name="Line 265"/>
                          <wps:cNvCnPr>
                            <a:cxnSpLocks noChangeShapeType="1"/>
                          </wps:cNvCnPr>
                          <wps:spPr bwMode="auto">
                            <a:xfrm>
                              <a:off x="8458" y="1891"/>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66" name="Line 266"/>
                          <wps:cNvCnPr>
                            <a:cxnSpLocks noChangeShapeType="1"/>
                          </wps:cNvCnPr>
                          <wps:spPr bwMode="auto">
                            <a:xfrm>
                              <a:off x="8645" y="1891"/>
                              <a:ext cx="150"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67" name="Line 267"/>
                          <wps:cNvCnPr>
                            <a:cxnSpLocks noChangeShapeType="1"/>
                          </wps:cNvCnPr>
                          <wps:spPr bwMode="auto">
                            <a:xfrm>
                              <a:off x="8833" y="1891"/>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68" name="Line 268"/>
                          <wps:cNvCnPr>
                            <a:cxnSpLocks noChangeShapeType="1"/>
                          </wps:cNvCnPr>
                          <wps:spPr bwMode="auto">
                            <a:xfrm>
                              <a:off x="9020" y="1891"/>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69" name="Line 269"/>
                          <wps:cNvCnPr>
                            <a:cxnSpLocks noChangeShapeType="1"/>
                          </wps:cNvCnPr>
                          <wps:spPr bwMode="auto">
                            <a:xfrm>
                              <a:off x="9208" y="1891"/>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70" name="Line 270"/>
                          <wps:cNvCnPr>
                            <a:cxnSpLocks noChangeShapeType="1"/>
                          </wps:cNvCnPr>
                          <wps:spPr bwMode="auto">
                            <a:xfrm>
                              <a:off x="2974" y="1153"/>
                              <a:ext cx="1720" cy="491"/>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71" name="Line 271"/>
                          <wps:cNvCnPr>
                            <a:cxnSpLocks noChangeShapeType="1"/>
                          </wps:cNvCnPr>
                          <wps:spPr bwMode="auto">
                            <a:xfrm flipH="1">
                              <a:off x="1254" y="1160"/>
                              <a:ext cx="1720" cy="491"/>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72" name="Line 272"/>
                          <wps:cNvCnPr>
                            <a:cxnSpLocks noChangeShapeType="1"/>
                          </wps:cNvCnPr>
                          <wps:spPr bwMode="auto">
                            <a:xfrm>
                              <a:off x="24" y="1153"/>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73" name="Line 273"/>
                          <wps:cNvCnPr>
                            <a:cxnSpLocks noChangeShapeType="1"/>
                          </wps:cNvCnPr>
                          <wps:spPr bwMode="auto">
                            <a:xfrm>
                              <a:off x="211" y="1153"/>
                              <a:ext cx="150"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74" name="Line 274"/>
                          <wps:cNvCnPr>
                            <a:cxnSpLocks noChangeShapeType="1"/>
                          </wps:cNvCnPr>
                          <wps:spPr bwMode="auto">
                            <a:xfrm>
                              <a:off x="399" y="1153"/>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75" name="Line 275"/>
                          <wps:cNvCnPr>
                            <a:cxnSpLocks noChangeShapeType="1"/>
                          </wps:cNvCnPr>
                          <wps:spPr bwMode="auto">
                            <a:xfrm>
                              <a:off x="586" y="1153"/>
                              <a:ext cx="150"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76" name="Line 276"/>
                          <wps:cNvCnPr>
                            <a:cxnSpLocks noChangeShapeType="1"/>
                          </wps:cNvCnPr>
                          <wps:spPr bwMode="auto">
                            <a:xfrm>
                              <a:off x="774" y="1153"/>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77" name="Line 277"/>
                          <wps:cNvCnPr>
                            <a:cxnSpLocks noChangeShapeType="1"/>
                          </wps:cNvCnPr>
                          <wps:spPr bwMode="auto">
                            <a:xfrm>
                              <a:off x="961" y="1153"/>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78" name="Line 278"/>
                          <wps:cNvCnPr>
                            <a:cxnSpLocks noChangeShapeType="1"/>
                          </wps:cNvCnPr>
                          <wps:spPr bwMode="auto">
                            <a:xfrm>
                              <a:off x="1149" y="1153"/>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79" name="Line 279"/>
                          <wps:cNvCnPr>
                            <a:cxnSpLocks noChangeShapeType="1"/>
                          </wps:cNvCnPr>
                          <wps:spPr bwMode="auto">
                            <a:xfrm>
                              <a:off x="1336" y="1153"/>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80" name="Line 280"/>
                          <wps:cNvCnPr>
                            <a:cxnSpLocks noChangeShapeType="1"/>
                          </wps:cNvCnPr>
                          <wps:spPr bwMode="auto">
                            <a:xfrm>
                              <a:off x="1523" y="1153"/>
                              <a:ext cx="150"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81" name="Line 281"/>
                          <wps:cNvCnPr>
                            <a:cxnSpLocks noChangeShapeType="1"/>
                          </wps:cNvCnPr>
                          <wps:spPr bwMode="auto">
                            <a:xfrm>
                              <a:off x="1711" y="1153"/>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82" name="Line 282"/>
                          <wps:cNvCnPr>
                            <a:cxnSpLocks noChangeShapeType="1"/>
                          </wps:cNvCnPr>
                          <wps:spPr bwMode="auto">
                            <a:xfrm>
                              <a:off x="1898" y="1153"/>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83" name="Line 283"/>
                          <wps:cNvCnPr>
                            <a:cxnSpLocks noChangeShapeType="1"/>
                          </wps:cNvCnPr>
                          <wps:spPr bwMode="auto">
                            <a:xfrm>
                              <a:off x="2086" y="1153"/>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84" name="Line 284"/>
                          <wps:cNvCnPr>
                            <a:cxnSpLocks noChangeShapeType="1"/>
                          </wps:cNvCnPr>
                          <wps:spPr bwMode="auto">
                            <a:xfrm>
                              <a:off x="2273" y="1153"/>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85" name="Line 285"/>
                          <wps:cNvCnPr>
                            <a:cxnSpLocks noChangeShapeType="1"/>
                          </wps:cNvCnPr>
                          <wps:spPr bwMode="auto">
                            <a:xfrm>
                              <a:off x="2461" y="1153"/>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86" name="Line 286"/>
                          <wps:cNvCnPr>
                            <a:cxnSpLocks noChangeShapeType="1"/>
                          </wps:cNvCnPr>
                          <wps:spPr bwMode="auto">
                            <a:xfrm>
                              <a:off x="2648" y="1153"/>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87" name="Line 287"/>
                          <wps:cNvCnPr>
                            <a:cxnSpLocks noChangeShapeType="1"/>
                          </wps:cNvCnPr>
                          <wps:spPr bwMode="auto">
                            <a:xfrm>
                              <a:off x="2835" y="1153"/>
                              <a:ext cx="150"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88" name="Line 288"/>
                          <wps:cNvCnPr>
                            <a:cxnSpLocks noChangeShapeType="1"/>
                          </wps:cNvCnPr>
                          <wps:spPr bwMode="auto">
                            <a:xfrm>
                              <a:off x="3023" y="1153"/>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89" name="Line 289"/>
                          <wps:cNvCnPr>
                            <a:cxnSpLocks noChangeShapeType="1"/>
                          </wps:cNvCnPr>
                          <wps:spPr bwMode="auto">
                            <a:xfrm>
                              <a:off x="3210" y="1153"/>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90" name="Line 290"/>
                          <wps:cNvCnPr>
                            <a:cxnSpLocks noChangeShapeType="1"/>
                          </wps:cNvCnPr>
                          <wps:spPr bwMode="auto">
                            <a:xfrm>
                              <a:off x="3398" y="1153"/>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91" name="Line 291"/>
                          <wps:cNvCnPr>
                            <a:cxnSpLocks noChangeShapeType="1"/>
                          </wps:cNvCnPr>
                          <wps:spPr bwMode="auto">
                            <a:xfrm>
                              <a:off x="3585" y="1153"/>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92" name="Line 292"/>
                          <wps:cNvCnPr>
                            <a:cxnSpLocks noChangeShapeType="1"/>
                          </wps:cNvCnPr>
                          <wps:spPr bwMode="auto">
                            <a:xfrm>
                              <a:off x="3773" y="1153"/>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93" name="Line 293"/>
                          <wps:cNvCnPr>
                            <a:cxnSpLocks noChangeShapeType="1"/>
                          </wps:cNvCnPr>
                          <wps:spPr bwMode="auto">
                            <a:xfrm>
                              <a:off x="3960" y="1153"/>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94" name="Line 294"/>
                          <wps:cNvCnPr>
                            <a:cxnSpLocks noChangeShapeType="1"/>
                          </wps:cNvCnPr>
                          <wps:spPr bwMode="auto">
                            <a:xfrm>
                              <a:off x="4147" y="1153"/>
                              <a:ext cx="150"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95" name="Line 295"/>
                          <wps:cNvCnPr>
                            <a:cxnSpLocks noChangeShapeType="1"/>
                          </wps:cNvCnPr>
                          <wps:spPr bwMode="auto">
                            <a:xfrm>
                              <a:off x="4335" y="1153"/>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96" name="Line 296"/>
                          <wps:cNvCnPr>
                            <a:cxnSpLocks noChangeShapeType="1"/>
                          </wps:cNvCnPr>
                          <wps:spPr bwMode="auto">
                            <a:xfrm>
                              <a:off x="4522" y="1153"/>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97" name="Line 297"/>
                          <wps:cNvCnPr>
                            <a:cxnSpLocks noChangeShapeType="1"/>
                          </wps:cNvCnPr>
                          <wps:spPr bwMode="auto">
                            <a:xfrm>
                              <a:off x="4710" y="1153"/>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98" name="Line 298"/>
                          <wps:cNvCnPr>
                            <a:cxnSpLocks noChangeShapeType="1"/>
                          </wps:cNvCnPr>
                          <wps:spPr bwMode="auto">
                            <a:xfrm>
                              <a:off x="4897" y="1153"/>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99" name="Line 299"/>
                          <wps:cNvCnPr>
                            <a:cxnSpLocks noChangeShapeType="1"/>
                          </wps:cNvCnPr>
                          <wps:spPr bwMode="auto">
                            <a:xfrm>
                              <a:off x="5084" y="1153"/>
                              <a:ext cx="150"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00" name="Line 300"/>
                          <wps:cNvCnPr>
                            <a:cxnSpLocks noChangeShapeType="1"/>
                          </wps:cNvCnPr>
                          <wps:spPr bwMode="auto">
                            <a:xfrm>
                              <a:off x="5272" y="1153"/>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01" name="Line 301"/>
                          <wps:cNvCnPr>
                            <a:cxnSpLocks noChangeShapeType="1"/>
                          </wps:cNvCnPr>
                          <wps:spPr bwMode="auto">
                            <a:xfrm>
                              <a:off x="5459" y="1153"/>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02" name="Line 302"/>
                          <wps:cNvCnPr>
                            <a:cxnSpLocks noChangeShapeType="1"/>
                          </wps:cNvCnPr>
                          <wps:spPr bwMode="auto">
                            <a:xfrm>
                              <a:off x="5647" y="1153"/>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03" name="Line 303"/>
                          <wps:cNvCnPr>
                            <a:cxnSpLocks noChangeShapeType="1"/>
                          </wps:cNvCnPr>
                          <wps:spPr bwMode="auto">
                            <a:xfrm>
                              <a:off x="5834" y="1153"/>
                              <a:ext cx="150"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04" name="Line 304"/>
                          <wps:cNvCnPr>
                            <a:cxnSpLocks noChangeShapeType="1"/>
                          </wps:cNvCnPr>
                          <wps:spPr bwMode="auto">
                            <a:xfrm>
                              <a:off x="6022" y="1153"/>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05" name="Line 305"/>
                          <wps:cNvCnPr>
                            <a:cxnSpLocks noChangeShapeType="1"/>
                          </wps:cNvCnPr>
                          <wps:spPr bwMode="auto">
                            <a:xfrm>
                              <a:off x="6209" y="1153"/>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06" name="Line 306"/>
                          <wps:cNvCnPr>
                            <a:cxnSpLocks noChangeShapeType="1"/>
                          </wps:cNvCnPr>
                          <wps:spPr bwMode="auto">
                            <a:xfrm>
                              <a:off x="6396" y="1153"/>
                              <a:ext cx="150"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07" name="Line 307"/>
                          <wps:cNvCnPr>
                            <a:cxnSpLocks noChangeShapeType="1"/>
                          </wps:cNvCnPr>
                          <wps:spPr bwMode="auto">
                            <a:xfrm>
                              <a:off x="6584" y="1153"/>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08" name="Line 308"/>
                          <wps:cNvCnPr>
                            <a:cxnSpLocks noChangeShapeType="1"/>
                          </wps:cNvCnPr>
                          <wps:spPr bwMode="auto">
                            <a:xfrm>
                              <a:off x="6771" y="1153"/>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09" name="Line 309"/>
                          <wps:cNvCnPr>
                            <a:cxnSpLocks noChangeShapeType="1"/>
                          </wps:cNvCnPr>
                          <wps:spPr bwMode="auto">
                            <a:xfrm>
                              <a:off x="6959" y="1153"/>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10" name="Line 310"/>
                          <wps:cNvCnPr>
                            <a:cxnSpLocks noChangeShapeType="1"/>
                          </wps:cNvCnPr>
                          <wps:spPr bwMode="auto">
                            <a:xfrm>
                              <a:off x="7146" y="1153"/>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11" name="Line 311"/>
                          <wps:cNvCnPr>
                            <a:cxnSpLocks noChangeShapeType="1"/>
                          </wps:cNvCnPr>
                          <wps:spPr bwMode="auto">
                            <a:xfrm>
                              <a:off x="7334" y="1153"/>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12" name="Line 312"/>
                          <wps:cNvCnPr>
                            <a:cxnSpLocks noChangeShapeType="1"/>
                          </wps:cNvCnPr>
                          <wps:spPr bwMode="auto">
                            <a:xfrm>
                              <a:off x="7521" y="1153"/>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13" name="Line 313"/>
                          <wps:cNvCnPr>
                            <a:cxnSpLocks noChangeShapeType="1"/>
                          </wps:cNvCnPr>
                          <wps:spPr bwMode="auto">
                            <a:xfrm>
                              <a:off x="7708" y="1153"/>
                              <a:ext cx="150"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14" name="Line 314"/>
                          <wps:cNvCnPr>
                            <a:cxnSpLocks noChangeShapeType="1"/>
                          </wps:cNvCnPr>
                          <wps:spPr bwMode="auto">
                            <a:xfrm>
                              <a:off x="7896" y="1153"/>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15" name="Line 315"/>
                          <wps:cNvCnPr>
                            <a:cxnSpLocks noChangeShapeType="1"/>
                          </wps:cNvCnPr>
                          <wps:spPr bwMode="auto">
                            <a:xfrm>
                              <a:off x="8083" y="1153"/>
                              <a:ext cx="150"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16" name="Line 316"/>
                          <wps:cNvCnPr>
                            <a:cxnSpLocks noChangeShapeType="1"/>
                          </wps:cNvCnPr>
                          <wps:spPr bwMode="auto">
                            <a:xfrm>
                              <a:off x="8271" y="1153"/>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17" name="Line 317"/>
                          <wps:cNvCnPr>
                            <a:cxnSpLocks noChangeShapeType="1"/>
                          </wps:cNvCnPr>
                          <wps:spPr bwMode="auto">
                            <a:xfrm>
                              <a:off x="8458" y="1153"/>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18" name="Line 318"/>
                          <wps:cNvCnPr>
                            <a:cxnSpLocks noChangeShapeType="1"/>
                          </wps:cNvCnPr>
                          <wps:spPr bwMode="auto">
                            <a:xfrm>
                              <a:off x="8645" y="1153"/>
                              <a:ext cx="150"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19" name="Line 319"/>
                          <wps:cNvCnPr>
                            <a:cxnSpLocks noChangeShapeType="1"/>
                          </wps:cNvCnPr>
                          <wps:spPr bwMode="auto">
                            <a:xfrm>
                              <a:off x="8833" y="1153"/>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20" name="Line 320"/>
                          <wps:cNvCnPr>
                            <a:cxnSpLocks noChangeShapeType="1"/>
                          </wps:cNvCnPr>
                          <wps:spPr bwMode="auto">
                            <a:xfrm>
                              <a:off x="9020" y="1153"/>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21" name="Line 321"/>
                          <wps:cNvCnPr>
                            <a:cxnSpLocks noChangeShapeType="1"/>
                          </wps:cNvCnPr>
                          <wps:spPr bwMode="auto">
                            <a:xfrm>
                              <a:off x="9208" y="1153"/>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22" name="Line 322"/>
                          <wps:cNvCnPr>
                            <a:cxnSpLocks noChangeShapeType="1"/>
                          </wps:cNvCnPr>
                          <wps:spPr bwMode="auto">
                            <a:xfrm flipH="1">
                              <a:off x="4645" y="4103"/>
                              <a:ext cx="736" cy="49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23" name="Line 323"/>
                          <wps:cNvCnPr>
                            <a:cxnSpLocks noChangeShapeType="1"/>
                          </wps:cNvCnPr>
                          <wps:spPr bwMode="auto">
                            <a:xfrm>
                              <a:off x="5383" y="4103"/>
                              <a:ext cx="737" cy="49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24" name="Line 324"/>
                          <wps:cNvCnPr>
                            <a:cxnSpLocks noChangeShapeType="1"/>
                          </wps:cNvCnPr>
                          <wps:spPr bwMode="auto">
                            <a:xfrm flipH="1">
                              <a:off x="6193" y="4137"/>
                              <a:ext cx="737" cy="49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25" name="Line 325"/>
                          <wps:cNvCnPr>
                            <a:cxnSpLocks noChangeShapeType="1"/>
                          </wps:cNvCnPr>
                          <wps:spPr bwMode="auto">
                            <a:xfrm>
                              <a:off x="6949" y="4114"/>
                              <a:ext cx="737" cy="49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26" name="Line 326"/>
                          <wps:cNvCnPr>
                            <a:cxnSpLocks noChangeShapeType="1"/>
                          </wps:cNvCnPr>
                          <wps:spPr bwMode="auto">
                            <a:xfrm flipH="1">
                              <a:off x="7800" y="4114"/>
                              <a:ext cx="737" cy="49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27" name="Line 327"/>
                          <wps:cNvCnPr>
                            <a:cxnSpLocks noChangeShapeType="1"/>
                          </wps:cNvCnPr>
                          <wps:spPr bwMode="auto">
                            <a:xfrm>
                              <a:off x="8538" y="4141"/>
                              <a:ext cx="736" cy="49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28" name="Line 328"/>
                          <wps:cNvCnPr>
                            <a:cxnSpLocks noChangeShapeType="1"/>
                          </wps:cNvCnPr>
                          <wps:spPr bwMode="auto">
                            <a:xfrm>
                              <a:off x="24" y="4889"/>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29" name="Line 329"/>
                          <wps:cNvCnPr>
                            <a:cxnSpLocks noChangeShapeType="1"/>
                          </wps:cNvCnPr>
                          <wps:spPr bwMode="auto">
                            <a:xfrm>
                              <a:off x="211" y="4889"/>
                              <a:ext cx="150"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30" name="Line 330"/>
                          <wps:cNvCnPr>
                            <a:cxnSpLocks noChangeShapeType="1"/>
                          </wps:cNvCnPr>
                          <wps:spPr bwMode="auto">
                            <a:xfrm>
                              <a:off x="399" y="4889"/>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31" name="Line 331"/>
                          <wps:cNvCnPr>
                            <a:cxnSpLocks noChangeShapeType="1"/>
                          </wps:cNvCnPr>
                          <wps:spPr bwMode="auto">
                            <a:xfrm>
                              <a:off x="586" y="4889"/>
                              <a:ext cx="150"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32" name="Line 332"/>
                          <wps:cNvCnPr>
                            <a:cxnSpLocks noChangeShapeType="1"/>
                          </wps:cNvCnPr>
                          <wps:spPr bwMode="auto">
                            <a:xfrm>
                              <a:off x="774" y="4889"/>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33" name="Line 333"/>
                          <wps:cNvCnPr>
                            <a:cxnSpLocks noChangeShapeType="1"/>
                          </wps:cNvCnPr>
                          <wps:spPr bwMode="auto">
                            <a:xfrm>
                              <a:off x="961" y="4889"/>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34" name="Line 334"/>
                          <wps:cNvCnPr>
                            <a:cxnSpLocks noChangeShapeType="1"/>
                          </wps:cNvCnPr>
                          <wps:spPr bwMode="auto">
                            <a:xfrm>
                              <a:off x="1149" y="4889"/>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35" name="Line 335"/>
                          <wps:cNvCnPr>
                            <a:cxnSpLocks noChangeShapeType="1"/>
                          </wps:cNvCnPr>
                          <wps:spPr bwMode="auto">
                            <a:xfrm>
                              <a:off x="1336" y="4889"/>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36" name="Line 336"/>
                          <wps:cNvCnPr>
                            <a:cxnSpLocks noChangeShapeType="1"/>
                          </wps:cNvCnPr>
                          <wps:spPr bwMode="auto">
                            <a:xfrm>
                              <a:off x="1523" y="4889"/>
                              <a:ext cx="150"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37" name="Line 337"/>
                          <wps:cNvCnPr>
                            <a:cxnSpLocks noChangeShapeType="1"/>
                          </wps:cNvCnPr>
                          <wps:spPr bwMode="auto">
                            <a:xfrm>
                              <a:off x="1711" y="4889"/>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38" name="Line 338"/>
                          <wps:cNvCnPr>
                            <a:cxnSpLocks noChangeShapeType="1"/>
                          </wps:cNvCnPr>
                          <wps:spPr bwMode="auto">
                            <a:xfrm>
                              <a:off x="1898" y="4889"/>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39" name="Line 339"/>
                          <wps:cNvCnPr>
                            <a:cxnSpLocks noChangeShapeType="1"/>
                          </wps:cNvCnPr>
                          <wps:spPr bwMode="auto">
                            <a:xfrm>
                              <a:off x="2086" y="4889"/>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40" name="Line 340"/>
                          <wps:cNvCnPr>
                            <a:cxnSpLocks noChangeShapeType="1"/>
                          </wps:cNvCnPr>
                          <wps:spPr bwMode="auto">
                            <a:xfrm>
                              <a:off x="2273" y="4889"/>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41" name="Line 341"/>
                          <wps:cNvCnPr>
                            <a:cxnSpLocks noChangeShapeType="1"/>
                          </wps:cNvCnPr>
                          <wps:spPr bwMode="auto">
                            <a:xfrm>
                              <a:off x="2461" y="4889"/>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42" name="Line 342"/>
                          <wps:cNvCnPr>
                            <a:cxnSpLocks noChangeShapeType="1"/>
                          </wps:cNvCnPr>
                          <wps:spPr bwMode="auto">
                            <a:xfrm>
                              <a:off x="2648" y="4889"/>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43" name="Line 343"/>
                          <wps:cNvCnPr>
                            <a:cxnSpLocks noChangeShapeType="1"/>
                          </wps:cNvCnPr>
                          <wps:spPr bwMode="auto">
                            <a:xfrm>
                              <a:off x="2835" y="4889"/>
                              <a:ext cx="150"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44" name="Line 344"/>
                          <wps:cNvCnPr>
                            <a:cxnSpLocks noChangeShapeType="1"/>
                          </wps:cNvCnPr>
                          <wps:spPr bwMode="auto">
                            <a:xfrm>
                              <a:off x="3023" y="4889"/>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45" name="Line 345"/>
                          <wps:cNvCnPr>
                            <a:cxnSpLocks noChangeShapeType="1"/>
                          </wps:cNvCnPr>
                          <wps:spPr bwMode="auto">
                            <a:xfrm>
                              <a:off x="3210" y="4889"/>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46" name="Line 346"/>
                          <wps:cNvCnPr>
                            <a:cxnSpLocks noChangeShapeType="1"/>
                          </wps:cNvCnPr>
                          <wps:spPr bwMode="auto">
                            <a:xfrm>
                              <a:off x="3398" y="4889"/>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47" name="Line 347"/>
                          <wps:cNvCnPr>
                            <a:cxnSpLocks noChangeShapeType="1"/>
                          </wps:cNvCnPr>
                          <wps:spPr bwMode="auto">
                            <a:xfrm>
                              <a:off x="3585" y="4889"/>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48" name="Line 348"/>
                          <wps:cNvCnPr>
                            <a:cxnSpLocks noChangeShapeType="1"/>
                          </wps:cNvCnPr>
                          <wps:spPr bwMode="auto">
                            <a:xfrm>
                              <a:off x="3773" y="4889"/>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49" name="Line 349"/>
                          <wps:cNvCnPr>
                            <a:cxnSpLocks noChangeShapeType="1"/>
                          </wps:cNvCnPr>
                          <wps:spPr bwMode="auto">
                            <a:xfrm>
                              <a:off x="3960" y="4889"/>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50" name="Line 350"/>
                          <wps:cNvCnPr>
                            <a:cxnSpLocks noChangeShapeType="1"/>
                          </wps:cNvCnPr>
                          <wps:spPr bwMode="auto">
                            <a:xfrm>
                              <a:off x="4147" y="4889"/>
                              <a:ext cx="150"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51" name="Line 351"/>
                          <wps:cNvCnPr>
                            <a:cxnSpLocks noChangeShapeType="1"/>
                          </wps:cNvCnPr>
                          <wps:spPr bwMode="auto">
                            <a:xfrm>
                              <a:off x="4335" y="4889"/>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52" name="Line 352"/>
                          <wps:cNvCnPr>
                            <a:cxnSpLocks noChangeShapeType="1"/>
                          </wps:cNvCnPr>
                          <wps:spPr bwMode="auto">
                            <a:xfrm>
                              <a:off x="4522" y="4889"/>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53" name="Line 353"/>
                          <wps:cNvCnPr>
                            <a:cxnSpLocks noChangeShapeType="1"/>
                          </wps:cNvCnPr>
                          <wps:spPr bwMode="auto">
                            <a:xfrm>
                              <a:off x="4710" y="4889"/>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54" name="Line 354"/>
                          <wps:cNvCnPr>
                            <a:cxnSpLocks noChangeShapeType="1"/>
                          </wps:cNvCnPr>
                          <wps:spPr bwMode="auto">
                            <a:xfrm>
                              <a:off x="4897" y="4889"/>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55" name="Line 355"/>
                          <wps:cNvCnPr>
                            <a:cxnSpLocks noChangeShapeType="1"/>
                          </wps:cNvCnPr>
                          <wps:spPr bwMode="auto">
                            <a:xfrm>
                              <a:off x="5084" y="4889"/>
                              <a:ext cx="150"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56" name="Line 356"/>
                          <wps:cNvCnPr>
                            <a:cxnSpLocks noChangeShapeType="1"/>
                          </wps:cNvCnPr>
                          <wps:spPr bwMode="auto">
                            <a:xfrm>
                              <a:off x="5272" y="4889"/>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57" name="Line 357"/>
                          <wps:cNvCnPr>
                            <a:cxnSpLocks noChangeShapeType="1"/>
                          </wps:cNvCnPr>
                          <wps:spPr bwMode="auto">
                            <a:xfrm>
                              <a:off x="5459" y="4889"/>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58" name="Line 358"/>
                          <wps:cNvCnPr>
                            <a:cxnSpLocks noChangeShapeType="1"/>
                          </wps:cNvCnPr>
                          <wps:spPr bwMode="auto">
                            <a:xfrm>
                              <a:off x="5647" y="4889"/>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59" name="Line 359"/>
                          <wps:cNvCnPr>
                            <a:cxnSpLocks noChangeShapeType="1"/>
                          </wps:cNvCnPr>
                          <wps:spPr bwMode="auto">
                            <a:xfrm>
                              <a:off x="5834" y="4889"/>
                              <a:ext cx="150"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60" name="Line 360"/>
                          <wps:cNvCnPr>
                            <a:cxnSpLocks noChangeShapeType="1"/>
                          </wps:cNvCnPr>
                          <wps:spPr bwMode="auto">
                            <a:xfrm>
                              <a:off x="6022" y="4889"/>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61" name="Line 361"/>
                          <wps:cNvCnPr>
                            <a:cxnSpLocks noChangeShapeType="1"/>
                          </wps:cNvCnPr>
                          <wps:spPr bwMode="auto">
                            <a:xfrm>
                              <a:off x="6209" y="4889"/>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62" name="Line 362"/>
                          <wps:cNvCnPr>
                            <a:cxnSpLocks noChangeShapeType="1"/>
                          </wps:cNvCnPr>
                          <wps:spPr bwMode="auto">
                            <a:xfrm>
                              <a:off x="6396" y="4889"/>
                              <a:ext cx="150"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63" name="Line 363"/>
                          <wps:cNvCnPr>
                            <a:cxnSpLocks noChangeShapeType="1"/>
                          </wps:cNvCnPr>
                          <wps:spPr bwMode="auto">
                            <a:xfrm>
                              <a:off x="6584" y="4889"/>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64" name="Line 364"/>
                          <wps:cNvCnPr>
                            <a:cxnSpLocks noChangeShapeType="1"/>
                          </wps:cNvCnPr>
                          <wps:spPr bwMode="auto">
                            <a:xfrm>
                              <a:off x="6771" y="4889"/>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65" name="Line 365"/>
                          <wps:cNvCnPr>
                            <a:cxnSpLocks noChangeShapeType="1"/>
                          </wps:cNvCnPr>
                          <wps:spPr bwMode="auto">
                            <a:xfrm>
                              <a:off x="6959" y="4889"/>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66" name="Line 366"/>
                          <wps:cNvCnPr>
                            <a:cxnSpLocks noChangeShapeType="1"/>
                          </wps:cNvCnPr>
                          <wps:spPr bwMode="auto">
                            <a:xfrm>
                              <a:off x="7146" y="4889"/>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67" name="Line 367"/>
                          <wps:cNvCnPr>
                            <a:cxnSpLocks noChangeShapeType="1"/>
                          </wps:cNvCnPr>
                          <wps:spPr bwMode="auto">
                            <a:xfrm>
                              <a:off x="7334" y="4889"/>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68" name="Line 368"/>
                          <wps:cNvCnPr>
                            <a:cxnSpLocks noChangeShapeType="1"/>
                          </wps:cNvCnPr>
                          <wps:spPr bwMode="auto">
                            <a:xfrm>
                              <a:off x="7521" y="4889"/>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69" name="Line 369"/>
                          <wps:cNvCnPr>
                            <a:cxnSpLocks noChangeShapeType="1"/>
                          </wps:cNvCnPr>
                          <wps:spPr bwMode="auto">
                            <a:xfrm>
                              <a:off x="7708" y="4889"/>
                              <a:ext cx="150"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70" name="Line 370"/>
                          <wps:cNvCnPr>
                            <a:cxnSpLocks noChangeShapeType="1"/>
                          </wps:cNvCnPr>
                          <wps:spPr bwMode="auto">
                            <a:xfrm>
                              <a:off x="7896" y="4889"/>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71" name="Line 371"/>
                          <wps:cNvCnPr>
                            <a:cxnSpLocks noChangeShapeType="1"/>
                          </wps:cNvCnPr>
                          <wps:spPr bwMode="auto">
                            <a:xfrm>
                              <a:off x="8083" y="4889"/>
                              <a:ext cx="150"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72" name="Line 372"/>
                          <wps:cNvCnPr>
                            <a:cxnSpLocks noChangeShapeType="1"/>
                          </wps:cNvCnPr>
                          <wps:spPr bwMode="auto">
                            <a:xfrm>
                              <a:off x="8271" y="4889"/>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73" name="Line 373"/>
                          <wps:cNvCnPr>
                            <a:cxnSpLocks noChangeShapeType="1"/>
                          </wps:cNvCnPr>
                          <wps:spPr bwMode="auto">
                            <a:xfrm>
                              <a:off x="8458" y="4889"/>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74" name="Line 374"/>
                          <wps:cNvCnPr>
                            <a:cxnSpLocks noChangeShapeType="1"/>
                          </wps:cNvCnPr>
                          <wps:spPr bwMode="auto">
                            <a:xfrm>
                              <a:off x="8645" y="4889"/>
                              <a:ext cx="150"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75" name="Line 375"/>
                          <wps:cNvCnPr>
                            <a:cxnSpLocks noChangeShapeType="1"/>
                          </wps:cNvCnPr>
                          <wps:spPr bwMode="auto">
                            <a:xfrm>
                              <a:off x="8833" y="4889"/>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76" name="Line 376"/>
                          <wps:cNvCnPr>
                            <a:cxnSpLocks noChangeShapeType="1"/>
                          </wps:cNvCnPr>
                          <wps:spPr bwMode="auto">
                            <a:xfrm>
                              <a:off x="9020" y="4889"/>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77" name="Line 377"/>
                          <wps:cNvCnPr>
                            <a:cxnSpLocks noChangeShapeType="1"/>
                          </wps:cNvCnPr>
                          <wps:spPr bwMode="auto">
                            <a:xfrm>
                              <a:off x="9208" y="4889"/>
                              <a:ext cx="149" cy="0"/>
                            </a:xfrm>
                            <a:prstGeom prst="line">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78" name="Text Box 378"/>
                          <wps:cNvSpPr txBox="1">
                            <a:spLocks noChangeArrowheads="1"/>
                          </wps:cNvSpPr>
                          <wps:spPr bwMode="auto">
                            <a:xfrm>
                              <a:off x="9020" y="3687"/>
                              <a:ext cx="278" cy="4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42EF0B18" w14:textId="77777777" w:rsidR="001934F4" w:rsidRDefault="001934F4">
                                <w:pPr>
                                  <w:rPr>
                                    <w:color w:val="000000"/>
                                    <w:lang w:val="en-US"/>
                                  </w:rPr>
                                </w:pPr>
                                <w:r>
                                  <w:rPr>
                                    <w:color w:val="000000"/>
                                    <w:lang w:val="en-US"/>
                                  </w:rPr>
                                  <w:t>/29</w:t>
                                </w:r>
                              </w:p>
                            </w:txbxContent>
                          </wps:txbx>
                          <wps:bodyPr rot="0" vert="horz" wrap="square" lIns="0" tIns="0" rIns="0" bIns="0" anchor="ctr" anchorCtr="0">
                            <a:noAutofit/>
                          </wps:bodyPr>
                        </wps:wsp>
                        <wps:wsp>
                          <wps:cNvPr id="379" name="Text Box 379"/>
                          <wps:cNvSpPr txBox="1">
                            <a:spLocks noChangeArrowheads="1"/>
                          </wps:cNvSpPr>
                          <wps:spPr bwMode="auto">
                            <a:xfrm>
                              <a:off x="9020" y="2949"/>
                              <a:ext cx="278" cy="4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1CFC01F6" w14:textId="77777777" w:rsidR="001934F4" w:rsidRDefault="001934F4">
                                <w:pPr>
                                  <w:rPr>
                                    <w:color w:val="000000"/>
                                    <w:lang w:val="en-US"/>
                                  </w:rPr>
                                </w:pPr>
                                <w:r>
                                  <w:rPr>
                                    <w:color w:val="000000"/>
                                    <w:lang w:val="en-US"/>
                                  </w:rPr>
                                  <w:t>/28</w:t>
                                </w:r>
                              </w:p>
                            </w:txbxContent>
                          </wps:txbx>
                          <wps:bodyPr rot="0" vert="horz" wrap="square" lIns="0" tIns="0" rIns="0" bIns="0" anchor="ctr" anchorCtr="0">
                            <a:noAutofit/>
                          </wps:bodyPr>
                        </wps:wsp>
                        <wps:wsp>
                          <wps:cNvPr id="380" name="Text Box 380"/>
                          <wps:cNvSpPr txBox="1">
                            <a:spLocks noChangeArrowheads="1"/>
                          </wps:cNvSpPr>
                          <wps:spPr bwMode="auto">
                            <a:xfrm>
                              <a:off x="9020" y="2212"/>
                              <a:ext cx="278" cy="4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694179EF" w14:textId="77777777" w:rsidR="001934F4" w:rsidRDefault="001934F4">
                                <w:pPr>
                                  <w:rPr>
                                    <w:color w:val="000000"/>
                                    <w:lang w:val="en-US"/>
                                  </w:rPr>
                                </w:pPr>
                                <w:r>
                                  <w:rPr>
                                    <w:color w:val="000000"/>
                                    <w:lang w:val="en-US"/>
                                  </w:rPr>
                                  <w:t>/27</w:t>
                                </w:r>
                              </w:p>
                            </w:txbxContent>
                          </wps:txbx>
                          <wps:bodyPr rot="0" vert="horz" wrap="square" lIns="0" tIns="0" rIns="0" bIns="0" anchor="ctr" anchorCtr="0">
                            <a:noAutofit/>
                          </wps:bodyPr>
                        </wps:wsp>
                        <wps:wsp>
                          <wps:cNvPr id="381" name="Text Box 381"/>
                          <wps:cNvSpPr txBox="1">
                            <a:spLocks noChangeArrowheads="1"/>
                          </wps:cNvSpPr>
                          <wps:spPr bwMode="auto">
                            <a:xfrm>
                              <a:off x="9020" y="1475"/>
                              <a:ext cx="278" cy="4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7B47FAD3" w14:textId="77777777" w:rsidR="001934F4" w:rsidRDefault="001934F4">
                                <w:pPr>
                                  <w:rPr>
                                    <w:color w:val="000000"/>
                                    <w:lang w:val="en-US"/>
                                  </w:rPr>
                                </w:pPr>
                                <w:r>
                                  <w:rPr>
                                    <w:color w:val="000000"/>
                                    <w:lang w:val="en-US"/>
                                  </w:rPr>
                                  <w:t>/26</w:t>
                                </w:r>
                              </w:p>
                            </w:txbxContent>
                          </wps:txbx>
                          <wps:bodyPr rot="0" vert="horz" wrap="square" lIns="0" tIns="0" rIns="0" bIns="0" anchor="ctr" anchorCtr="0">
                            <a:noAutofit/>
                          </wps:bodyPr>
                        </wps:wsp>
                        <wps:wsp>
                          <wps:cNvPr id="382" name="Text Box 382"/>
                          <wps:cNvSpPr txBox="1">
                            <a:spLocks noChangeArrowheads="1"/>
                          </wps:cNvSpPr>
                          <wps:spPr bwMode="auto">
                            <a:xfrm>
                              <a:off x="9020" y="738"/>
                              <a:ext cx="278" cy="4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0FA72AD4" w14:textId="77777777" w:rsidR="001934F4" w:rsidRDefault="001934F4">
                                <w:pPr>
                                  <w:rPr>
                                    <w:color w:val="000000"/>
                                    <w:lang w:val="en-US"/>
                                  </w:rPr>
                                </w:pPr>
                                <w:r>
                                  <w:rPr>
                                    <w:color w:val="000000"/>
                                    <w:lang w:val="en-US"/>
                                  </w:rPr>
                                  <w:t>/25</w:t>
                                </w:r>
                              </w:p>
                            </w:txbxContent>
                          </wps:txbx>
                          <wps:bodyPr rot="0" vert="horz" wrap="square" lIns="0" tIns="0" rIns="0" bIns="0" anchor="ctr" anchorCtr="0">
                            <a:noAutofit/>
                          </wps:bodyPr>
                        </wps:wsp>
                        <wps:wsp>
                          <wps:cNvPr id="383" name="Text Box 383"/>
                          <wps:cNvSpPr txBox="1">
                            <a:spLocks noChangeArrowheads="1"/>
                          </wps:cNvSpPr>
                          <wps:spPr bwMode="auto">
                            <a:xfrm>
                              <a:off x="4320" y="0"/>
                              <a:ext cx="1786" cy="4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1E61E50F" w14:textId="725E4B33" w:rsidR="001934F4" w:rsidRDefault="001934F4">
                                <w:pPr>
                                  <w:rPr>
                                    <w:color w:val="000000"/>
                                    <w:lang w:val="en-US"/>
                                  </w:rPr>
                                </w:pPr>
                                <w:r>
                                  <w:rPr>
                                    <w:color w:val="000000"/>
                                    <w:lang w:val="en-US"/>
                                  </w:rPr>
                                  <w:t xml:space="preserve">          19</w:t>
                                </w:r>
                                <w:r w:rsidR="00907F82">
                                  <w:rPr>
                                    <w:color w:val="000000"/>
                                    <w:lang w:val="en-US"/>
                                  </w:rPr>
                                  <w:t>2</w:t>
                                </w:r>
                                <w:r>
                                  <w:rPr>
                                    <w:color w:val="000000"/>
                                    <w:lang w:val="en-US"/>
                                  </w:rPr>
                                  <w:t>.1</w:t>
                                </w:r>
                                <w:r w:rsidR="00907F82">
                                  <w:rPr>
                                    <w:color w:val="000000"/>
                                    <w:lang w:val="en-US"/>
                                  </w:rPr>
                                  <w:t>68</w:t>
                                </w:r>
                                <w:r>
                                  <w:rPr>
                                    <w:color w:val="000000"/>
                                    <w:lang w:val="en-US"/>
                                  </w:rPr>
                                  <w:t xml:space="preserve">.1.0 </w:t>
                                </w:r>
                              </w:p>
                            </w:txbxContent>
                          </wps:txbx>
                          <wps:bodyPr rot="0" vert="horz" wrap="square" lIns="0" tIns="0" rIns="0" bIns="0" anchor="ctr" anchorCtr="0">
                            <a:noAutofit/>
                          </wps:bodyPr>
                        </wps:wsp>
                        <wps:wsp>
                          <wps:cNvPr id="384" name="Text Box 384"/>
                          <wps:cNvSpPr txBox="1">
                            <a:spLocks noChangeArrowheads="1"/>
                          </wps:cNvSpPr>
                          <wps:spPr bwMode="auto">
                            <a:xfrm>
                              <a:off x="3796" y="3469"/>
                              <a:ext cx="586" cy="413"/>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274C40AC" w14:textId="77777777" w:rsidR="001934F4" w:rsidRDefault="001934F4">
                                <w:pPr>
                                  <w:rPr>
                                    <w:color w:val="000000"/>
                                    <w:sz w:val="18"/>
                                    <w:szCs w:val="18"/>
                                    <w:lang w:val="en-US"/>
                                  </w:rPr>
                                </w:pPr>
                                <w:r>
                                  <w:rPr>
                                    <w:color w:val="000000"/>
                                    <w:sz w:val="18"/>
                                    <w:szCs w:val="18"/>
                                    <w:lang w:val="en-US"/>
                                  </w:rPr>
                                  <w:t>96-103</w:t>
                                </w:r>
                              </w:p>
                            </w:txbxContent>
                          </wps:txbx>
                          <wps:bodyPr rot="0" vert="horz" wrap="square" lIns="0" tIns="0" rIns="0" bIns="0" anchor="ctr" anchorCtr="0">
                            <a:noAutofit/>
                          </wps:bodyPr>
                        </wps:wsp>
                        <wps:wsp>
                          <wps:cNvPr id="385" name="Text Box 385"/>
                          <wps:cNvSpPr txBox="1">
                            <a:spLocks noChangeArrowheads="1"/>
                          </wps:cNvSpPr>
                          <wps:spPr bwMode="auto">
                            <a:xfrm>
                              <a:off x="5170" y="3469"/>
                              <a:ext cx="691" cy="413"/>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164DEC60" w14:textId="77777777" w:rsidR="001934F4" w:rsidRDefault="001934F4">
                                <w:pPr>
                                  <w:rPr>
                                    <w:color w:val="000000"/>
                                    <w:sz w:val="18"/>
                                    <w:szCs w:val="18"/>
                                    <w:lang w:val="en-US"/>
                                  </w:rPr>
                                </w:pPr>
                                <w:r>
                                  <w:rPr>
                                    <w:color w:val="000000"/>
                                    <w:sz w:val="18"/>
                                    <w:szCs w:val="18"/>
                                    <w:lang w:val="en-US"/>
                                  </w:rPr>
                                  <w:t>104-111</w:t>
                                </w:r>
                              </w:p>
                            </w:txbxContent>
                          </wps:txbx>
                          <wps:bodyPr rot="0" vert="horz" wrap="square" lIns="0" tIns="0" rIns="0" bIns="0" anchor="ctr" anchorCtr="0">
                            <a:noAutofit/>
                          </wps:bodyPr>
                        </wps:wsp>
                        <wps:wsp>
                          <wps:cNvPr id="386" name="Text Box 386"/>
                          <wps:cNvSpPr txBox="1">
                            <a:spLocks noChangeArrowheads="1"/>
                          </wps:cNvSpPr>
                          <wps:spPr bwMode="auto">
                            <a:xfrm>
                              <a:off x="6694" y="3469"/>
                              <a:ext cx="691" cy="413"/>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19856284" w14:textId="77777777" w:rsidR="001934F4" w:rsidRDefault="001934F4">
                                <w:pPr>
                                  <w:rPr>
                                    <w:color w:val="000000"/>
                                    <w:sz w:val="18"/>
                                    <w:szCs w:val="18"/>
                                    <w:lang w:val="en-US"/>
                                  </w:rPr>
                                </w:pPr>
                                <w:r>
                                  <w:rPr>
                                    <w:color w:val="000000"/>
                                    <w:sz w:val="18"/>
                                    <w:szCs w:val="18"/>
                                    <w:lang w:val="en-US"/>
                                  </w:rPr>
                                  <w:t>112-119</w:t>
                                </w:r>
                              </w:p>
                            </w:txbxContent>
                          </wps:txbx>
                          <wps:bodyPr rot="0" vert="horz" wrap="square" lIns="0" tIns="0" rIns="0" bIns="0" anchor="ctr" anchorCtr="0">
                            <a:noAutofit/>
                          </wps:bodyPr>
                        </wps:wsp>
                        <wps:wsp>
                          <wps:cNvPr id="387" name="Text Box 387"/>
                          <wps:cNvSpPr txBox="1">
                            <a:spLocks noChangeArrowheads="1"/>
                          </wps:cNvSpPr>
                          <wps:spPr bwMode="auto">
                            <a:xfrm>
                              <a:off x="72" y="2409"/>
                              <a:ext cx="778" cy="4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684B99A0" w14:textId="77777777" w:rsidR="001934F4" w:rsidRDefault="001934F4">
                                <w:pPr>
                                  <w:rPr>
                                    <w:color w:val="000000"/>
                                    <w:lang w:val="en-US"/>
                                  </w:rPr>
                                </w:pPr>
                                <w:proofErr w:type="spellStart"/>
                                <w:r>
                                  <w:rPr>
                                    <w:color w:val="000000"/>
                                    <w:lang w:val="en-US"/>
                                  </w:rPr>
                                  <w:t>réseau</w:t>
                                </w:r>
                                <w:proofErr w:type="spellEnd"/>
                                <w:r>
                                  <w:rPr>
                                    <w:color w:val="000000"/>
                                    <w:lang w:val="en-US"/>
                                  </w:rPr>
                                  <w:t xml:space="preserve"> 1</w:t>
                                </w:r>
                              </w:p>
                            </w:txbxContent>
                          </wps:txbx>
                          <wps:bodyPr rot="0" vert="horz" wrap="square" lIns="0" tIns="0" rIns="0" bIns="0" anchor="ctr" anchorCtr="0">
                            <a:noAutofit/>
                          </wps:bodyPr>
                        </wps:wsp>
                        <wps:wsp>
                          <wps:cNvPr id="388" name="Text Box 388"/>
                          <wps:cNvSpPr txBox="1">
                            <a:spLocks noChangeArrowheads="1"/>
                          </wps:cNvSpPr>
                          <wps:spPr bwMode="auto">
                            <a:xfrm>
                              <a:off x="310" y="1995"/>
                              <a:ext cx="376" cy="413"/>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49E3F583" w14:textId="77777777" w:rsidR="001934F4" w:rsidRDefault="001934F4">
                                <w:pPr>
                                  <w:rPr>
                                    <w:color w:val="000000"/>
                                    <w:sz w:val="18"/>
                                    <w:szCs w:val="18"/>
                                    <w:lang w:val="en-US"/>
                                  </w:rPr>
                                </w:pPr>
                                <w:r>
                                  <w:rPr>
                                    <w:color w:val="000000"/>
                                    <w:sz w:val="18"/>
                                    <w:szCs w:val="18"/>
                                    <w:lang w:val="en-US"/>
                                  </w:rPr>
                                  <w:t>0-31</w:t>
                                </w:r>
                              </w:p>
                            </w:txbxContent>
                          </wps:txbx>
                          <wps:bodyPr rot="0" vert="horz" wrap="square" lIns="0" tIns="0" rIns="0" bIns="0" anchor="ctr" anchorCtr="0">
                            <a:noAutofit/>
                          </wps:bodyPr>
                        </wps:wsp>
                        <wps:wsp>
                          <wps:cNvPr id="389" name="Text Box 389"/>
                          <wps:cNvSpPr txBox="1">
                            <a:spLocks noChangeArrowheads="1"/>
                          </wps:cNvSpPr>
                          <wps:spPr bwMode="auto">
                            <a:xfrm>
                              <a:off x="1832" y="1995"/>
                              <a:ext cx="481" cy="413"/>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65895CCB" w14:textId="77777777" w:rsidR="001934F4" w:rsidRDefault="001934F4">
                                <w:pPr>
                                  <w:rPr>
                                    <w:color w:val="000000"/>
                                    <w:sz w:val="18"/>
                                    <w:szCs w:val="18"/>
                                    <w:lang w:val="en-US"/>
                                  </w:rPr>
                                </w:pPr>
                                <w:r>
                                  <w:rPr>
                                    <w:color w:val="000000"/>
                                    <w:sz w:val="18"/>
                                    <w:szCs w:val="18"/>
                                    <w:lang w:val="en-US"/>
                                  </w:rPr>
                                  <w:t>32-63</w:t>
                                </w:r>
                              </w:p>
                            </w:txbxContent>
                          </wps:txbx>
                          <wps:bodyPr rot="0" vert="horz" wrap="square" lIns="0" tIns="0" rIns="0" bIns="0" anchor="ctr" anchorCtr="0">
                            <a:noAutofit/>
                          </wps:bodyPr>
                        </wps:wsp>
                        <wps:wsp>
                          <wps:cNvPr id="390" name="Text Box 390"/>
                          <wps:cNvSpPr txBox="1">
                            <a:spLocks noChangeArrowheads="1"/>
                          </wps:cNvSpPr>
                          <wps:spPr bwMode="auto">
                            <a:xfrm>
                              <a:off x="3406" y="1995"/>
                              <a:ext cx="481" cy="413"/>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2C0F76F8" w14:textId="77777777" w:rsidR="001934F4" w:rsidRDefault="001934F4">
                                <w:pPr>
                                  <w:rPr>
                                    <w:color w:val="000000"/>
                                    <w:sz w:val="18"/>
                                    <w:szCs w:val="18"/>
                                    <w:lang w:val="en-US"/>
                                  </w:rPr>
                                </w:pPr>
                                <w:r>
                                  <w:rPr>
                                    <w:color w:val="000000"/>
                                    <w:sz w:val="18"/>
                                    <w:szCs w:val="18"/>
                                    <w:lang w:val="en-US"/>
                                  </w:rPr>
                                  <w:t>64-95</w:t>
                                </w:r>
                              </w:p>
                            </w:txbxContent>
                          </wps:txbx>
                          <wps:bodyPr rot="0" vert="horz" wrap="square" lIns="0" tIns="0" rIns="0" bIns="0" anchor="ctr" anchorCtr="0">
                            <a:noAutofit/>
                          </wps:bodyPr>
                        </wps:wsp>
                        <wps:wsp>
                          <wps:cNvPr id="391" name="Text Box 391"/>
                          <wps:cNvSpPr txBox="1">
                            <a:spLocks noChangeArrowheads="1"/>
                          </wps:cNvSpPr>
                          <wps:spPr bwMode="auto">
                            <a:xfrm>
                              <a:off x="5566" y="1995"/>
                              <a:ext cx="586" cy="413"/>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703E36F9" w14:textId="77777777" w:rsidR="001934F4" w:rsidRDefault="001934F4">
                                <w:pPr>
                                  <w:rPr>
                                    <w:color w:val="000000"/>
                                    <w:sz w:val="18"/>
                                    <w:szCs w:val="18"/>
                                    <w:lang w:val="en-US"/>
                                  </w:rPr>
                                </w:pPr>
                                <w:r>
                                  <w:rPr>
                                    <w:color w:val="000000"/>
                                    <w:sz w:val="18"/>
                                    <w:szCs w:val="18"/>
                                    <w:lang w:val="en-US"/>
                                  </w:rPr>
                                  <w:t>96-127</w:t>
                                </w:r>
                              </w:p>
                            </w:txbxContent>
                          </wps:txbx>
                          <wps:bodyPr rot="0" vert="horz" wrap="square" lIns="0" tIns="0" rIns="0" bIns="0" anchor="ctr" anchorCtr="0">
                            <a:noAutofit/>
                          </wps:bodyPr>
                        </wps:wsp>
                        <wps:wsp>
                          <wps:cNvPr id="392" name="Text Box 392"/>
                          <wps:cNvSpPr txBox="1">
                            <a:spLocks noChangeArrowheads="1"/>
                          </wps:cNvSpPr>
                          <wps:spPr bwMode="auto">
                            <a:xfrm>
                              <a:off x="4042" y="1257"/>
                              <a:ext cx="586" cy="413"/>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4D6DF648" w14:textId="77777777" w:rsidR="001934F4" w:rsidRDefault="001934F4">
                                <w:pPr>
                                  <w:rPr>
                                    <w:color w:val="000000"/>
                                    <w:sz w:val="18"/>
                                    <w:szCs w:val="18"/>
                                    <w:lang w:val="en-US"/>
                                  </w:rPr>
                                </w:pPr>
                                <w:r>
                                  <w:rPr>
                                    <w:color w:val="000000"/>
                                    <w:sz w:val="18"/>
                                    <w:szCs w:val="18"/>
                                    <w:lang w:val="en-US"/>
                                  </w:rPr>
                                  <w:t>64-127</w:t>
                                </w:r>
                              </w:p>
                            </w:txbxContent>
                          </wps:txbx>
                          <wps:bodyPr rot="0" vert="horz" wrap="square" lIns="0" tIns="0" rIns="0" bIns="0" anchor="ctr" anchorCtr="0">
                            <a:noAutofit/>
                          </wps:bodyPr>
                        </wps:wsp>
                        <wps:wsp>
                          <wps:cNvPr id="393" name="Text Box 393"/>
                          <wps:cNvSpPr txBox="1">
                            <a:spLocks noChangeArrowheads="1"/>
                          </wps:cNvSpPr>
                          <wps:spPr bwMode="auto">
                            <a:xfrm>
                              <a:off x="1539" y="1257"/>
                              <a:ext cx="376" cy="413"/>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79038466" w14:textId="77777777" w:rsidR="001934F4" w:rsidRDefault="001934F4">
                                <w:pPr>
                                  <w:rPr>
                                    <w:color w:val="000000"/>
                                    <w:sz w:val="18"/>
                                    <w:szCs w:val="18"/>
                                    <w:lang w:val="en-US"/>
                                  </w:rPr>
                                </w:pPr>
                                <w:r>
                                  <w:rPr>
                                    <w:color w:val="000000"/>
                                    <w:sz w:val="18"/>
                                    <w:szCs w:val="18"/>
                                    <w:lang w:val="en-US"/>
                                  </w:rPr>
                                  <w:t>0-63</w:t>
                                </w:r>
                              </w:p>
                            </w:txbxContent>
                          </wps:txbx>
                          <wps:bodyPr rot="0" vert="horz" wrap="square" lIns="0" tIns="0" rIns="0" bIns="0" anchor="ctr" anchorCtr="0">
                            <a:noAutofit/>
                          </wps:bodyPr>
                        </wps:wsp>
                        <wps:wsp>
                          <wps:cNvPr id="394" name="Text Box 394"/>
                          <wps:cNvSpPr txBox="1">
                            <a:spLocks noChangeArrowheads="1"/>
                          </wps:cNvSpPr>
                          <wps:spPr bwMode="auto">
                            <a:xfrm>
                              <a:off x="3553" y="520"/>
                              <a:ext cx="481" cy="413"/>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40C5AF00" w14:textId="77777777" w:rsidR="001934F4" w:rsidRDefault="001934F4">
                                <w:pPr>
                                  <w:rPr>
                                    <w:color w:val="000000"/>
                                    <w:sz w:val="18"/>
                                    <w:szCs w:val="18"/>
                                    <w:lang w:val="en-US"/>
                                  </w:rPr>
                                </w:pPr>
                                <w:r>
                                  <w:rPr>
                                    <w:color w:val="000000"/>
                                    <w:sz w:val="18"/>
                                    <w:szCs w:val="18"/>
                                    <w:lang w:val="en-US"/>
                                  </w:rPr>
                                  <w:t>0-127</w:t>
                                </w:r>
                              </w:p>
                            </w:txbxContent>
                          </wps:txbx>
                          <wps:bodyPr rot="0" vert="horz" wrap="square" lIns="0" tIns="0" rIns="0" bIns="0" anchor="ctr" anchorCtr="0">
                            <a:noAutofit/>
                          </wps:bodyPr>
                        </wps:wsp>
                        <wps:wsp>
                          <wps:cNvPr id="395" name="Text Box 395"/>
                          <wps:cNvSpPr txBox="1">
                            <a:spLocks noChangeArrowheads="1"/>
                          </wps:cNvSpPr>
                          <wps:spPr bwMode="auto">
                            <a:xfrm>
                              <a:off x="6940" y="520"/>
                              <a:ext cx="691" cy="413"/>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3568E66D" w14:textId="77777777" w:rsidR="001934F4" w:rsidRDefault="001934F4">
                                <w:pPr>
                                  <w:rPr>
                                    <w:color w:val="000000"/>
                                    <w:sz w:val="18"/>
                                    <w:szCs w:val="18"/>
                                    <w:lang w:val="en-US"/>
                                  </w:rPr>
                                </w:pPr>
                                <w:r>
                                  <w:rPr>
                                    <w:color w:val="000000"/>
                                    <w:sz w:val="18"/>
                                    <w:szCs w:val="18"/>
                                    <w:lang w:val="en-US"/>
                                  </w:rPr>
                                  <w:t>128-255</w:t>
                                </w:r>
                              </w:p>
                            </w:txbxContent>
                          </wps:txbx>
                          <wps:bodyPr rot="0" vert="horz" wrap="square" lIns="0" tIns="0" rIns="0" bIns="0" anchor="ctr" anchorCtr="0">
                            <a:noAutofit/>
                          </wps:bodyPr>
                        </wps:wsp>
                        <wps:wsp>
                          <wps:cNvPr id="396" name="Text Box 396"/>
                          <wps:cNvSpPr txBox="1">
                            <a:spLocks noChangeArrowheads="1"/>
                          </wps:cNvSpPr>
                          <wps:spPr bwMode="auto">
                            <a:xfrm>
                              <a:off x="7693" y="934"/>
                              <a:ext cx="778" cy="4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4224A2A8" w14:textId="77777777" w:rsidR="001934F4" w:rsidRDefault="001934F4">
                                <w:pPr>
                                  <w:rPr>
                                    <w:color w:val="000000"/>
                                    <w:lang w:val="en-US"/>
                                  </w:rPr>
                                </w:pPr>
                                <w:proofErr w:type="spellStart"/>
                                <w:r>
                                  <w:rPr>
                                    <w:color w:val="000000"/>
                                    <w:lang w:val="en-US"/>
                                  </w:rPr>
                                  <w:t>réseau</w:t>
                                </w:r>
                                <w:proofErr w:type="spellEnd"/>
                                <w:r>
                                  <w:rPr>
                                    <w:color w:val="000000"/>
                                    <w:lang w:val="en-US"/>
                                  </w:rPr>
                                  <w:t xml:space="preserve"> 4</w:t>
                                </w:r>
                              </w:p>
                            </w:txbxContent>
                          </wps:txbx>
                          <wps:bodyPr rot="0" vert="horz" wrap="square" lIns="0" tIns="0" rIns="0" bIns="0" anchor="ctr" anchorCtr="0">
                            <a:noAutofit/>
                          </wps:bodyPr>
                        </wps:wsp>
                        <wps:wsp>
                          <wps:cNvPr id="397" name="Text Box 397"/>
                          <wps:cNvSpPr txBox="1">
                            <a:spLocks noChangeArrowheads="1"/>
                          </wps:cNvSpPr>
                          <wps:spPr bwMode="auto">
                            <a:xfrm>
                              <a:off x="2039" y="2409"/>
                              <a:ext cx="778" cy="4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75289DB7" w14:textId="77777777" w:rsidR="001934F4" w:rsidRDefault="001934F4">
                                <w:pPr>
                                  <w:rPr>
                                    <w:color w:val="000000"/>
                                    <w:lang w:val="en-US"/>
                                  </w:rPr>
                                </w:pPr>
                                <w:proofErr w:type="spellStart"/>
                                <w:r>
                                  <w:rPr>
                                    <w:color w:val="000000"/>
                                    <w:lang w:val="en-US"/>
                                  </w:rPr>
                                  <w:t>réseau</w:t>
                                </w:r>
                                <w:proofErr w:type="spellEnd"/>
                                <w:r>
                                  <w:rPr>
                                    <w:color w:val="000000"/>
                                    <w:lang w:val="en-US"/>
                                  </w:rPr>
                                  <w:t xml:space="preserve"> 2</w:t>
                                </w:r>
                              </w:p>
                            </w:txbxContent>
                          </wps:txbx>
                          <wps:bodyPr rot="0" vert="horz" wrap="square" lIns="0" tIns="0" rIns="0" bIns="0" anchor="ctr" anchorCtr="0">
                            <a:noAutofit/>
                          </wps:bodyPr>
                        </wps:wsp>
                        <wps:wsp>
                          <wps:cNvPr id="398" name="Text Box 398"/>
                          <wps:cNvSpPr txBox="1">
                            <a:spLocks noChangeArrowheads="1"/>
                          </wps:cNvSpPr>
                          <wps:spPr bwMode="auto">
                            <a:xfrm>
                              <a:off x="2285" y="3146"/>
                              <a:ext cx="778" cy="4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13CA5669" w14:textId="77777777" w:rsidR="001934F4" w:rsidRDefault="001934F4">
                                <w:pPr>
                                  <w:rPr>
                                    <w:color w:val="000000"/>
                                    <w:lang w:val="en-US"/>
                                  </w:rPr>
                                </w:pPr>
                                <w:proofErr w:type="spellStart"/>
                                <w:r>
                                  <w:rPr>
                                    <w:color w:val="000000"/>
                                    <w:lang w:val="en-US"/>
                                  </w:rPr>
                                  <w:t>réseau</w:t>
                                </w:r>
                                <w:proofErr w:type="spellEnd"/>
                                <w:r>
                                  <w:rPr>
                                    <w:color w:val="000000"/>
                                    <w:lang w:val="en-US"/>
                                  </w:rPr>
                                  <w:t xml:space="preserve"> 5</w:t>
                                </w:r>
                              </w:p>
                            </w:txbxContent>
                          </wps:txbx>
                          <wps:bodyPr rot="0" vert="horz" wrap="square" lIns="0" tIns="0" rIns="0" bIns="0" anchor="ctr" anchorCtr="0">
                            <a:noAutofit/>
                          </wps:bodyPr>
                        </wps:wsp>
                        <wps:wsp>
                          <wps:cNvPr id="399" name="Text Box 399"/>
                          <wps:cNvSpPr txBox="1">
                            <a:spLocks noChangeArrowheads="1"/>
                          </wps:cNvSpPr>
                          <wps:spPr bwMode="auto">
                            <a:xfrm>
                              <a:off x="2422" y="2731"/>
                              <a:ext cx="481" cy="413"/>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45763A18" w14:textId="77777777" w:rsidR="001934F4" w:rsidRDefault="001934F4">
                                <w:pPr>
                                  <w:rPr>
                                    <w:color w:val="000000"/>
                                    <w:sz w:val="18"/>
                                    <w:szCs w:val="18"/>
                                    <w:lang w:val="en-US"/>
                                  </w:rPr>
                                </w:pPr>
                                <w:r>
                                  <w:rPr>
                                    <w:color w:val="000000"/>
                                    <w:sz w:val="18"/>
                                    <w:szCs w:val="18"/>
                                    <w:lang w:val="en-US"/>
                                  </w:rPr>
                                  <w:t>64-79</w:t>
                                </w:r>
                              </w:p>
                            </w:txbxContent>
                          </wps:txbx>
                          <wps:bodyPr rot="0" vert="horz" wrap="square" lIns="0" tIns="0" rIns="0" bIns="0" anchor="ctr" anchorCtr="0">
                            <a:noAutofit/>
                          </wps:bodyPr>
                        </wps:wsp>
                        <wps:wsp>
                          <wps:cNvPr id="400" name="Text Box 400"/>
                          <wps:cNvSpPr txBox="1">
                            <a:spLocks noChangeArrowheads="1"/>
                          </wps:cNvSpPr>
                          <wps:spPr bwMode="auto">
                            <a:xfrm>
                              <a:off x="3602" y="2731"/>
                              <a:ext cx="481" cy="413"/>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788AE0AE" w14:textId="77777777" w:rsidR="001934F4" w:rsidRDefault="001934F4">
                                <w:pPr>
                                  <w:rPr>
                                    <w:color w:val="000000"/>
                                    <w:sz w:val="18"/>
                                    <w:szCs w:val="18"/>
                                    <w:lang w:val="en-US"/>
                                  </w:rPr>
                                </w:pPr>
                                <w:r>
                                  <w:rPr>
                                    <w:color w:val="000000"/>
                                    <w:sz w:val="18"/>
                                    <w:szCs w:val="18"/>
                                    <w:lang w:val="en-US"/>
                                  </w:rPr>
                                  <w:t>80-95</w:t>
                                </w:r>
                              </w:p>
                            </w:txbxContent>
                          </wps:txbx>
                          <wps:bodyPr rot="0" vert="horz" wrap="square" lIns="0" tIns="0" rIns="0" bIns="0" anchor="ctr" anchorCtr="0">
                            <a:noAutofit/>
                          </wps:bodyPr>
                        </wps:wsp>
                        <wps:wsp>
                          <wps:cNvPr id="401" name="Text Box 401"/>
                          <wps:cNvSpPr txBox="1">
                            <a:spLocks noChangeArrowheads="1"/>
                          </wps:cNvSpPr>
                          <wps:spPr bwMode="auto">
                            <a:xfrm>
                              <a:off x="3759" y="3146"/>
                              <a:ext cx="778" cy="4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109BE5EB" w14:textId="77777777" w:rsidR="001934F4" w:rsidRDefault="001934F4">
                                <w:pPr>
                                  <w:rPr>
                                    <w:color w:val="000000"/>
                                    <w:lang w:val="en-US"/>
                                  </w:rPr>
                                </w:pPr>
                                <w:proofErr w:type="spellStart"/>
                                <w:r>
                                  <w:rPr>
                                    <w:color w:val="000000"/>
                                    <w:lang w:val="en-US"/>
                                  </w:rPr>
                                  <w:t>réseau</w:t>
                                </w:r>
                                <w:proofErr w:type="spellEnd"/>
                                <w:r>
                                  <w:rPr>
                                    <w:color w:val="000000"/>
                                    <w:lang w:val="en-US"/>
                                  </w:rPr>
                                  <w:t xml:space="preserve"> 6</w:t>
                                </w:r>
                              </w:p>
                            </w:txbxContent>
                          </wps:txbx>
                          <wps:bodyPr rot="0" vert="horz" wrap="square" lIns="0" tIns="0" rIns="0" bIns="0" anchor="ctr" anchorCtr="0">
                            <a:noAutofit/>
                          </wps:bodyPr>
                        </wps:wsp>
                        <wps:wsp>
                          <wps:cNvPr id="402" name="Text Box 402"/>
                          <wps:cNvSpPr txBox="1">
                            <a:spLocks noChangeArrowheads="1"/>
                          </wps:cNvSpPr>
                          <wps:spPr bwMode="auto">
                            <a:xfrm>
                              <a:off x="4828" y="2731"/>
                              <a:ext cx="586" cy="413"/>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153C62D9" w14:textId="77777777" w:rsidR="001934F4" w:rsidRDefault="001934F4">
                                <w:pPr>
                                  <w:rPr>
                                    <w:color w:val="000000"/>
                                    <w:sz w:val="18"/>
                                    <w:szCs w:val="18"/>
                                    <w:lang w:val="en-US"/>
                                  </w:rPr>
                                </w:pPr>
                                <w:r>
                                  <w:rPr>
                                    <w:color w:val="000000"/>
                                    <w:sz w:val="18"/>
                                    <w:szCs w:val="18"/>
                                    <w:lang w:val="en-US"/>
                                  </w:rPr>
                                  <w:t>96-111</w:t>
                                </w:r>
                              </w:p>
                            </w:txbxContent>
                          </wps:txbx>
                          <wps:bodyPr rot="0" vert="horz" wrap="square" lIns="0" tIns="0" rIns="0" bIns="0" anchor="ctr" anchorCtr="0">
                            <a:noAutofit/>
                          </wps:bodyPr>
                        </wps:wsp>
                        <wps:wsp>
                          <wps:cNvPr id="403" name="Text Box 403"/>
                          <wps:cNvSpPr txBox="1">
                            <a:spLocks noChangeArrowheads="1"/>
                          </wps:cNvSpPr>
                          <wps:spPr bwMode="auto">
                            <a:xfrm>
                              <a:off x="6990" y="2731"/>
                              <a:ext cx="691" cy="413"/>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0FAFF157" w14:textId="77777777" w:rsidR="001934F4" w:rsidRDefault="001934F4">
                                <w:pPr>
                                  <w:rPr>
                                    <w:color w:val="000000"/>
                                    <w:sz w:val="18"/>
                                    <w:szCs w:val="18"/>
                                    <w:lang w:val="en-US"/>
                                  </w:rPr>
                                </w:pPr>
                                <w:r>
                                  <w:rPr>
                                    <w:color w:val="000000"/>
                                    <w:sz w:val="18"/>
                                    <w:szCs w:val="18"/>
                                    <w:lang w:val="en-US"/>
                                  </w:rPr>
                                  <w:t>112-127</w:t>
                                </w:r>
                              </w:p>
                            </w:txbxContent>
                          </wps:txbx>
                          <wps:bodyPr rot="0" vert="horz" wrap="square" lIns="0" tIns="0" rIns="0" bIns="0" anchor="ctr" anchorCtr="0">
                            <a:noAutofit/>
                          </wps:bodyPr>
                        </wps:wsp>
                        <wps:wsp>
                          <wps:cNvPr id="404" name="Text Box 404"/>
                          <wps:cNvSpPr txBox="1">
                            <a:spLocks noChangeArrowheads="1"/>
                          </wps:cNvSpPr>
                          <wps:spPr bwMode="auto">
                            <a:xfrm>
                              <a:off x="8022" y="3469"/>
                              <a:ext cx="691" cy="413"/>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4B4690C4" w14:textId="77777777" w:rsidR="001934F4" w:rsidRDefault="001934F4">
                                <w:pPr>
                                  <w:rPr>
                                    <w:color w:val="000000"/>
                                    <w:sz w:val="18"/>
                                    <w:szCs w:val="18"/>
                                    <w:lang w:val="en-US"/>
                                  </w:rPr>
                                </w:pPr>
                                <w:r>
                                  <w:rPr>
                                    <w:color w:val="000000"/>
                                    <w:sz w:val="18"/>
                                    <w:szCs w:val="18"/>
                                    <w:lang w:val="en-US"/>
                                  </w:rPr>
                                  <w:t>120-127</w:t>
                                </w:r>
                              </w:p>
                            </w:txbxContent>
                          </wps:txbx>
                          <wps:bodyPr rot="0" vert="horz" wrap="square" lIns="0" tIns="0" rIns="0" bIns="0" anchor="ctr" anchorCtr="0">
                            <a:noAutofit/>
                          </wps:bodyPr>
                        </wps:wsp>
                        <wps:wsp>
                          <wps:cNvPr id="405" name="Text Box 405"/>
                          <wps:cNvSpPr txBox="1">
                            <a:spLocks noChangeArrowheads="1"/>
                          </wps:cNvSpPr>
                          <wps:spPr bwMode="auto">
                            <a:xfrm>
                              <a:off x="3759" y="3883"/>
                              <a:ext cx="778" cy="4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5FFCC364" w14:textId="77777777" w:rsidR="001934F4" w:rsidRDefault="001934F4">
                                <w:pPr>
                                  <w:rPr>
                                    <w:color w:val="000000"/>
                                    <w:lang w:val="en-US"/>
                                  </w:rPr>
                                </w:pPr>
                                <w:proofErr w:type="spellStart"/>
                                <w:r>
                                  <w:rPr>
                                    <w:color w:val="000000"/>
                                    <w:lang w:val="en-US"/>
                                  </w:rPr>
                                  <w:t>réseau</w:t>
                                </w:r>
                                <w:proofErr w:type="spellEnd"/>
                                <w:r>
                                  <w:rPr>
                                    <w:color w:val="000000"/>
                                    <w:lang w:val="en-US"/>
                                  </w:rPr>
                                  <w:t xml:space="preserve"> 3</w:t>
                                </w:r>
                              </w:p>
                            </w:txbxContent>
                          </wps:txbx>
                          <wps:bodyPr rot="0" vert="horz" wrap="square" lIns="0" tIns="0" rIns="0" bIns="0" anchor="ctr" anchorCtr="0">
                            <a:noAutofit/>
                          </wps:bodyPr>
                        </wps:wsp>
                      </wpg:grpSp>
                      <wps:wsp>
                        <wps:cNvPr id="406" name="Text Box 406"/>
                        <wps:cNvSpPr txBox="1">
                          <a:spLocks noChangeArrowheads="1"/>
                        </wps:cNvSpPr>
                        <wps:spPr bwMode="auto">
                          <a:xfrm>
                            <a:off x="9020" y="0"/>
                            <a:ext cx="278" cy="4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0FB2F604" w14:textId="77777777" w:rsidR="001934F4" w:rsidRDefault="001934F4">
                              <w:pPr>
                                <w:rPr>
                                  <w:color w:val="000000"/>
                                  <w:lang w:val="en-US"/>
                                </w:rPr>
                              </w:pPr>
                              <w:r>
                                <w:rPr>
                                  <w:color w:val="000000"/>
                                  <w:lang w:val="en-US"/>
                                </w:rPr>
                                <w:t>/24</w:t>
                              </w:r>
                            </w:p>
                          </w:txbxContent>
                        </wps:txbx>
                        <wps:bodyPr rot="0" vert="horz" wrap="square" lIns="0" tIns="0" rIns="0" bIns="0" anchor="ctr" anchorCtr="0">
                          <a:noAutofit/>
                        </wps:bodyPr>
                      </wps:wsp>
                      <wps:wsp>
                        <wps:cNvPr id="407" name="Text Box 407"/>
                        <wps:cNvSpPr txBox="1">
                          <a:spLocks noChangeArrowheads="1"/>
                        </wps:cNvSpPr>
                        <wps:spPr bwMode="auto">
                          <a:xfrm>
                            <a:off x="9020" y="4227"/>
                            <a:ext cx="278" cy="4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668DB133" w14:textId="77777777" w:rsidR="001934F4" w:rsidRDefault="001934F4">
                              <w:pPr>
                                <w:rPr>
                                  <w:color w:val="000000"/>
                                  <w:lang w:val="en-US"/>
                                </w:rPr>
                              </w:pPr>
                              <w:r>
                                <w:rPr>
                                  <w:color w:val="000000"/>
                                  <w:lang w:val="en-US"/>
                                </w:rPr>
                                <w:t>/30</w:t>
                              </w:r>
                            </w:p>
                          </w:txbxContent>
                        </wps:txbx>
                        <wps:bodyPr rot="0" vert="horz" wrap="square" lIns="0" tIns="0" rIns="0" bIns="0" anchor="ctr" anchorCtr="0">
                          <a:noAutofit/>
                        </wps:bodyPr>
                      </wps:wsp>
                      <wps:wsp>
                        <wps:cNvPr id="408" name="Text Box 408"/>
                        <wps:cNvSpPr txBox="1">
                          <a:spLocks noChangeArrowheads="1"/>
                        </wps:cNvSpPr>
                        <wps:spPr bwMode="auto">
                          <a:xfrm>
                            <a:off x="7579" y="4206"/>
                            <a:ext cx="691" cy="413"/>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2D97D687" w14:textId="77777777" w:rsidR="001934F4" w:rsidRDefault="001934F4">
                              <w:pPr>
                                <w:rPr>
                                  <w:color w:val="000000"/>
                                  <w:sz w:val="18"/>
                                  <w:szCs w:val="18"/>
                                  <w:lang w:val="en-US"/>
                                </w:rPr>
                              </w:pPr>
                              <w:r>
                                <w:rPr>
                                  <w:color w:val="000000"/>
                                  <w:sz w:val="18"/>
                                  <w:szCs w:val="18"/>
                                  <w:lang w:val="en-US"/>
                                </w:rPr>
                                <w:t>120-123</w:t>
                              </w:r>
                            </w:p>
                          </w:txbxContent>
                        </wps:txbx>
                        <wps:bodyPr rot="0" vert="horz" wrap="square" lIns="0" tIns="0" rIns="0" bIns="0" anchor="ctr" anchorCtr="0">
                          <a:noAutofit/>
                        </wps:bodyPr>
                      </wps:wsp>
                      <wps:wsp>
                        <wps:cNvPr id="409" name="Text Box 409"/>
                        <wps:cNvSpPr txBox="1">
                          <a:spLocks noChangeArrowheads="1"/>
                        </wps:cNvSpPr>
                        <wps:spPr bwMode="auto">
                          <a:xfrm>
                            <a:off x="8317" y="4403"/>
                            <a:ext cx="691" cy="413"/>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6B3B1DFB" w14:textId="77777777" w:rsidR="001934F4" w:rsidRDefault="001934F4">
                              <w:pPr>
                                <w:rPr>
                                  <w:color w:val="000000"/>
                                  <w:sz w:val="18"/>
                                  <w:szCs w:val="18"/>
                                  <w:lang w:val="en-US"/>
                                </w:rPr>
                              </w:pPr>
                              <w:r>
                                <w:rPr>
                                  <w:color w:val="000000"/>
                                  <w:sz w:val="18"/>
                                  <w:szCs w:val="18"/>
                                  <w:lang w:val="en-US"/>
                                </w:rPr>
                                <w:t>124-127</w:t>
                              </w:r>
                            </w:p>
                          </w:txbxContent>
                        </wps:txbx>
                        <wps:bodyPr rot="0" vert="horz" wrap="square" lIns="0" tIns="0" rIns="0" bIns="0" anchor="ctr" anchorCtr="0">
                          <a:noAutofit/>
                        </wps:bodyPr>
                      </wps:wsp>
                      <wps:wsp>
                        <wps:cNvPr id="410" name="Text Box 410"/>
                        <wps:cNvSpPr txBox="1">
                          <a:spLocks noChangeArrowheads="1"/>
                        </wps:cNvSpPr>
                        <wps:spPr bwMode="auto">
                          <a:xfrm>
                            <a:off x="6006" y="4206"/>
                            <a:ext cx="691" cy="413"/>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79013150" w14:textId="77777777" w:rsidR="001934F4" w:rsidRDefault="001934F4">
                              <w:pPr>
                                <w:rPr>
                                  <w:color w:val="000000"/>
                                  <w:sz w:val="18"/>
                                  <w:szCs w:val="18"/>
                                  <w:lang w:val="en-US"/>
                                </w:rPr>
                              </w:pPr>
                              <w:r>
                                <w:rPr>
                                  <w:color w:val="000000"/>
                                  <w:sz w:val="18"/>
                                  <w:szCs w:val="18"/>
                                  <w:lang w:val="en-US"/>
                                </w:rPr>
                                <w:t>112-115</w:t>
                              </w:r>
                            </w:p>
                          </w:txbxContent>
                        </wps:txbx>
                        <wps:bodyPr rot="0" vert="horz" wrap="square" lIns="0" tIns="0" rIns="0" bIns="0" anchor="ctr" anchorCtr="0">
                          <a:noAutofit/>
                        </wps:bodyPr>
                      </wps:wsp>
                      <wps:wsp>
                        <wps:cNvPr id="411" name="Text Box 411"/>
                        <wps:cNvSpPr txBox="1">
                          <a:spLocks noChangeArrowheads="1"/>
                        </wps:cNvSpPr>
                        <wps:spPr bwMode="auto">
                          <a:xfrm>
                            <a:off x="6793" y="4403"/>
                            <a:ext cx="691" cy="413"/>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180F6452" w14:textId="77777777" w:rsidR="001934F4" w:rsidRDefault="001934F4">
                              <w:pPr>
                                <w:rPr>
                                  <w:color w:val="000000"/>
                                  <w:sz w:val="18"/>
                                  <w:szCs w:val="18"/>
                                  <w:lang w:val="en-US"/>
                                </w:rPr>
                              </w:pPr>
                              <w:r>
                                <w:rPr>
                                  <w:color w:val="000000"/>
                                  <w:sz w:val="18"/>
                                  <w:szCs w:val="18"/>
                                  <w:lang w:val="en-US"/>
                                </w:rPr>
                                <w:t>116-119</w:t>
                              </w:r>
                            </w:p>
                          </w:txbxContent>
                        </wps:txbx>
                        <wps:bodyPr rot="0" vert="horz" wrap="square" lIns="0" tIns="0" rIns="0" bIns="0" anchor="ctr" anchorCtr="0">
                          <a:noAutofit/>
                        </wps:bodyPr>
                      </wps:wsp>
                      <wps:wsp>
                        <wps:cNvPr id="412" name="Text Box 412"/>
                        <wps:cNvSpPr txBox="1">
                          <a:spLocks noChangeArrowheads="1"/>
                        </wps:cNvSpPr>
                        <wps:spPr bwMode="auto">
                          <a:xfrm>
                            <a:off x="5170" y="4353"/>
                            <a:ext cx="691" cy="413"/>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08A1ECD9" w14:textId="77777777" w:rsidR="001934F4" w:rsidRDefault="001934F4">
                              <w:pPr>
                                <w:rPr>
                                  <w:color w:val="000000"/>
                                  <w:sz w:val="18"/>
                                  <w:szCs w:val="18"/>
                                  <w:lang w:val="en-US"/>
                                </w:rPr>
                              </w:pPr>
                              <w:r>
                                <w:rPr>
                                  <w:color w:val="000000"/>
                                  <w:sz w:val="18"/>
                                  <w:szCs w:val="18"/>
                                  <w:lang w:val="en-US"/>
                                </w:rPr>
                                <w:t>108-111</w:t>
                              </w:r>
                            </w:p>
                          </w:txbxContent>
                        </wps:txbx>
                        <wps:bodyPr rot="0" vert="horz" wrap="square" lIns="0" tIns="0" rIns="0" bIns="0" anchor="ctr" anchorCtr="0">
                          <a:noAutofit/>
                        </wps:bodyPr>
                      </wps:wsp>
                      <wps:wsp>
                        <wps:cNvPr id="413" name="Text Box 413"/>
                        <wps:cNvSpPr txBox="1">
                          <a:spLocks noChangeArrowheads="1"/>
                        </wps:cNvSpPr>
                        <wps:spPr bwMode="auto">
                          <a:xfrm>
                            <a:off x="4187" y="4304"/>
                            <a:ext cx="691" cy="413"/>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18F79812" w14:textId="77777777" w:rsidR="001934F4" w:rsidRDefault="001934F4">
                              <w:pPr>
                                <w:rPr>
                                  <w:color w:val="000000"/>
                                  <w:sz w:val="18"/>
                                  <w:szCs w:val="18"/>
                                  <w:lang w:val="en-US"/>
                                </w:rPr>
                              </w:pPr>
                              <w:r>
                                <w:rPr>
                                  <w:color w:val="000000"/>
                                  <w:sz w:val="18"/>
                                  <w:szCs w:val="18"/>
                                  <w:lang w:val="en-US"/>
                                </w:rPr>
                                <w:t>104-107</w:t>
                              </w:r>
                            </w:p>
                          </w:txbxContent>
                        </wps:txbx>
                        <wps:bodyPr rot="0" vert="horz" wrap="square" lIns="0" tIns="0" rIns="0" bIns="0" anchor="ctr" anchorCtr="0">
                          <a:noAutofit/>
                        </wps:bodyPr>
                      </wps:wsp>
                      <wps:wsp>
                        <wps:cNvPr id="414" name="Text Box 414"/>
                        <wps:cNvSpPr txBox="1">
                          <a:spLocks noChangeArrowheads="1"/>
                        </wps:cNvSpPr>
                        <wps:spPr bwMode="auto">
                          <a:xfrm>
                            <a:off x="4251" y="4620"/>
                            <a:ext cx="500" cy="4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071CE8FB" w14:textId="77777777" w:rsidR="001934F4" w:rsidRDefault="001934F4">
                              <w:pPr>
                                <w:rPr>
                                  <w:color w:val="000000"/>
                                  <w:lang w:val="en-US"/>
                                </w:rPr>
                              </w:pPr>
                              <w:proofErr w:type="spellStart"/>
                              <w:r>
                                <w:rPr>
                                  <w:color w:val="000000"/>
                                  <w:lang w:val="en-US"/>
                                </w:rPr>
                                <w:t>ppp</w:t>
                              </w:r>
                              <w:proofErr w:type="spellEnd"/>
                              <w:r>
                                <w:rPr>
                                  <w:color w:val="000000"/>
                                  <w:lang w:val="en-US"/>
                                </w:rPr>
                                <w:t xml:space="preserve"> 1</w:t>
                              </w:r>
                            </w:p>
                          </w:txbxContent>
                        </wps:txbx>
                        <wps:bodyPr rot="0" vert="horz" wrap="square" lIns="0" tIns="0" rIns="0" bIns="0" anchor="ctr" anchorCtr="0">
                          <a:noAutofit/>
                        </wps:bodyPr>
                      </wps:wsp>
                      <wps:wsp>
                        <wps:cNvPr id="415" name="Text Box 415"/>
                        <wps:cNvSpPr txBox="1">
                          <a:spLocks noChangeArrowheads="1"/>
                        </wps:cNvSpPr>
                        <wps:spPr bwMode="auto">
                          <a:xfrm>
                            <a:off x="5482" y="4620"/>
                            <a:ext cx="591" cy="22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7A8F0E52" w14:textId="77777777" w:rsidR="001934F4" w:rsidRDefault="001934F4">
                              <w:pPr>
                                <w:jc w:val="right"/>
                                <w:rPr>
                                  <w:color w:val="000000"/>
                                  <w:lang w:val="en-US"/>
                                </w:rPr>
                              </w:pPr>
                              <w:r>
                                <w:rPr>
                                  <w:color w:val="000000"/>
                                  <w:lang w:val="en-US"/>
                                </w:rPr>
                                <w:t>ppp2</w:t>
                              </w:r>
                            </w:p>
                          </w:txbxContent>
                        </wps:txbx>
                        <wps:bodyPr rot="0" vert="horz" wrap="square" lIns="0" tIns="0" rIns="0" bIns="0" anchor="ctr" anchorCtr="0">
                          <a:noAutofit/>
                        </wps:bodyPr>
                      </wps:wsp>
                      <wps:wsp>
                        <wps:cNvPr id="416" name="Text Box 416"/>
                        <wps:cNvSpPr txBox="1">
                          <a:spLocks noChangeArrowheads="1"/>
                        </wps:cNvSpPr>
                        <wps:spPr bwMode="auto">
                          <a:xfrm>
                            <a:off x="6267" y="4620"/>
                            <a:ext cx="500" cy="4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7C64F616" w14:textId="77777777" w:rsidR="001934F4" w:rsidRDefault="001934F4">
                              <w:pPr>
                                <w:rPr>
                                  <w:color w:val="000000"/>
                                  <w:lang w:val="en-US"/>
                                </w:rPr>
                              </w:pPr>
                              <w:proofErr w:type="spellStart"/>
                              <w:r>
                                <w:rPr>
                                  <w:color w:val="000000"/>
                                  <w:lang w:val="en-US"/>
                                </w:rPr>
                                <w:t>ppp</w:t>
                              </w:r>
                              <w:proofErr w:type="spellEnd"/>
                              <w:r>
                                <w:rPr>
                                  <w:color w:val="000000"/>
                                  <w:lang w:val="en-US"/>
                                </w:rPr>
                                <w:t xml:space="preserve"> 3</w:t>
                              </w:r>
                            </w:p>
                          </w:txbxContent>
                        </wps:txbx>
                        <wps:bodyPr rot="0" vert="horz" wrap="square" lIns="0" tIns="0" rIns="0" bIns="0" anchor="ctr" anchorCtr="0">
                          <a:noAutofit/>
                        </wps:bodyPr>
                      </wps:wsp>
                      <wps:wsp>
                        <wps:cNvPr id="417" name="Text Box 417"/>
                        <wps:cNvSpPr txBox="1">
                          <a:spLocks noChangeArrowheads="1"/>
                        </wps:cNvSpPr>
                        <wps:spPr bwMode="auto">
                          <a:xfrm>
                            <a:off x="7152" y="4620"/>
                            <a:ext cx="500" cy="4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1C2D9AD7" w14:textId="77777777" w:rsidR="001934F4" w:rsidRDefault="001934F4">
                              <w:pPr>
                                <w:rPr>
                                  <w:color w:val="000000"/>
                                  <w:lang w:val="en-US"/>
                                </w:rPr>
                              </w:pPr>
                              <w:proofErr w:type="spellStart"/>
                              <w:r>
                                <w:rPr>
                                  <w:color w:val="000000"/>
                                  <w:lang w:val="en-US"/>
                                </w:rPr>
                                <w:t>ppp</w:t>
                              </w:r>
                              <w:proofErr w:type="spellEnd"/>
                              <w:r>
                                <w:rPr>
                                  <w:color w:val="000000"/>
                                  <w:lang w:val="en-US"/>
                                </w:rPr>
                                <w:t xml:space="preserve"> 4</w:t>
                              </w:r>
                            </w:p>
                          </w:txbxContent>
                        </wps:txbx>
                        <wps:bodyPr rot="0" vert="horz" wrap="square" lIns="0" tIns="0" rIns="0" bIns="0" anchor="ctr" anchorCtr="0">
                          <a:noAutofit/>
                        </wps:bodyPr>
                      </wps:wsp>
                      <wps:wsp>
                        <wps:cNvPr id="418" name="Text Box 418"/>
                        <wps:cNvSpPr txBox="1">
                          <a:spLocks noChangeArrowheads="1"/>
                        </wps:cNvSpPr>
                        <wps:spPr bwMode="auto">
                          <a:xfrm>
                            <a:off x="7939" y="4620"/>
                            <a:ext cx="500" cy="4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568B86A7" w14:textId="77777777" w:rsidR="001934F4" w:rsidRDefault="001934F4">
                              <w:pPr>
                                <w:rPr>
                                  <w:color w:val="000000"/>
                                  <w:lang w:val="en-US"/>
                                </w:rPr>
                              </w:pPr>
                              <w:proofErr w:type="spellStart"/>
                              <w:r>
                                <w:rPr>
                                  <w:color w:val="000000"/>
                                  <w:lang w:val="en-US"/>
                                </w:rPr>
                                <w:t>ppp</w:t>
                              </w:r>
                              <w:proofErr w:type="spellEnd"/>
                              <w:r>
                                <w:rPr>
                                  <w:color w:val="000000"/>
                                  <w:lang w:val="en-US"/>
                                </w:rPr>
                                <w:t xml:space="preserve"> 5</w:t>
                              </w:r>
                            </w:p>
                          </w:txbxContent>
                        </wps:txbx>
                        <wps:bodyPr rot="0" vert="horz" wrap="square" lIns="0" tIns="0" rIns="0" bIns="0" anchor="ctr" anchorCtr="0">
                          <a:noAutofit/>
                        </wps:bodyPr>
                      </wps:wsp>
                    </wpg:wgp>
                  </a:graphicData>
                </a:graphic>
              </wp:inline>
            </w:drawing>
          </mc:Choice>
          <mc:Fallback>
            <w:pict>
              <v:group w14:anchorId="6F5B182E" id="Group 2" o:spid="_x0000_s1026" style="width:474.85pt;height:254pt;mso-position-horizontal-relative:char;mso-position-vertical-relative:line" coordsize="9496,50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">
                <v:rect id="Rectangle 3" o:spid="_x0000_s1027" style="position:absolute;width:9496;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" filled="f" stroked="f">
                  <v:stroke joinstyle="round"/>
                </v:rect>
                <v:group id="Group 4" o:spid="_x0000_s1028" style="position:absolute;left:24;top:417;width:9333;height:3686" coordorigin="24,417" coordsize="9333,36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line id="Line 5" o:spid="_x0000_s1029" style="position:absolute;flip:x;visibility:visible;mso-wrap-style:square" from="2974,417" to="5431,9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">
                    <v:stroke joinstyle="miter"/>
                  </v:line>
                  <v:line id="Line 6" o:spid="_x0000_s1030" style="position:absolute;visibility:visible;mso-wrap-style:square" from="5482,417" to="7939,9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">
                    <v:stroke joinstyle="miter"/>
                  </v:line>
                  <v:line id="Line 7" o:spid="_x0000_s1031" style="position:absolute;visibility:visible;mso-wrap-style:square" from="24,417" to="173,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">
                    <v:stroke joinstyle="miter"/>
                  </v:line>
                  <v:line id="Line 8" o:spid="_x0000_s1032" style="position:absolute;visibility:visible;mso-wrap-style:square" from="211,417" to="361,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">
                    <v:stroke joinstyle="miter"/>
                  </v:line>
                  <v:line id="Line 9" o:spid="_x0000_s1033" style="position:absolute;visibility:visible;mso-wrap-style:square" from="399,417" to="548,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">
                    <v:stroke joinstyle="miter"/>
                  </v:line>
                  <v:line id="Line 10" o:spid="_x0000_s1034" style="position:absolute;visibility:visible;mso-wrap-style:square" from="586,417" to="736,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">
                    <v:stroke joinstyle="miter"/>
                  </v:line>
                  <v:line id="Line 11" o:spid="_x0000_s1035" style="position:absolute;visibility:visible;mso-wrap-style:square" from="774,417" to="923,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">
                    <v:stroke joinstyle="miter"/>
                  </v:line>
                  <v:line id="Line 12" o:spid="_x0000_s1036" style="position:absolute;visibility:visible;mso-wrap-style:square" from="961,417" to="1110,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">
                    <v:stroke joinstyle="miter"/>
                  </v:line>
                  <v:line id="Line 13" o:spid="_x0000_s1037" style="position:absolute;visibility:visible;mso-wrap-style:square" from="1149,417" to="1298,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">
                    <v:stroke joinstyle="miter"/>
                  </v:line>
                  <v:line id="Line 14" o:spid="_x0000_s1038" style="position:absolute;visibility:visible;mso-wrap-style:square" from="1336,417" to="1485,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">
                    <v:stroke joinstyle="miter"/>
                  </v:line>
                  <v:line id="Line 15" o:spid="_x0000_s1039" style="position:absolute;visibility:visible;mso-wrap-style:square" from="1523,417" to="1673,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">
                    <v:stroke joinstyle="miter"/>
                  </v:line>
                  <v:line id="Line 16" o:spid="_x0000_s1040" style="position:absolute;visibility:visible;mso-wrap-style:square" from="1711,417" to="1860,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">
                    <v:stroke joinstyle="miter"/>
                  </v:line>
                  <v:line id="Line 17" o:spid="_x0000_s1041" style="position:absolute;visibility:visible;mso-wrap-style:square" from="1898,417" to="2047,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">
                    <v:stroke joinstyle="miter"/>
                  </v:line>
                  <v:line id="Line 18" o:spid="_x0000_s1042" style="position:absolute;visibility:visible;mso-wrap-style:square" from="2086,417" to="2235,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">
                    <v:stroke joinstyle="miter"/>
                  </v:line>
                  <v:line id="Line 19" o:spid="_x0000_s1043" style="position:absolute;visibility:visible;mso-wrap-style:square" from="2273,417" to="2422,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">
                    <v:stroke joinstyle="miter"/>
                  </v:line>
                  <v:line id="Line 20" o:spid="_x0000_s1044" style="position:absolute;visibility:visible;mso-wrap-style:square" from="2461,417" to="2610,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">
                    <v:stroke joinstyle="miter"/>
                  </v:line>
                  <v:line id="Line 21" o:spid="_x0000_s1045" style="position:absolute;visibility:visible;mso-wrap-style:square" from="2648,417" to="2797,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">
                    <v:stroke joinstyle="miter"/>
                  </v:line>
                  <v:line id="Line 22" o:spid="_x0000_s1046" style="position:absolute;visibility:visible;mso-wrap-style:square" from="2835,417" to="2985,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">
                    <v:stroke joinstyle="miter"/>
                  </v:line>
                  <v:line id="Line 23" o:spid="_x0000_s1047" style="position:absolute;visibility:visible;mso-wrap-style:square" from="3023,417" to="3172,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">
                    <v:stroke joinstyle="miter"/>
                  </v:line>
                  <v:line id="Line 24" o:spid="_x0000_s1048" style="position:absolute;visibility:visible;mso-wrap-style:square" from="3210,417" to="3359,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">
                    <v:stroke joinstyle="miter"/>
                  </v:line>
                  <v:line id="Line 25" o:spid="_x0000_s1049" style="position:absolute;visibility:visible;mso-wrap-style:square" from="3398,417" to="3547,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">
                    <v:stroke joinstyle="miter"/>
                  </v:line>
                  <v:line id="Line 26" o:spid="_x0000_s1050" style="position:absolute;visibility:visible;mso-wrap-style:square" from="3585,417" to="3734,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">
                    <v:stroke joinstyle="miter"/>
                  </v:line>
                  <v:line id="Line 27" o:spid="_x0000_s1051" style="position:absolute;visibility:visible;mso-wrap-style:square" from="3773,417" to="3922,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">
                    <v:stroke joinstyle="miter"/>
                  </v:line>
                  <v:line id="Line 28" o:spid="_x0000_s1052" style="position:absolute;visibility:visible;mso-wrap-style:square" from="3960,417" to="4109,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">
                    <v:stroke joinstyle="miter"/>
                  </v:line>
                  <v:line id="Line 29" o:spid="_x0000_s1053" style="position:absolute;visibility:visible;mso-wrap-style:square" from="4147,417" to="4297,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">
                    <v:stroke joinstyle="miter"/>
                  </v:line>
                  <v:line id="Line 30" o:spid="_x0000_s1054" style="position:absolute;visibility:visible;mso-wrap-style:square" from="4335,417" to="4484,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">
                    <v:stroke joinstyle="miter"/>
                  </v:line>
                  <v:line id="Line 31" o:spid="_x0000_s1055" style="position:absolute;visibility:visible;mso-wrap-style:square" from="4522,417" to="4671,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">
                    <v:stroke joinstyle="miter"/>
                  </v:line>
                  <v:line id="Line 32" o:spid="_x0000_s1056" style="position:absolute;visibility:visible;mso-wrap-style:square" from="4710,417" to="4859,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">
                    <v:stroke joinstyle="miter"/>
                  </v:line>
                  <v:line id="Line 33" o:spid="_x0000_s1057" style="position:absolute;visibility:visible;mso-wrap-style:square" from="4897,417" to="5046,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">
                    <v:stroke joinstyle="miter"/>
                  </v:line>
                  <v:line id="Line 34" o:spid="_x0000_s1058" style="position:absolute;visibility:visible;mso-wrap-style:square" from="5084,417" to="5234,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">
                    <v:stroke joinstyle="miter"/>
                  </v:line>
                  <v:line id="Line 35" o:spid="_x0000_s1059" style="position:absolute;visibility:visible;mso-wrap-style:square" from="5272,417" to="5421,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">
                    <v:stroke joinstyle="miter"/>
                  </v:line>
                  <v:line id="Line 36" o:spid="_x0000_s1060" style="position:absolute;visibility:visible;mso-wrap-style:square" from="5459,417" to="5608,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">
                    <v:stroke joinstyle="miter"/>
                  </v:line>
                  <v:line id="Line 37" o:spid="_x0000_s1061" style="position:absolute;visibility:visible;mso-wrap-style:square" from="5647,417" to="5796,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">
                    <v:stroke joinstyle="miter"/>
                  </v:line>
                  <v:line id="Line 38" o:spid="_x0000_s1062" style="position:absolute;visibility:visible;mso-wrap-style:square" from="5834,417" to="5984,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">
                    <v:stroke joinstyle="miter"/>
                  </v:line>
                  <v:line id="Line 39" o:spid="_x0000_s1063" style="position:absolute;visibility:visible;mso-wrap-style:square" from="6022,417" to="6171,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">
                    <v:stroke joinstyle="miter"/>
                  </v:line>
                  <v:line id="Line 40" o:spid="_x0000_s1064" style="position:absolute;visibility:visible;mso-wrap-style:square" from="6209,417" to="6358,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">
                    <v:stroke joinstyle="miter"/>
                  </v:line>
                  <v:line id="Line 41" o:spid="_x0000_s1065" style="position:absolute;visibility:visible;mso-wrap-style:square" from="6396,417" to="6546,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">
                    <v:stroke joinstyle="miter"/>
                  </v:line>
                  <v:line id="Line 42" o:spid="_x0000_s1066" style="position:absolute;visibility:visible;mso-wrap-style:square" from="6584,417" to="6733,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">
                    <v:stroke joinstyle="miter"/>
                  </v:line>
                  <v:line id="Line 43" o:spid="_x0000_s1067" style="position:absolute;visibility:visible;mso-wrap-style:square" from="6771,417" to="6920,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">
                    <v:stroke joinstyle="miter"/>
                  </v:line>
                  <v:line id="Line 44" o:spid="_x0000_s1068" style="position:absolute;visibility:visible;mso-wrap-style:square" from="6959,417" to="7108,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">
                    <v:stroke joinstyle="miter"/>
                  </v:line>
                  <v:line id="Line 45" o:spid="_x0000_s1069" style="position:absolute;visibility:visible;mso-wrap-style:square" from="7146,417" to="7295,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">
                    <v:stroke joinstyle="miter"/>
                  </v:line>
                  <v:line id="Line 46" o:spid="_x0000_s1070" style="position:absolute;visibility:visible;mso-wrap-style:square" from="7334,417" to="7483,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">
                    <v:stroke joinstyle="miter"/>
                  </v:line>
                  <v:line id="Line 47" o:spid="_x0000_s1071" style="position:absolute;visibility:visible;mso-wrap-style:square" from="7521,417" to="7670,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">
                    <v:stroke joinstyle="miter"/>
                  </v:line>
                  <v:line id="Line 48" o:spid="_x0000_s1072" style="position:absolute;visibility:visible;mso-wrap-style:square" from="7708,417" to="7858,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">
                    <v:stroke joinstyle="miter"/>
                  </v:line>
                  <v:line id="Line 49" o:spid="_x0000_s1073" style="position:absolute;visibility:visible;mso-wrap-style:square" from="7896,417" to="8045,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">
                    <v:stroke joinstyle="miter"/>
                  </v:line>
                  <v:line id="Line 50" o:spid="_x0000_s1074" style="position:absolute;visibility:visible;mso-wrap-style:square" from="8083,417" to="8233,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">
                    <v:stroke joinstyle="miter"/>
                  </v:line>
                  <v:line id="Line 51" o:spid="_x0000_s1075" style="position:absolute;visibility:visible;mso-wrap-style:square" from="8271,417" to="8420,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">
                    <v:stroke joinstyle="miter"/>
                  </v:line>
                  <v:line id="Line 52" o:spid="_x0000_s1076" style="position:absolute;visibility:visible;mso-wrap-style:square" from="8458,417" to="8607,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">
                    <v:stroke joinstyle="miter"/>
                  </v:line>
                  <v:line id="Line 53" o:spid="_x0000_s1077" style="position:absolute;visibility:visible;mso-wrap-style:square" from="8645,417" to="8795,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">
                    <v:stroke joinstyle="miter"/>
                  </v:line>
                  <v:line id="Line 54" o:spid="_x0000_s1078" style="position:absolute;visibility:visible;mso-wrap-style:square" from="8833,417" to="8982,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">
                    <v:stroke joinstyle="miter"/>
                  </v:line>
                  <v:line id="Line 55" o:spid="_x0000_s1079" style="position:absolute;visibility:visible;mso-wrap-style:square" from="9020,417" to="9169,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">
                    <v:stroke joinstyle="miter"/>
                  </v:line>
                  <v:line id="Line 56" o:spid="_x0000_s1080" style="position:absolute;visibility:visible;mso-wrap-style:square" from="9208,417" to="9357,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">
                    <v:stroke joinstyle="miter"/>
                  </v:line>
                  <v:line id="Line 57" o:spid="_x0000_s1081" style="position:absolute;flip:x;visibility:visible;mso-wrap-style:square" from="3957,3366" to="4693,38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">
                    <v:stroke joinstyle="miter"/>
                  </v:line>
                  <v:line id="Line 58" o:spid="_x0000_s1082" style="position:absolute;visibility:visible;mso-wrap-style:square" from="4695,3366" to="5431,38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">
                    <v:stroke joinstyle="miter"/>
                  </v:line>
                  <v:line id="Line 59" o:spid="_x0000_s1083" style="position:absolute;flip:x;visibility:visible;mso-wrap-style:square" from="6907,3366" to="7643,38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">
                    <v:stroke joinstyle="miter"/>
                  </v:line>
                  <v:line id="Line 60" o:spid="_x0000_s1084" style="position:absolute;visibility:visible;mso-wrap-style:square" from="7645,3366" to="8381,38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">
                    <v:stroke joinstyle="miter"/>
                  </v:line>
                  <v:line id="Line 61" o:spid="_x0000_s1085" style="position:absolute;visibility:visible;mso-wrap-style:square" from="24,3366" to="173,33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">
                    <v:stroke joinstyle="miter"/>
                  </v:line>
                  <v:line id="Line 62" o:spid="_x0000_s1086" style="position:absolute;visibility:visible;mso-wrap-style:square" from="211,3366" to="361,33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">
                    <v:stroke joinstyle="miter"/>
                  </v:line>
                  <v:line id="Line 63" o:spid="_x0000_s1087" style="position:absolute;visibility:visible;mso-wrap-style:square" from="399,3366" to="548,33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">
                    <v:stroke joinstyle="miter"/>
                  </v:line>
                  <v:line id="Line 64" o:spid="_x0000_s1088" style="position:absolute;visibility:visible;mso-wrap-style:square" from="586,3366" to="736,33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">
                    <v:stroke joinstyle="miter"/>
                  </v:line>
                  <v:line id="Line 65" o:spid="_x0000_s1089" style="position:absolute;visibility:visible;mso-wrap-style:square" from="774,3366" to="923,33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">
                    <v:stroke joinstyle="miter"/>
                  </v:line>
                  <v:line id="Line 66" o:spid="_x0000_s1090" style="position:absolute;visibility:visible;mso-wrap-style:square" from="961,3366" to="1110,33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">
                    <v:stroke joinstyle="miter"/>
                  </v:line>
                  <v:line id="Line 67" o:spid="_x0000_s1091" style="position:absolute;visibility:visible;mso-wrap-style:square" from="1149,3366" to="1298,33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">
                    <v:stroke joinstyle="miter"/>
                  </v:line>
                  <v:line id="Line 68" o:spid="_x0000_s1092" style="position:absolute;visibility:visible;mso-wrap-style:square" from="1336,3366" to="1485,33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">
                    <v:stroke joinstyle="miter"/>
                  </v:line>
                  <v:line id="Line 69" o:spid="_x0000_s1093" style="position:absolute;visibility:visible;mso-wrap-style:square" from="1523,3366" to="1673,33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">
                    <v:stroke joinstyle="miter"/>
                  </v:line>
                  <v:line id="Line 70" o:spid="_x0000_s1094" style="position:absolute;visibility:visible;mso-wrap-style:square" from="1711,3366" to="1860,33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">
                    <v:stroke joinstyle="miter"/>
                  </v:line>
                  <v:line id="Line 71" o:spid="_x0000_s1095" style="position:absolute;visibility:visible;mso-wrap-style:square" from="1898,3366" to="2047,33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">
                    <v:stroke joinstyle="miter"/>
                  </v:line>
                  <v:line id="Line 72" o:spid="_x0000_s1096" style="position:absolute;visibility:visible;mso-wrap-style:square" from="2086,3366" to="2235,33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">
                    <v:stroke joinstyle="miter"/>
                  </v:line>
                  <v:line id="Line 73" o:spid="_x0000_s1097" style="position:absolute;visibility:visible;mso-wrap-style:square" from="2273,3366" to="2422,33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">
                    <v:stroke joinstyle="miter"/>
                  </v:line>
                  <v:line id="Line 74" o:spid="_x0000_s1098" style="position:absolute;visibility:visible;mso-wrap-style:square" from="2461,3366" to="2610,33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">
                    <v:stroke joinstyle="miter"/>
                  </v:line>
                  <v:line id="Line 75" o:spid="_x0000_s1099" style="position:absolute;visibility:visible;mso-wrap-style:square" from="2648,3366" to="2797,33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">
                    <v:stroke joinstyle="miter"/>
                  </v:line>
                  <v:line id="Line 76" o:spid="_x0000_s1100" style="position:absolute;visibility:visible;mso-wrap-style:square" from="2835,3366" to="2985,33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">
                    <v:stroke joinstyle="miter"/>
                  </v:line>
                  <v:line id="Line 77" o:spid="_x0000_s1101" style="position:absolute;visibility:visible;mso-wrap-style:square" from="3023,3366" to="3172,33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">
                    <v:stroke joinstyle="miter"/>
                  </v:line>
                  <v:line id="Line 78" o:spid="_x0000_s1102" style="position:absolute;visibility:visible;mso-wrap-style:square" from="3210,3366" to="3359,33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">
                    <v:stroke joinstyle="miter"/>
                  </v:line>
                  <v:line id="Line 79" o:spid="_x0000_s1103" style="position:absolute;visibility:visible;mso-wrap-style:square" from="3398,3366" to="3547,33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">
                    <v:stroke joinstyle="miter"/>
                  </v:line>
                  <v:line id="Line 80" o:spid="_x0000_s1104" style="position:absolute;visibility:visible;mso-wrap-style:square" from="3585,3366" to="3734,33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">
                    <v:stroke joinstyle="miter"/>
                  </v:line>
                  <v:line id="Line 81" o:spid="_x0000_s1105" style="position:absolute;visibility:visible;mso-wrap-style:square" from="3773,3366" to="3922,33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">
                    <v:stroke joinstyle="miter"/>
                  </v:line>
                  <v:line id="Line 82" o:spid="_x0000_s1106" style="position:absolute;visibility:visible;mso-wrap-style:square" from="3960,3366" to="4109,33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">
                    <v:stroke joinstyle="miter"/>
                  </v:line>
                  <v:line id="Line 83" o:spid="_x0000_s1107" style="position:absolute;visibility:visible;mso-wrap-style:square" from="4147,3366" to="4297,33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">
                    <v:stroke joinstyle="miter"/>
                  </v:line>
                  <v:line id="Line 84" o:spid="_x0000_s1108" style="position:absolute;visibility:visible;mso-wrap-style:square" from="4335,3366" to="4484,33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">
                    <v:stroke joinstyle="miter"/>
                  </v:line>
                  <v:line id="Line 85" o:spid="_x0000_s1109" style="position:absolute;visibility:visible;mso-wrap-style:square" from="4522,3366" to="4671,33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">
                    <v:stroke joinstyle="miter"/>
                  </v:line>
                  <v:line id="Line 86" o:spid="_x0000_s1110" style="position:absolute;visibility:visible;mso-wrap-style:square" from="4710,3366" to="4859,33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">
                    <v:stroke joinstyle="miter"/>
                  </v:line>
                  <v:line id="Line 87" o:spid="_x0000_s1111" style="position:absolute;visibility:visible;mso-wrap-style:square" from="4897,3366" to="5046,33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">
                    <v:stroke joinstyle="miter"/>
                  </v:line>
                  <v:line id="Line 88" o:spid="_x0000_s1112" style="position:absolute;visibility:visible;mso-wrap-style:square" from="5084,3366" to="5234,33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">
                    <v:stroke joinstyle="miter"/>
                  </v:line>
                  <v:line id="Line 89" o:spid="_x0000_s1113" style="position:absolute;visibility:visible;mso-wrap-style:square" from="5272,3366" to="5421,33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">
                    <v:stroke joinstyle="miter"/>
                  </v:line>
                  <v:line id="Line 90" o:spid="_x0000_s1114" style="position:absolute;visibility:visible;mso-wrap-style:square" from="5459,3366" to="5608,33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">
                    <v:stroke joinstyle="miter"/>
                  </v:line>
                  <v:line id="Line 91" o:spid="_x0000_s1115" style="position:absolute;visibility:visible;mso-wrap-style:square" from="5647,3366" to="5796,33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">
                    <v:stroke joinstyle="miter"/>
                  </v:line>
                  <v:line id="Line 92" o:spid="_x0000_s1116" style="position:absolute;visibility:visible;mso-wrap-style:square" from="5834,3366" to="5984,33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">
                    <v:stroke joinstyle="miter"/>
                  </v:line>
                  <v:line id="Line 93" o:spid="_x0000_s1117" style="position:absolute;visibility:visible;mso-wrap-style:square" from="6022,3366" to="6171,33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">
                    <v:stroke joinstyle="miter"/>
                  </v:line>
                  <v:line id="Line 94" o:spid="_x0000_s1118" style="position:absolute;visibility:visible;mso-wrap-style:square" from="6209,3366" to="6358,33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">
                    <v:stroke joinstyle="miter"/>
                  </v:line>
                  <v:line id="Line 95" o:spid="_x0000_s1119" style="position:absolute;visibility:visible;mso-wrap-style:square" from="6396,3366" to="6546,33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">
                    <v:stroke joinstyle="miter"/>
                  </v:line>
                  <v:line id="Line 96" o:spid="_x0000_s1120" style="position:absolute;visibility:visible;mso-wrap-style:square" from="6584,3366" to="6733,33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">
                    <v:stroke joinstyle="miter"/>
                  </v:line>
                  <v:line id="Line 97" o:spid="_x0000_s1121" style="position:absolute;visibility:visible;mso-wrap-style:square" from="6771,3366" to="6920,33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">
                    <v:stroke joinstyle="miter"/>
                  </v:line>
                  <v:line id="Line 98" o:spid="_x0000_s1122" style="position:absolute;visibility:visible;mso-wrap-style:square" from="6959,3366" to="7108,33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">
                    <v:stroke joinstyle="miter"/>
                  </v:line>
                  <v:line id="Line 99" o:spid="_x0000_s1123" style="position:absolute;visibility:visible;mso-wrap-style:square" from="7146,3366" to="7295,33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">
                    <v:stroke joinstyle="miter"/>
                  </v:line>
                  <v:line id="Line 100" o:spid="_x0000_s1124" style="position:absolute;visibility:visible;mso-wrap-style:square" from="7334,3366" to="7483,33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">
                    <v:stroke joinstyle="miter"/>
                  </v:line>
                  <v:line id="Line 101" o:spid="_x0000_s1125" style="position:absolute;visibility:visible;mso-wrap-style:square" from="7521,3366" to="7670,33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">
                    <v:stroke joinstyle="miter"/>
                  </v:line>
                  <v:line id="Line 102" o:spid="_x0000_s1126" style="position:absolute;visibility:visible;mso-wrap-style:square" from="7708,3366" to="7858,33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">
                    <v:stroke joinstyle="miter"/>
                  </v:line>
                  <v:line id="Line 103" o:spid="_x0000_s1127" style="position:absolute;visibility:visible;mso-wrap-style:square" from="7896,3366" to="8045,33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">
                    <v:stroke joinstyle="miter"/>
                  </v:line>
                  <v:line id="Line 104" o:spid="_x0000_s1128" style="position:absolute;visibility:visible;mso-wrap-style:square" from="8083,3366" to="8233,33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">
                    <v:stroke joinstyle="miter"/>
                  </v:line>
                  <v:line id="Line 105" o:spid="_x0000_s1129" style="position:absolute;visibility:visible;mso-wrap-style:square" from="8271,3366" to="8420,33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">
                    <v:stroke joinstyle="miter"/>
                  </v:line>
                  <v:line id="Line 106" o:spid="_x0000_s1130" style="position:absolute;visibility:visible;mso-wrap-style:square" from="8458,3366" to="8607,33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">
                    <v:stroke joinstyle="miter"/>
                  </v:line>
                  <v:line id="Line 107" o:spid="_x0000_s1131" style="position:absolute;visibility:visible;mso-wrap-style:square" from="8645,3366" to="8795,33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">
                    <v:stroke joinstyle="miter"/>
                  </v:line>
                  <v:line id="Line 108" o:spid="_x0000_s1132" style="position:absolute;visibility:visible;mso-wrap-style:square" from="8833,3366" to="8982,33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">
                    <v:stroke joinstyle="miter"/>
                  </v:line>
                  <v:line id="Line 109" o:spid="_x0000_s1133" style="position:absolute;visibility:visible;mso-wrap-style:square" from="9020,3366" to="9169,33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">
                    <v:stroke joinstyle="miter"/>
                  </v:line>
                  <v:line id="Line 110" o:spid="_x0000_s1134" style="position:absolute;visibility:visible;mso-wrap-style:square" from="9208,3366" to="9357,33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">
                    <v:stroke joinstyle="miter"/>
                  </v:line>
                  <v:line id="Line 111" o:spid="_x0000_s1135" style="position:absolute;visibility:visible;mso-wrap-style:square" from="24,4103" to="173,41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">
                    <v:stroke joinstyle="miter"/>
                  </v:line>
                  <v:line id="Line 112" o:spid="_x0000_s1136" style="position:absolute;visibility:visible;mso-wrap-style:square" from="211,4103" to="361,41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">
                    <v:stroke joinstyle="miter"/>
                  </v:line>
                  <v:line id="Line 113" o:spid="_x0000_s1137" style="position:absolute;visibility:visible;mso-wrap-style:square" from="399,4103" to="548,41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">
                    <v:stroke joinstyle="miter"/>
                  </v:line>
                  <v:line id="Line 114" o:spid="_x0000_s1138" style="position:absolute;visibility:visible;mso-wrap-style:square" from="586,4103" to="736,41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">
                    <v:stroke joinstyle="miter"/>
                  </v:line>
                  <v:line id="Line 115" o:spid="_x0000_s1139" style="position:absolute;visibility:visible;mso-wrap-style:square" from="774,4103" to="923,41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">
                    <v:stroke joinstyle="miter"/>
                  </v:line>
                  <v:line id="Line 116" o:spid="_x0000_s1140" style="position:absolute;visibility:visible;mso-wrap-style:square" from="961,4103" to="1110,41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">
                    <v:stroke joinstyle="miter"/>
                  </v:line>
                  <v:line id="Line 117" o:spid="_x0000_s1141" style="position:absolute;visibility:visible;mso-wrap-style:square" from="1149,4103" to="1298,41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">
                    <v:stroke joinstyle="miter"/>
                  </v:line>
                  <v:line id="Line 118" o:spid="_x0000_s1142" style="position:absolute;visibility:visible;mso-wrap-style:square" from="1336,4103" to="1485,41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">
                    <v:stroke joinstyle="miter"/>
                  </v:line>
                  <v:line id="Line 119" o:spid="_x0000_s1143" style="position:absolute;visibility:visible;mso-wrap-style:square" from="1523,4103" to="1673,41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">
                    <v:stroke joinstyle="miter"/>
                  </v:line>
                  <v:line id="Line 120" o:spid="_x0000_s1144" style="position:absolute;visibility:visible;mso-wrap-style:square" from="1711,4103" to="1860,41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">
                    <v:stroke joinstyle="miter"/>
                  </v:line>
                  <v:line id="Line 121" o:spid="_x0000_s1145" style="position:absolute;visibility:visible;mso-wrap-style:square" from="1898,4103" to="2047,41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">
                    <v:stroke joinstyle="miter"/>
                  </v:line>
                  <v:line id="Line 122" o:spid="_x0000_s1146" style="position:absolute;visibility:visible;mso-wrap-style:square" from="2086,4103" to="2235,41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">
                    <v:stroke joinstyle="miter"/>
                  </v:line>
                  <v:line id="Line 123" o:spid="_x0000_s1147" style="position:absolute;visibility:visible;mso-wrap-style:square" from="2273,4103" to="2422,41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">
                    <v:stroke joinstyle="miter"/>
                  </v:line>
                  <v:line id="Line 124" o:spid="_x0000_s1148" style="position:absolute;visibility:visible;mso-wrap-style:square" from="2461,4103" to="2610,41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">
                    <v:stroke joinstyle="miter"/>
                  </v:line>
                  <v:line id="Line 125" o:spid="_x0000_s1149" style="position:absolute;visibility:visible;mso-wrap-style:square" from="2648,4103" to="2797,41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">
                    <v:stroke joinstyle="miter"/>
                  </v:line>
                  <v:line id="Line 126" o:spid="_x0000_s1150" style="position:absolute;visibility:visible;mso-wrap-style:square" from="2835,4103" to="2985,41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">
                    <v:stroke joinstyle="miter"/>
                  </v:line>
                  <v:line id="Line 127" o:spid="_x0000_s1151" style="position:absolute;visibility:visible;mso-wrap-style:square" from="3023,4103" to="3172,41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">
                    <v:stroke joinstyle="miter"/>
                  </v:line>
                  <v:line id="Line 128" o:spid="_x0000_s1152" style="position:absolute;visibility:visible;mso-wrap-style:square" from="3210,4103" to="3359,41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">
                    <v:stroke joinstyle="miter"/>
                  </v:line>
                  <v:line id="Line 129" o:spid="_x0000_s1153" style="position:absolute;visibility:visible;mso-wrap-style:square" from="3398,4103" to="3547,41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">
                    <v:stroke joinstyle="miter"/>
                  </v:line>
                  <v:line id="Line 130" o:spid="_x0000_s1154" style="position:absolute;visibility:visible;mso-wrap-style:square" from="3585,4103" to="3734,41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">
                    <v:stroke joinstyle="miter"/>
                  </v:line>
                  <v:line id="Line 131" o:spid="_x0000_s1155" style="position:absolute;visibility:visible;mso-wrap-style:square" from="3773,4103" to="3922,41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">
                    <v:stroke joinstyle="miter"/>
                  </v:line>
                  <v:line id="Line 132" o:spid="_x0000_s1156" style="position:absolute;visibility:visible;mso-wrap-style:square" from="3960,4103" to="4109,41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">
                    <v:stroke joinstyle="miter"/>
                  </v:line>
                  <v:line id="Line 133" o:spid="_x0000_s1157" style="position:absolute;visibility:visible;mso-wrap-style:square" from="4147,4103" to="4297,41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">
                    <v:stroke joinstyle="miter"/>
                  </v:line>
                  <v:line id="Line 134" o:spid="_x0000_s1158" style="position:absolute;visibility:visible;mso-wrap-style:square" from="4335,4103" to="4484,41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">
                    <v:stroke joinstyle="miter"/>
                  </v:line>
                  <v:line id="Line 135" o:spid="_x0000_s1159" style="position:absolute;visibility:visible;mso-wrap-style:square" from="4522,4103" to="4671,41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">
                    <v:stroke joinstyle="miter"/>
                  </v:line>
                  <v:line id="Line 136" o:spid="_x0000_s1160" style="position:absolute;visibility:visible;mso-wrap-style:square" from="4710,4103" to="4859,41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">
                    <v:stroke joinstyle="miter"/>
                  </v:line>
                  <v:line id="Line 137" o:spid="_x0000_s1161" style="position:absolute;visibility:visible;mso-wrap-style:square" from="4897,4103" to="5046,41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">
                    <v:stroke joinstyle="miter"/>
                  </v:line>
                  <v:line id="Line 138" o:spid="_x0000_s1162" style="position:absolute;visibility:visible;mso-wrap-style:square" from="5084,4103" to="5234,41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">
                    <v:stroke joinstyle="miter"/>
                  </v:line>
                  <v:line id="Line 139" o:spid="_x0000_s1163" style="position:absolute;visibility:visible;mso-wrap-style:square" from="5272,4103" to="5421,41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">
                    <v:stroke joinstyle="miter"/>
                  </v:line>
                  <v:line id="Line 140" o:spid="_x0000_s1164" style="position:absolute;visibility:visible;mso-wrap-style:square" from="5459,4103" to="5608,41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">
                    <v:stroke joinstyle="miter"/>
                  </v:line>
                  <v:line id="Line 141" o:spid="_x0000_s1165" style="position:absolute;visibility:visible;mso-wrap-style:square" from="5647,4103" to="5796,41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">
                    <v:stroke joinstyle="miter"/>
                  </v:line>
                  <v:line id="Line 142" o:spid="_x0000_s1166" style="position:absolute;visibility:visible;mso-wrap-style:square" from="5834,4103" to="5984,41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">
                    <v:stroke joinstyle="miter"/>
                  </v:line>
                  <v:line id="Line 143" o:spid="_x0000_s1167" style="position:absolute;visibility:visible;mso-wrap-style:square" from="6022,4103" to="6171,41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">
                    <v:stroke joinstyle="miter"/>
                  </v:line>
                  <v:line id="Line 144" o:spid="_x0000_s1168" style="position:absolute;visibility:visible;mso-wrap-style:square" from="6209,4103" to="6358,41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">
                    <v:stroke joinstyle="miter"/>
                  </v:line>
                  <v:line id="Line 145" o:spid="_x0000_s1169" style="position:absolute;visibility:visible;mso-wrap-style:square" from="6396,4103" to="6546,41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">
                    <v:stroke joinstyle="miter"/>
                  </v:line>
                  <v:line id="Line 146" o:spid="_x0000_s1170" style="position:absolute;visibility:visible;mso-wrap-style:square" from="6584,4103" to="6733,41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">
                    <v:stroke joinstyle="miter"/>
                  </v:line>
                  <v:line id="Line 147" o:spid="_x0000_s1171" style="position:absolute;visibility:visible;mso-wrap-style:square" from="6771,4103" to="6920,41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">
                    <v:stroke joinstyle="miter"/>
                  </v:line>
                  <v:line id="Line 148" o:spid="_x0000_s1172" style="position:absolute;visibility:visible;mso-wrap-style:square" from="6959,4103" to="7108,41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">
                    <v:stroke joinstyle="miter"/>
                  </v:line>
                  <v:line id="Line 149" o:spid="_x0000_s1173" style="position:absolute;visibility:visible;mso-wrap-style:square" from="7146,4103" to="7295,41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">
                    <v:stroke joinstyle="miter"/>
                  </v:line>
                  <v:line id="Line 150" o:spid="_x0000_s1174" style="position:absolute;visibility:visible;mso-wrap-style:square" from="7334,4103" to="7483,41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">
                    <v:stroke joinstyle="miter"/>
                  </v:line>
                  <v:line id="Line 151" o:spid="_x0000_s1175" style="position:absolute;visibility:visible;mso-wrap-style:square" from="7521,4103" to="7670,41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">
                    <v:stroke joinstyle="miter"/>
                  </v:line>
                  <v:line id="Line 152" o:spid="_x0000_s1176" style="position:absolute;visibility:visible;mso-wrap-style:square" from="7708,4103" to="7858,41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">
                    <v:stroke joinstyle="miter"/>
                  </v:line>
                  <v:line id="Line 153" o:spid="_x0000_s1177" style="position:absolute;visibility:visible;mso-wrap-style:square" from="7896,4103" to="8045,41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">
                    <v:stroke joinstyle="miter"/>
                  </v:line>
                  <v:line id="Line 154" o:spid="_x0000_s1178" style="position:absolute;visibility:visible;mso-wrap-style:square" from="8083,4103" to="8233,41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">
                    <v:stroke joinstyle="miter"/>
                  </v:line>
                  <v:line id="Line 155" o:spid="_x0000_s1179" style="position:absolute;visibility:visible;mso-wrap-style:square" from="8271,4103" to="8420,41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">
                    <v:stroke joinstyle="miter"/>
                  </v:line>
                  <v:line id="Line 156" o:spid="_x0000_s1180" style="position:absolute;visibility:visible;mso-wrap-style:square" from="8458,4103" to="8607,41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">
                    <v:stroke joinstyle="miter"/>
                  </v:line>
                  <v:line id="Line 157" o:spid="_x0000_s1181" style="position:absolute;visibility:visible;mso-wrap-style:square" from="8645,4103" to="8795,41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">
                    <v:stroke joinstyle="miter"/>
                  </v:line>
                  <v:line id="Line 158" o:spid="_x0000_s1182" style="position:absolute;visibility:visible;mso-wrap-style:square" from="8833,4103" to="8982,41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">
                    <v:stroke joinstyle="miter"/>
                  </v:line>
                  <v:line id="Line 159" o:spid="_x0000_s1183" style="position:absolute;visibility:visible;mso-wrap-style:square" from="9020,4103" to="9169,41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">
                    <v:stroke joinstyle="miter"/>
                  </v:line>
                  <v:line id="Line 160" o:spid="_x0000_s1184" style="position:absolute;visibility:visible;mso-wrap-style:square" from="9208,4103" to="9357,41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">
                    <v:stroke joinstyle="miter"/>
                  </v:line>
                  <v:line id="Line 161" o:spid="_x0000_s1185" style="position:absolute;flip:x;visibility:visible;mso-wrap-style:square" from="4694,2628" to="6168,31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">
                    <v:stroke joinstyle="miter"/>
                  </v:line>
                  <v:line id="Line 162" o:spid="_x0000_s1186" style="position:absolute;visibility:visible;mso-wrap-style:square" from="6169,2628" to="7643,31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">
                    <v:stroke joinstyle="miter"/>
                  </v:line>
                  <v:line id="Line 163" o:spid="_x0000_s1187" style="position:absolute;visibility:visible;mso-wrap-style:square" from="3213,2639" to="3949,31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">
                    <v:stroke joinstyle="miter"/>
                  </v:line>
                  <v:line id="Line 164" o:spid="_x0000_s1188" style="position:absolute;flip:x;visibility:visible;mso-wrap-style:square" from="2482,2628" to="3219,31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">
                    <v:stroke joinstyle="miter"/>
                  </v:line>
                  <v:line id="Line 165" o:spid="_x0000_s1189" style="position:absolute;visibility:visible;mso-wrap-style:square" from="24,2628" to="173,26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">
                    <v:stroke joinstyle="miter"/>
                  </v:line>
                  <v:line id="Line 166" o:spid="_x0000_s1190" style="position:absolute;visibility:visible;mso-wrap-style:square" from="211,2628" to="361,26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">
                    <v:stroke joinstyle="miter"/>
                  </v:line>
                  <v:line id="Line 167" o:spid="_x0000_s1191" style="position:absolute;visibility:visible;mso-wrap-style:square" from="399,2628" to="548,26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">
                    <v:stroke joinstyle="miter"/>
                  </v:line>
                  <v:line id="Line 168" o:spid="_x0000_s1192" style="position:absolute;visibility:visible;mso-wrap-style:square" from="586,2628" to="736,26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">
                    <v:stroke joinstyle="miter"/>
                  </v:line>
                  <v:line id="Line 169" o:spid="_x0000_s1193" style="position:absolute;visibility:visible;mso-wrap-style:square" from="774,2628" to="923,26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">
                    <v:stroke joinstyle="miter"/>
                  </v:line>
                  <v:line id="Line 170" o:spid="_x0000_s1194" style="position:absolute;visibility:visible;mso-wrap-style:square" from="961,2628" to="1110,26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">
                    <v:stroke joinstyle="miter"/>
                  </v:line>
                  <v:line id="Line 171" o:spid="_x0000_s1195" style="position:absolute;visibility:visible;mso-wrap-style:square" from="1149,2628" to="1298,26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">
                    <v:stroke joinstyle="miter"/>
                  </v:line>
                  <v:line id="Line 172" o:spid="_x0000_s1196" style="position:absolute;visibility:visible;mso-wrap-style:square" from="1336,2628" to="1485,26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">
                    <v:stroke joinstyle="miter"/>
                  </v:line>
                  <v:line id="Line 173" o:spid="_x0000_s1197" style="position:absolute;visibility:visible;mso-wrap-style:square" from="1523,2628" to="1673,26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">
                    <v:stroke joinstyle="miter"/>
                  </v:line>
                  <v:line id="Line 174" o:spid="_x0000_s1198" style="position:absolute;visibility:visible;mso-wrap-style:square" from="1711,2628" to="1860,26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">
                    <v:stroke joinstyle="miter"/>
                  </v:line>
                  <v:line id="Line 175" o:spid="_x0000_s1199" style="position:absolute;visibility:visible;mso-wrap-style:square" from="1898,2628" to="2047,26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">
                    <v:stroke joinstyle="miter"/>
                  </v:line>
                  <v:line id="Line 176" o:spid="_x0000_s1200" style="position:absolute;visibility:visible;mso-wrap-style:square" from="2086,2628" to="2235,26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">
                    <v:stroke joinstyle="miter"/>
                  </v:line>
                  <v:line id="Line 177" o:spid="_x0000_s1201" style="position:absolute;visibility:visible;mso-wrap-style:square" from="2273,2628" to="2422,26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">
                    <v:stroke joinstyle="miter"/>
                  </v:line>
                  <v:line id="Line 178" o:spid="_x0000_s1202" style="position:absolute;visibility:visible;mso-wrap-style:square" from="2461,2628" to="2610,26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">
                    <v:stroke joinstyle="miter"/>
                  </v:line>
                  <v:line id="Line 179" o:spid="_x0000_s1203" style="position:absolute;visibility:visible;mso-wrap-style:square" from="2648,2628" to="2797,26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">
                    <v:stroke joinstyle="miter"/>
                  </v:line>
                  <v:line id="Line 180" o:spid="_x0000_s1204" style="position:absolute;visibility:visible;mso-wrap-style:square" from="2835,2628" to="2985,26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">
                    <v:stroke joinstyle="miter"/>
                  </v:line>
                  <v:line id="Line 181" o:spid="_x0000_s1205" style="position:absolute;visibility:visible;mso-wrap-style:square" from="3023,2628" to="3172,26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">
                    <v:stroke joinstyle="miter"/>
                  </v:line>
                  <v:line id="Line 182" o:spid="_x0000_s1206" style="position:absolute;visibility:visible;mso-wrap-style:square" from="3210,2628" to="3359,26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">
                    <v:stroke joinstyle="miter"/>
                  </v:line>
                  <v:line id="Line 183" o:spid="_x0000_s1207" style="position:absolute;visibility:visible;mso-wrap-style:square" from="3398,2628" to="3547,26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">
                    <v:stroke joinstyle="miter"/>
                  </v:line>
                  <v:line id="Line 184" o:spid="_x0000_s1208" style="position:absolute;visibility:visible;mso-wrap-style:square" from="3585,2628" to="3734,26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">
                    <v:stroke joinstyle="miter"/>
                  </v:line>
                  <v:line id="Line 185" o:spid="_x0000_s1209" style="position:absolute;visibility:visible;mso-wrap-style:square" from="3773,2628" to="3922,26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">
                    <v:stroke joinstyle="miter"/>
                  </v:line>
                  <v:line id="Line 186" o:spid="_x0000_s1210" style="position:absolute;visibility:visible;mso-wrap-style:square" from="3960,2628" to="4109,26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">
                    <v:stroke joinstyle="miter"/>
                  </v:line>
                  <v:line id="Line 187" o:spid="_x0000_s1211" style="position:absolute;visibility:visible;mso-wrap-style:square" from="4147,2628" to="4297,26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">
                    <v:stroke joinstyle="miter"/>
                  </v:line>
                  <v:line id="Line 188" o:spid="_x0000_s1212" style="position:absolute;visibility:visible;mso-wrap-style:square" from="4335,2628" to="4484,26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">
                    <v:stroke joinstyle="miter"/>
                  </v:line>
                  <v:line id="Line 189" o:spid="_x0000_s1213" style="position:absolute;visibility:visible;mso-wrap-style:square" from="4522,2628" to="4671,26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">
                    <v:stroke joinstyle="miter"/>
                  </v:line>
                  <v:line id="Line 190" o:spid="_x0000_s1214" style="position:absolute;visibility:visible;mso-wrap-style:square" from="4710,2628" to="4859,26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">
                    <v:stroke joinstyle="miter"/>
                  </v:line>
                  <v:line id="Line 191" o:spid="_x0000_s1215" style="position:absolute;visibility:visible;mso-wrap-style:square" from="4897,2628" to="5046,26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">
                    <v:stroke joinstyle="miter"/>
                  </v:line>
                  <v:line id="Line 192" o:spid="_x0000_s1216" style="position:absolute;visibility:visible;mso-wrap-style:square" from="5084,2628" to="5234,26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">
                    <v:stroke joinstyle="miter"/>
                  </v:line>
                  <v:line id="Line 193" o:spid="_x0000_s1217" style="position:absolute;visibility:visible;mso-wrap-style:square" from="5272,2628" to="5421,26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">
                    <v:stroke joinstyle="miter"/>
                  </v:line>
                  <v:line id="Line 194" o:spid="_x0000_s1218" style="position:absolute;visibility:visible;mso-wrap-style:square" from="5459,2628" to="5608,26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">
                    <v:stroke joinstyle="miter"/>
                  </v:line>
                  <v:line id="Line 195" o:spid="_x0000_s1219" style="position:absolute;visibility:visible;mso-wrap-style:square" from="5647,2628" to="5796,26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">
                    <v:stroke joinstyle="miter"/>
                  </v:line>
                  <v:line id="Line 196" o:spid="_x0000_s1220" style="position:absolute;visibility:visible;mso-wrap-style:square" from="5834,2628" to="5984,26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">
                    <v:stroke joinstyle="miter"/>
                  </v:line>
                  <v:line id="Line 197" o:spid="_x0000_s1221" style="position:absolute;visibility:visible;mso-wrap-style:square" from="6022,2628" to="6171,26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">
                    <v:stroke joinstyle="miter"/>
                  </v:line>
                  <v:line id="Line 198" o:spid="_x0000_s1222" style="position:absolute;visibility:visible;mso-wrap-style:square" from="6209,2628" to="6358,26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">
                    <v:stroke joinstyle="miter"/>
                  </v:line>
                  <v:line id="Line 199" o:spid="_x0000_s1223" style="position:absolute;visibility:visible;mso-wrap-style:square" from="6396,2628" to="6546,26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">
                    <v:stroke joinstyle="miter"/>
                  </v:line>
                  <v:line id="Line 200" o:spid="_x0000_s1224" style="position:absolute;visibility:visible;mso-wrap-style:square" from="6584,2628" to="6733,26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">
                    <v:stroke joinstyle="miter"/>
                  </v:line>
                  <v:line id="Line 201" o:spid="_x0000_s1225" style="position:absolute;visibility:visible;mso-wrap-style:square" from="6771,2628" to="6920,26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">
                    <v:stroke joinstyle="miter"/>
                  </v:line>
                  <v:line id="Line 202" o:spid="_x0000_s1226" style="position:absolute;visibility:visible;mso-wrap-style:square" from="6959,2628" to="7108,26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">
                    <v:stroke joinstyle="miter"/>
                  </v:line>
                  <v:line id="Line 203" o:spid="_x0000_s1227" style="position:absolute;visibility:visible;mso-wrap-style:square" from="7146,2628" to="7295,26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">
                    <v:stroke joinstyle="miter"/>
                  </v:line>
                  <v:line id="Line 204" o:spid="_x0000_s1228" style="position:absolute;visibility:visible;mso-wrap-style:square" from="7334,2628" to="7483,26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">
                    <v:stroke joinstyle="miter"/>
                  </v:line>
                </v:group>
                <v:group id="Group 205" o:spid="_x0000_s1229" style="position:absolute;left:24;width:9333;height:4889" coordorigin="24" coordsize="9333,48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">
                  <v:line id="Line 206" o:spid="_x0000_s1230" style="position:absolute;visibility:visible;mso-wrap-style:square" from="7521,2628" to="7670,26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">
                    <v:stroke joinstyle="miter"/>
                  </v:line>
                  <v:line id="Line 207" o:spid="_x0000_s1231" style="position:absolute;visibility:visible;mso-wrap-style:square" from="7708,2628" to="7858,26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">
                    <v:stroke joinstyle="miter"/>
                  </v:line>
                  <v:line id="Line 208" o:spid="_x0000_s1232" style="position:absolute;visibility:visible;mso-wrap-style:square" from="7896,2628" to="8045,26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">
                    <v:stroke joinstyle="miter"/>
                  </v:line>
                  <v:line id="Line 209" o:spid="_x0000_s1233" style="position:absolute;visibility:visible;mso-wrap-style:square" from="8083,2628" to="8233,26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">
                    <v:stroke joinstyle="miter"/>
                  </v:line>
                  <v:line id="Line 210" o:spid="_x0000_s1234" style="position:absolute;visibility:visible;mso-wrap-style:square" from="8271,2628" to="8420,26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">
                    <v:stroke joinstyle="miter"/>
                  </v:line>
                  <v:line id="Line 211" o:spid="_x0000_s1235" style="position:absolute;visibility:visible;mso-wrap-style:square" from="8458,2628" to="8607,26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">
                    <v:stroke joinstyle="miter"/>
                  </v:line>
                  <v:line id="Line 212" o:spid="_x0000_s1236" style="position:absolute;visibility:visible;mso-wrap-style:square" from="8645,2628" to="8795,26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">
                    <v:stroke joinstyle="miter"/>
                  </v:line>
                  <v:line id="Line 213" o:spid="_x0000_s1237" style="position:absolute;visibility:visible;mso-wrap-style:square" from="8833,2628" to="8982,26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">
                    <v:stroke joinstyle="miter"/>
                  </v:line>
                  <v:line id="Line 214" o:spid="_x0000_s1238" style="position:absolute;visibility:visible;mso-wrap-style:square" from="9020,2628" to="9169,26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">
                    <v:stroke joinstyle="miter"/>
                  </v:line>
                  <v:line id="Line 215" o:spid="_x0000_s1239" style="position:absolute;visibility:visible;mso-wrap-style:square" from="9208,2628" to="9357,26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">
                    <v:stroke joinstyle="miter"/>
                  </v:line>
                  <v:line id="Line 216" o:spid="_x0000_s1240" style="position:absolute;flip:x;visibility:visible;mso-wrap-style:square" from="269,1891" to="1251,23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">
                    <v:stroke joinstyle="miter"/>
                  </v:line>
                  <v:line id="Line 217" o:spid="_x0000_s1241" style="position:absolute;visibility:visible;mso-wrap-style:square" from="1253,1891" to="2235,23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">
                    <v:stroke joinstyle="miter"/>
                  </v:line>
                  <v:line id="Line 218" o:spid="_x0000_s1242" style="position:absolute;flip:x;visibility:visible;mso-wrap-style:square" from="3219,1891" to="4693,23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">
                    <v:stroke joinstyle="miter"/>
                  </v:line>
                  <v:line id="Line 219" o:spid="_x0000_s1243" style="position:absolute;visibility:visible;mso-wrap-style:square" from="4695,1891" to="6169,23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">
                    <v:stroke joinstyle="miter"/>
                  </v:line>
                  <v:line id="Line 220" o:spid="_x0000_s1244" style="position:absolute;visibility:visible;mso-wrap-style:square" from="24,1891" to="173,18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">
                    <v:stroke joinstyle="miter"/>
                  </v:line>
                  <v:line id="Line 221" o:spid="_x0000_s1245" style="position:absolute;visibility:visible;mso-wrap-style:square" from="211,1891" to="361,18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">
                    <v:stroke joinstyle="miter"/>
                  </v:line>
                  <v:line id="Line 222" o:spid="_x0000_s1246" style="position:absolute;visibility:visible;mso-wrap-style:square" from="399,1891" to="548,18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">
                    <v:stroke joinstyle="miter"/>
                  </v:line>
                  <v:line id="Line 223" o:spid="_x0000_s1247" style="position:absolute;visibility:visible;mso-wrap-style:square" from="586,1891" to="736,18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">
                    <v:stroke joinstyle="miter"/>
                  </v:line>
                  <v:line id="Line 224" o:spid="_x0000_s1248" style="position:absolute;visibility:visible;mso-wrap-style:square" from="774,1891" to="923,18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">
                    <v:stroke joinstyle="miter"/>
                  </v:line>
                  <v:line id="Line 225" o:spid="_x0000_s1249" style="position:absolute;visibility:visible;mso-wrap-style:square" from="961,1891" to="1110,18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">
                    <v:stroke joinstyle="miter"/>
                  </v:line>
                  <v:line id="Line 226" o:spid="_x0000_s1250" style="position:absolute;visibility:visible;mso-wrap-style:square" from="1149,1891" to="1298,18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">
                    <v:stroke joinstyle="miter"/>
                  </v:line>
                  <v:line id="Line 227" o:spid="_x0000_s1251" style="position:absolute;visibility:visible;mso-wrap-style:square" from="1336,1891" to="1485,18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">
                    <v:stroke joinstyle="miter"/>
                  </v:line>
                  <v:line id="Line 228" o:spid="_x0000_s1252" style="position:absolute;visibility:visible;mso-wrap-style:square" from="1523,1891" to="1673,18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">
                    <v:stroke joinstyle="miter"/>
                  </v:line>
                  <v:line id="Line 229" o:spid="_x0000_s1253" style="position:absolute;visibility:visible;mso-wrap-style:square" from="1711,1891" to="1860,18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">
                    <v:stroke joinstyle="miter"/>
                  </v:line>
                  <v:line id="Line 230" o:spid="_x0000_s1254" style="position:absolute;visibility:visible;mso-wrap-style:square" from="1898,1891" to="2047,18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">
                    <v:stroke joinstyle="miter"/>
                  </v:line>
                  <v:line id="Line 231" o:spid="_x0000_s1255" style="position:absolute;visibility:visible;mso-wrap-style:square" from="2086,1891" to="2235,18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">
                    <v:stroke joinstyle="miter"/>
                  </v:line>
                  <v:line id="Line 232" o:spid="_x0000_s1256" style="position:absolute;visibility:visible;mso-wrap-style:square" from="2273,1891" to="2422,18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">
                    <v:stroke joinstyle="miter"/>
                  </v:line>
                  <v:line id="Line 233" o:spid="_x0000_s1257" style="position:absolute;visibility:visible;mso-wrap-style:square" from="2461,1891" to="2610,18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">
                    <v:stroke joinstyle="miter"/>
                  </v:line>
                  <v:line id="Line 234" o:spid="_x0000_s1258" style="position:absolute;visibility:visible;mso-wrap-style:square" from="2648,1891" to="2797,18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">
                    <v:stroke joinstyle="miter"/>
                  </v:line>
                  <v:line id="Line 235" o:spid="_x0000_s1259" style="position:absolute;visibility:visible;mso-wrap-style:square" from="2835,1891" to="2985,18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">
                    <v:stroke joinstyle="miter"/>
                  </v:line>
                  <v:line id="Line 236" o:spid="_x0000_s1260" style="position:absolute;visibility:visible;mso-wrap-style:square" from="3023,1891" to="3172,18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">
                    <v:stroke joinstyle="miter"/>
                  </v:line>
                  <v:line id="Line 237" o:spid="_x0000_s1261" style="position:absolute;visibility:visible;mso-wrap-style:square" from="3210,1891" to="3359,18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">
                    <v:stroke joinstyle="miter"/>
                  </v:line>
                  <v:line id="Line 238" o:spid="_x0000_s1262" style="position:absolute;visibility:visible;mso-wrap-style:square" from="3398,1891" to="3547,18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">
                    <v:stroke joinstyle="miter"/>
                  </v:line>
                  <v:line id="Line 239" o:spid="_x0000_s1263" style="position:absolute;visibility:visible;mso-wrap-style:square" from="3585,1891" to="3734,18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">
                    <v:stroke joinstyle="miter"/>
                  </v:line>
                  <v:line id="Line 240" o:spid="_x0000_s1264" style="position:absolute;visibility:visible;mso-wrap-style:square" from="3773,1891" to="3922,18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">
                    <v:stroke joinstyle="miter"/>
                  </v:line>
                  <v:line id="Line 241" o:spid="_x0000_s1265" style="position:absolute;visibility:visible;mso-wrap-style:square" from="3960,1891" to="4109,18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">
                    <v:stroke joinstyle="miter"/>
                  </v:line>
                  <v:line id="Line 242" o:spid="_x0000_s1266" style="position:absolute;visibility:visible;mso-wrap-style:square" from="4147,1891" to="4297,18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">
                    <v:stroke joinstyle="miter"/>
                  </v:line>
                  <v:line id="Line 243" o:spid="_x0000_s1267" style="position:absolute;visibility:visible;mso-wrap-style:square" from="4335,1891" to="4484,18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">
                    <v:stroke joinstyle="miter"/>
                  </v:line>
                  <v:line id="Line 244" o:spid="_x0000_s1268" style="position:absolute;visibility:visible;mso-wrap-style:square" from="4522,1891" to="4671,18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">
                    <v:stroke joinstyle="miter"/>
                  </v:line>
                  <v:line id="Line 245" o:spid="_x0000_s1269" style="position:absolute;visibility:visible;mso-wrap-style:square" from="4710,1891" to="4859,18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">
                    <v:stroke joinstyle="miter"/>
                  </v:line>
                  <v:line id="Line 246" o:spid="_x0000_s1270" style="position:absolute;visibility:visible;mso-wrap-style:square" from="4897,1891" to="5046,18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">
                    <v:stroke joinstyle="miter"/>
                  </v:line>
                  <v:line id="Line 247" o:spid="_x0000_s1271" style="position:absolute;visibility:visible;mso-wrap-style:square" from="5084,1891" to="5234,18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">
                    <v:stroke joinstyle="miter"/>
                  </v:line>
                  <v:line id="Line 248" o:spid="_x0000_s1272" style="position:absolute;visibility:visible;mso-wrap-style:square" from="5272,1891" to="5421,18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">
                    <v:stroke joinstyle="miter"/>
                  </v:line>
                  <v:line id="Line 249" o:spid="_x0000_s1273" style="position:absolute;visibility:visible;mso-wrap-style:square" from="5459,1891" to="5608,18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">
                    <v:stroke joinstyle="miter"/>
                  </v:line>
                  <v:line id="Line 250" o:spid="_x0000_s1274" style="position:absolute;visibility:visible;mso-wrap-style:square" from="5647,1891" to="5796,18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">
                    <v:stroke joinstyle="miter"/>
                  </v:line>
                  <v:line id="Line 251" o:spid="_x0000_s1275" style="position:absolute;visibility:visible;mso-wrap-style:square" from="5834,1891" to="5984,18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">
                    <v:stroke joinstyle="miter"/>
                  </v:line>
                  <v:line id="Line 252" o:spid="_x0000_s1276" style="position:absolute;visibility:visible;mso-wrap-style:square" from="6022,1891" to="6171,18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">
                    <v:stroke joinstyle="miter"/>
                  </v:line>
                  <v:line id="Line 253" o:spid="_x0000_s1277" style="position:absolute;visibility:visible;mso-wrap-style:square" from="6209,1891" to="6358,18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">
                    <v:stroke joinstyle="miter"/>
                  </v:line>
                  <v:line id="Line 254" o:spid="_x0000_s1278" style="position:absolute;visibility:visible;mso-wrap-style:square" from="6396,1891" to="6546,18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">
                    <v:stroke joinstyle="miter"/>
                  </v:line>
                  <v:line id="Line 255" o:spid="_x0000_s1279" style="position:absolute;visibility:visible;mso-wrap-style:square" from="6584,1891" to="6733,18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">
                    <v:stroke joinstyle="miter"/>
                  </v:line>
                  <v:line id="Line 256" o:spid="_x0000_s1280" style="position:absolute;visibility:visible;mso-wrap-style:square" from="6771,1891" to="6920,18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">
                    <v:stroke joinstyle="miter"/>
                  </v:line>
                  <v:line id="Line 257" o:spid="_x0000_s1281" style="position:absolute;visibility:visible;mso-wrap-style:square" from="6959,1891" to="7108,18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">
                    <v:stroke joinstyle="miter"/>
                  </v:line>
                  <v:line id="Line 258" o:spid="_x0000_s1282" style="position:absolute;visibility:visible;mso-wrap-style:square" from="7146,1891" to="7295,18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">
                    <v:stroke joinstyle="miter"/>
                  </v:line>
                  <v:line id="Line 259" o:spid="_x0000_s1283" style="position:absolute;visibility:visible;mso-wrap-style:square" from="7334,1891" to="7483,18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">
                    <v:stroke joinstyle="miter"/>
                  </v:line>
                  <v:line id="Line 260" o:spid="_x0000_s1284" style="position:absolute;visibility:visible;mso-wrap-style:square" from="7521,1891" to="7670,18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">
                    <v:stroke joinstyle="miter"/>
                  </v:line>
                  <v:line id="Line 261" o:spid="_x0000_s1285" style="position:absolute;visibility:visible;mso-wrap-style:square" from="7708,1891" to="7858,18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">
                    <v:stroke joinstyle="miter"/>
                  </v:line>
                  <v:line id="Line 262" o:spid="_x0000_s1286" style="position:absolute;visibility:visible;mso-wrap-style:square" from="7896,1891" to="8045,18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">
                    <v:stroke joinstyle="miter"/>
                  </v:line>
                  <v:line id="Line 263" o:spid="_x0000_s1287" style="position:absolute;visibility:visible;mso-wrap-style:square" from="8083,1891" to="8233,18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">
                    <v:stroke joinstyle="miter"/>
                  </v:line>
                  <v:line id="Line 264" o:spid="_x0000_s1288" style="position:absolute;visibility:visible;mso-wrap-style:square" from="8271,1891" to="8420,18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">
                    <v:stroke joinstyle="miter"/>
                  </v:line>
                  <v:line id="Line 265" o:spid="_x0000_s1289" style="position:absolute;visibility:visible;mso-wrap-style:square" from="8458,1891" to="8607,18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">
                    <v:stroke joinstyle="miter"/>
                  </v:line>
                  <v:line id="Line 266" o:spid="_x0000_s1290" style="position:absolute;visibility:visible;mso-wrap-style:square" from="8645,1891" to="8795,18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">
                    <v:stroke joinstyle="miter"/>
                  </v:line>
                  <v:line id="Line 267" o:spid="_x0000_s1291" style="position:absolute;visibility:visible;mso-wrap-style:square" from="8833,1891" to="8982,18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">
                    <v:stroke joinstyle="miter"/>
                  </v:line>
                  <v:line id="Line 268" o:spid="_x0000_s1292" style="position:absolute;visibility:visible;mso-wrap-style:square" from="9020,1891" to="9169,18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">
                    <v:stroke joinstyle="miter"/>
                  </v:line>
                  <v:line id="Line 269" o:spid="_x0000_s1293" style="position:absolute;visibility:visible;mso-wrap-style:square" from="9208,1891" to="9357,18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">
                    <v:stroke joinstyle="miter"/>
                  </v:line>
                  <v:line id="Line 270" o:spid="_x0000_s1294" style="position:absolute;visibility:visible;mso-wrap-style:square" from="2974,1153" to="4694,16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">
                    <v:stroke joinstyle="miter"/>
                  </v:line>
                  <v:line id="Line 271" o:spid="_x0000_s1295" style="position:absolute;flip:x;visibility:visible;mso-wrap-style:square" from="1254,1160" to="2974,16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">
                    <v:stroke joinstyle="miter"/>
                  </v:line>
                  <v:line id="Line 272" o:spid="_x0000_s1296" style="position:absolute;visibility:visible;mso-wrap-style:square" from="24,1153" to="173,11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">
                    <v:stroke joinstyle="miter"/>
                  </v:line>
                  <v:line id="Line 273" o:spid="_x0000_s1297" style="position:absolute;visibility:visible;mso-wrap-style:square" from="211,1153" to="361,11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">
                    <v:stroke joinstyle="miter"/>
                  </v:line>
                  <v:line id="Line 274" o:spid="_x0000_s1298" style="position:absolute;visibility:visible;mso-wrap-style:square" from="399,1153" to="548,11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">
                    <v:stroke joinstyle="miter"/>
                  </v:line>
                  <v:line id="Line 275" o:spid="_x0000_s1299" style="position:absolute;visibility:visible;mso-wrap-style:square" from="586,1153" to="736,11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">
                    <v:stroke joinstyle="miter"/>
                  </v:line>
                  <v:line id="Line 276" o:spid="_x0000_s1300" style="position:absolute;visibility:visible;mso-wrap-style:square" from="774,1153" to="923,11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">
                    <v:stroke joinstyle="miter"/>
                  </v:line>
                  <v:line id="Line 277" o:spid="_x0000_s1301" style="position:absolute;visibility:visible;mso-wrap-style:square" from="961,1153" to="1110,11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">
                    <v:stroke joinstyle="miter"/>
                  </v:line>
                  <v:line id="Line 278" o:spid="_x0000_s1302" style="position:absolute;visibility:visible;mso-wrap-style:square" from="1149,1153" to="1298,11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">
                    <v:stroke joinstyle="miter"/>
                  </v:line>
                  <v:line id="Line 279" o:spid="_x0000_s1303" style="position:absolute;visibility:visible;mso-wrap-style:square" from="1336,1153" to="1485,11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">
                    <v:stroke joinstyle="miter"/>
                  </v:line>
                  <v:line id="Line 280" o:spid="_x0000_s1304" style="position:absolute;visibility:visible;mso-wrap-style:square" from="1523,1153" to="1673,11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">
                    <v:stroke joinstyle="miter"/>
                  </v:line>
                  <v:line id="Line 281" o:spid="_x0000_s1305" style="position:absolute;visibility:visible;mso-wrap-style:square" from="1711,1153" to="1860,11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">
                    <v:stroke joinstyle="miter"/>
                  </v:line>
                  <v:line id="Line 282" o:spid="_x0000_s1306" style="position:absolute;visibility:visible;mso-wrap-style:square" from="1898,1153" to="2047,11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">
                    <v:stroke joinstyle="miter"/>
                  </v:line>
                  <v:line id="Line 283" o:spid="_x0000_s1307" style="position:absolute;visibility:visible;mso-wrap-style:square" from="2086,1153" to="2235,11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">
                    <v:stroke joinstyle="miter"/>
                  </v:line>
                  <v:line id="Line 284" o:spid="_x0000_s1308" style="position:absolute;visibility:visible;mso-wrap-style:square" from="2273,1153" to="2422,11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">
                    <v:stroke joinstyle="miter"/>
                  </v:line>
                  <v:line id="Line 285" o:spid="_x0000_s1309" style="position:absolute;visibility:visible;mso-wrap-style:square" from="2461,1153" to="2610,11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">
                    <v:stroke joinstyle="miter"/>
                  </v:line>
                  <v:line id="Line 286" o:spid="_x0000_s1310" style="position:absolute;visibility:visible;mso-wrap-style:square" from="2648,1153" to="2797,11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">
                    <v:stroke joinstyle="miter"/>
                  </v:line>
                  <v:line id="Line 287" o:spid="_x0000_s1311" style="position:absolute;visibility:visible;mso-wrap-style:square" from="2835,1153" to="2985,11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">
                    <v:stroke joinstyle="miter"/>
                  </v:line>
                  <v:line id="Line 288" o:spid="_x0000_s1312" style="position:absolute;visibility:visible;mso-wrap-style:square" from="3023,1153" to="3172,11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">
                    <v:stroke joinstyle="miter"/>
                  </v:line>
                  <v:line id="Line 289" o:spid="_x0000_s1313" style="position:absolute;visibility:visible;mso-wrap-style:square" from="3210,1153" to="3359,11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">
                    <v:stroke joinstyle="miter"/>
                  </v:line>
                  <v:line id="Line 290" o:spid="_x0000_s1314" style="position:absolute;visibility:visible;mso-wrap-style:square" from="3398,1153" to="3547,11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">
                    <v:stroke joinstyle="miter"/>
                  </v:line>
                  <v:line id="Line 291" o:spid="_x0000_s1315" style="position:absolute;visibility:visible;mso-wrap-style:square" from="3585,1153" to="3734,11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">
                    <v:stroke joinstyle="miter"/>
                  </v:line>
                  <v:line id="Line 292" o:spid="_x0000_s1316" style="position:absolute;visibility:visible;mso-wrap-style:square" from="3773,1153" to="3922,11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">
                    <v:stroke joinstyle="miter"/>
                  </v:line>
                  <v:line id="Line 293" o:spid="_x0000_s1317" style="position:absolute;visibility:visible;mso-wrap-style:square" from="3960,1153" to="4109,11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">
                    <v:stroke joinstyle="miter"/>
                  </v:line>
                  <v:line id="Line 294" o:spid="_x0000_s1318" style="position:absolute;visibility:visible;mso-wrap-style:square" from="4147,1153" to="4297,11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">
                    <v:stroke joinstyle="miter"/>
                  </v:line>
                  <v:line id="Line 295" o:spid="_x0000_s1319" style="position:absolute;visibility:visible;mso-wrap-style:square" from="4335,1153" to="4484,11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">
                    <v:stroke joinstyle="miter"/>
                  </v:line>
                  <v:line id="Line 296" o:spid="_x0000_s1320" style="position:absolute;visibility:visible;mso-wrap-style:square" from="4522,1153" to="4671,11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">
                    <v:stroke joinstyle="miter"/>
                  </v:line>
                  <v:line id="Line 297" o:spid="_x0000_s1321" style="position:absolute;visibility:visible;mso-wrap-style:square" from="4710,1153" to="4859,11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">
                    <v:stroke joinstyle="miter"/>
                  </v:line>
                  <v:line id="Line 298" o:spid="_x0000_s1322" style="position:absolute;visibility:visible;mso-wrap-style:square" from="4897,1153" to="5046,11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">
                    <v:stroke joinstyle="miter"/>
                  </v:line>
                  <v:line id="Line 299" o:spid="_x0000_s1323" style="position:absolute;visibility:visible;mso-wrap-style:square" from="5084,1153" to="5234,11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">
                    <v:stroke joinstyle="miter"/>
                  </v:line>
                  <v:line id="Line 300" o:spid="_x0000_s1324" style="position:absolute;visibility:visible;mso-wrap-style:square" from="5272,1153" to="5421,11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">
                    <v:stroke joinstyle="miter"/>
                  </v:line>
                  <v:line id="Line 301" o:spid="_x0000_s1325" style="position:absolute;visibility:visible;mso-wrap-style:square" from="5459,1153" to="5608,11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">
                    <v:stroke joinstyle="miter"/>
                  </v:line>
                  <v:line id="Line 302" o:spid="_x0000_s1326" style="position:absolute;visibility:visible;mso-wrap-style:square" from="5647,1153" to="5796,11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">
                    <v:stroke joinstyle="miter"/>
                  </v:line>
                  <v:line id="Line 303" o:spid="_x0000_s1327" style="position:absolute;visibility:visible;mso-wrap-style:square" from="5834,1153" to="5984,11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">
                    <v:stroke joinstyle="miter"/>
                  </v:line>
                  <v:line id="Line 304" o:spid="_x0000_s1328" style="position:absolute;visibility:visible;mso-wrap-style:square" from="6022,1153" to="6171,11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">
                    <v:stroke joinstyle="miter"/>
                  </v:line>
                  <v:line id="Line 305" o:spid="_x0000_s1329" style="position:absolute;visibility:visible;mso-wrap-style:square" from="6209,1153" to="6358,11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">
                    <v:stroke joinstyle="miter"/>
                  </v:line>
                  <v:line id="Line 306" o:spid="_x0000_s1330" style="position:absolute;visibility:visible;mso-wrap-style:square" from="6396,1153" to="6546,11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">
                    <v:stroke joinstyle="miter"/>
                  </v:line>
                  <v:line id="Line 307" o:spid="_x0000_s1331" style="position:absolute;visibility:visible;mso-wrap-style:square" from="6584,1153" to="6733,11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">
                    <v:stroke joinstyle="miter"/>
                  </v:line>
                  <v:line id="Line 308" o:spid="_x0000_s1332" style="position:absolute;visibility:visible;mso-wrap-style:square" from="6771,1153" to="6920,11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">
                    <v:stroke joinstyle="miter"/>
                  </v:line>
                  <v:line id="Line 309" o:spid="_x0000_s1333" style="position:absolute;visibility:visible;mso-wrap-style:square" from="6959,1153" to="7108,11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">
                    <v:stroke joinstyle="miter"/>
                  </v:line>
                  <v:line id="Line 310" o:spid="_x0000_s1334" style="position:absolute;visibility:visible;mso-wrap-style:square" from="7146,1153" to="7295,11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">
                    <v:stroke joinstyle="miter"/>
                  </v:line>
                  <v:line id="Line 311" o:spid="_x0000_s1335" style="position:absolute;visibility:visible;mso-wrap-style:square" from="7334,1153" to="7483,11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">
                    <v:stroke joinstyle="miter"/>
                  </v:line>
                  <v:line id="Line 312" o:spid="_x0000_s1336" style="position:absolute;visibility:visible;mso-wrap-style:square" from="7521,1153" to="7670,11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">
                    <v:stroke joinstyle="miter"/>
                  </v:line>
                  <v:line id="Line 313" o:spid="_x0000_s1337" style="position:absolute;visibility:visible;mso-wrap-style:square" from="7708,1153" to="7858,11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">
                    <v:stroke joinstyle="miter"/>
                  </v:line>
                  <v:line id="Line 314" o:spid="_x0000_s1338" style="position:absolute;visibility:visible;mso-wrap-style:square" from="7896,1153" to="8045,11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">
                    <v:stroke joinstyle="miter"/>
                  </v:line>
                  <v:line id="Line 315" o:spid="_x0000_s1339" style="position:absolute;visibility:visible;mso-wrap-style:square" from="8083,1153" to="8233,11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">
                    <v:stroke joinstyle="miter"/>
                  </v:line>
                  <v:line id="Line 316" o:spid="_x0000_s1340" style="position:absolute;visibility:visible;mso-wrap-style:square" from="8271,1153" to="8420,11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">
                    <v:stroke joinstyle="miter"/>
                  </v:line>
                  <v:line id="Line 317" o:spid="_x0000_s1341" style="position:absolute;visibility:visible;mso-wrap-style:square" from="8458,1153" to="8607,11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">
                    <v:stroke joinstyle="miter"/>
                  </v:line>
                  <v:line id="Line 318" o:spid="_x0000_s1342" style="position:absolute;visibility:visible;mso-wrap-style:square" from="8645,1153" to="8795,11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">
                    <v:stroke joinstyle="miter"/>
                  </v:line>
                  <v:line id="Line 319" o:spid="_x0000_s1343" style="position:absolute;visibility:visible;mso-wrap-style:square" from="8833,1153" to="8982,11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">
                    <v:stroke joinstyle="miter"/>
                  </v:line>
                  <v:line id="Line 320" o:spid="_x0000_s1344" style="position:absolute;visibility:visible;mso-wrap-style:square" from="9020,1153" to="9169,11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">
                    <v:stroke joinstyle="miter"/>
                  </v:line>
                  <v:line id="Line 321" o:spid="_x0000_s1345" style="position:absolute;visibility:visible;mso-wrap-style:square" from="9208,1153" to="9357,11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">
                    <v:stroke joinstyle="miter"/>
                  </v:line>
                  <v:line id="Line 322" o:spid="_x0000_s1346" style="position:absolute;flip:x;visibility:visible;mso-wrap-style:square" from="4645,4103" to="5381,45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">
                    <v:stroke joinstyle="miter"/>
                  </v:line>
                  <v:line id="Line 323" o:spid="_x0000_s1347" style="position:absolute;visibility:visible;mso-wrap-style:square" from="5383,4103" to="6120,45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">
                    <v:stroke joinstyle="miter"/>
                  </v:line>
                  <v:line id="Line 324" o:spid="_x0000_s1348" style="position:absolute;flip:x;visibility:visible;mso-wrap-style:square" from="6193,4137" to="6930,46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">
                    <v:stroke joinstyle="miter"/>
                  </v:line>
                  <v:line id="Line 325" o:spid="_x0000_s1349" style="position:absolute;visibility:visible;mso-wrap-style:square" from="6949,4114" to="7686,46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">
                    <v:stroke joinstyle="miter"/>
                  </v:line>
                  <v:line id="Line 326" o:spid="_x0000_s1350" style="position:absolute;flip:x;visibility:visible;mso-wrap-style:square" from="7800,4114" to="8537,46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">
                    <v:stroke joinstyle="miter"/>
                  </v:line>
                  <v:line id="Line 327" o:spid="_x0000_s1351" style="position:absolute;visibility:visible;mso-wrap-style:square" from="8538,4141" to="9274,46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">
                    <v:stroke joinstyle="miter"/>
                  </v:line>
                  <v:line id="Line 328" o:spid="_x0000_s1352" style="position:absolute;visibility:visible;mso-wrap-style:square" from="24,4889" to="173,48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">
                    <v:stroke joinstyle="miter"/>
                  </v:line>
                  <v:line id="Line 329" o:spid="_x0000_s1353" style="position:absolute;visibility:visible;mso-wrap-style:square" from="211,4889" to="361,48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">
                    <v:stroke joinstyle="miter"/>
                  </v:line>
                  <v:line id="Line 330" o:spid="_x0000_s1354" style="position:absolute;visibility:visible;mso-wrap-style:square" from="399,4889" to="548,48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">
                    <v:stroke joinstyle="miter"/>
                  </v:line>
                  <v:line id="Line 331" o:spid="_x0000_s1355" style="position:absolute;visibility:visible;mso-wrap-style:square" from="586,4889" to="736,48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">
                    <v:stroke joinstyle="miter"/>
                  </v:line>
                  <v:line id="Line 332" o:spid="_x0000_s1356" style="position:absolute;visibility:visible;mso-wrap-style:square" from="774,4889" to="923,48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">
                    <v:stroke joinstyle="miter"/>
                  </v:line>
                  <v:line id="Line 333" o:spid="_x0000_s1357" style="position:absolute;visibility:visible;mso-wrap-style:square" from="961,4889" to="1110,48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">
                    <v:stroke joinstyle="miter"/>
                  </v:line>
                  <v:line id="Line 334" o:spid="_x0000_s1358" style="position:absolute;visibility:visible;mso-wrap-style:square" from="1149,4889" to="1298,48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">
                    <v:stroke joinstyle="miter"/>
                  </v:line>
                  <v:line id="Line 335" o:spid="_x0000_s1359" style="position:absolute;visibility:visible;mso-wrap-style:square" from="1336,4889" to="1485,48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">
                    <v:stroke joinstyle="miter"/>
                  </v:line>
                  <v:line id="Line 336" o:spid="_x0000_s1360" style="position:absolute;visibility:visible;mso-wrap-style:square" from="1523,4889" to="1673,48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">
                    <v:stroke joinstyle="miter"/>
                  </v:line>
                  <v:line id="Line 337" o:spid="_x0000_s1361" style="position:absolute;visibility:visible;mso-wrap-style:square" from="1711,4889" to="1860,48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">
                    <v:stroke joinstyle="miter"/>
                  </v:line>
                  <v:line id="Line 338" o:spid="_x0000_s1362" style="position:absolute;visibility:visible;mso-wrap-style:square" from="1898,4889" to="2047,48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">
                    <v:stroke joinstyle="miter"/>
                  </v:line>
                  <v:line id="Line 339" o:spid="_x0000_s1363" style="position:absolute;visibility:visible;mso-wrap-style:square" from="2086,4889" to="2235,48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">
                    <v:stroke joinstyle="miter"/>
                  </v:line>
                  <v:line id="Line 340" o:spid="_x0000_s1364" style="position:absolute;visibility:visible;mso-wrap-style:square" from="2273,4889" to="2422,48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">
                    <v:stroke joinstyle="miter"/>
                  </v:line>
                  <v:line id="Line 341" o:spid="_x0000_s1365" style="position:absolute;visibility:visible;mso-wrap-style:square" from="2461,4889" to="2610,48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">
                    <v:stroke joinstyle="miter"/>
                  </v:line>
                  <v:line id="Line 342" o:spid="_x0000_s1366" style="position:absolute;visibility:visible;mso-wrap-style:square" from="2648,4889" to="2797,48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">
                    <v:stroke joinstyle="miter"/>
                  </v:line>
                  <v:line id="Line 343" o:spid="_x0000_s1367" style="position:absolute;visibility:visible;mso-wrap-style:square" from="2835,4889" to="2985,48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">
                    <v:stroke joinstyle="miter"/>
                  </v:line>
                  <v:line id="Line 344" o:spid="_x0000_s1368" style="position:absolute;visibility:visible;mso-wrap-style:square" from="3023,4889" to="3172,48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">
                    <v:stroke joinstyle="miter"/>
                  </v:line>
                  <v:line id="Line 345" o:spid="_x0000_s1369" style="position:absolute;visibility:visible;mso-wrap-style:square" from="3210,4889" to="3359,48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">
                    <v:stroke joinstyle="miter"/>
                  </v:line>
                  <v:line id="Line 346" o:spid="_x0000_s1370" style="position:absolute;visibility:visible;mso-wrap-style:square" from="3398,4889" to="3547,48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">
                    <v:stroke joinstyle="miter"/>
                  </v:line>
                  <v:line id="Line 347" o:spid="_x0000_s1371" style="position:absolute;visibility:visible;mso-wrap-style:square" from="3585,4889" to="3734,48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">
                    <v:stroke joinstyle="miter"/>
                  </v:line>
                  <v:line id="Line 348" o:spid="_x0000_s1372" style="position:absolute;visibility:visible;mso-wrap-style:square" from="3773,4889" to="3922,48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">
                    <v:stroke joinstyle="miter"/>
                  </v:line>
                  <v:line id="Line 349" o:spid="_x0000_s1373" style="position:absolute;visibility:visible;mso-wrap-style:square" from="3960,4889" to="4109,48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">
                    <v:stroke joinstyle="miter"/>
                  </v:line>
                  <v:line id="Line 350" o:spid="_x0000_s1374" style="position:absolute;visibility:visible;mso-wrap-style:square" from="4147,4889" to="4297,48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">
                    <v:stroke joinstyle="miter"/>
                  </v:line>
                  <v:line id="Line 351" o:spid="_x0000_s1375" style="position:absolute;visibility:visible;mso-wrap-style:square" from="4335,4889" to="4484,48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">
                    <v:stroke joinstyle="miter"/>
                  </v:line>
                  <v:line id="Line 352" o:spid="_x0000_s1376" style="position:absolute;visibility:visible;mso-wrap-style:square" from="4522,4889" to="4671,48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">
                    <v:stroke joinstyle="miter"/>
                  </v:line>
                  <v:line id="Line 353" o:spid="_x0000_s1377" style="position:absolute;visibility:visible;mso-wrap-style:square" from="4710,4889" to="4859,48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">
                    <v:stroke joinstyle="miter"/>
                  </v:line>
                  <v:line id="Line 354" o:spid="_x0000_s1378" style="position:absolute;visibility:visible;mso-wrap-style:square" from="4897,4889" to="5046,48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">
                    <v:stroke joinstyle="miter"/>
                  </v:line>
                  <v:line id="Line 355" o:spid="_x0000_s1379" style="position:absolute;visibility:visible;mso-wrap-style:square" from="5084,4889" to="5234,48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">
                    <v:stroke joinstyle="miter"/>
                  </v:line>
                  <v:line id="Line 356" o:spid="_x0000_s1380" style="position:absolute;visibility:visible;mso-wrap-style:square" from="5272,4889" to="5421,48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">
                    <v:stroke joinstyle="miter"/>
                  </v:line>
                  <v:line id="Line 357" o:spid="_x0000_s1381" style="position:absolute;visibility:visible;mso-wrap-style:square" from="5459,4889" to="5608,48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">
                    <v:stroke joinstyle="miter"/>
                  </v:line>
                  <v:line id="Line 358" o:spid="_x0000_s1382" style="position:absolute;visibility:visible;mso-wrap-style:square" from="5647,4889" to="5796,48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">
                    <v:stroke joinstyle="miter"/>
                  </v:line>
                  <v:line id="Line 359" o:spid="_x0000_s1383" style="position:absolute;visibility:visible;mso-wrap-style:square" from="5834,4889" to="5984,48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">
                    <v:stroke joinstyle="miter"/>
                  </v:line>
                  <v:line id="Line 360" o:spid="_x0000_s1384" style="position:absolute;visibility:visible;mso-wrap-style:square" from="6022,4889" to="6171,48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">
                    <v:stroke joinstyle="miter"/>
                  </v:line>
                  <v:line id="Line 361" o:spid="_x0000_s1385" style="position:absolute;visibility:visible;mso-wrap-style:square" from="6209,4889" to="6358,48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">
                    <v:stroke joinstyle="miter"/>
                  </v:line>
                  <v:line id="Line 362" o:spid="_x0000_s1386" style="position:absolute;visibility:visible;mso-wrap-style:square" from="6396,4889" to="6546,48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">
                    <v:stroke joinstyle="miter"/>
                  </v:line>
                  <v:line id="Line 363" o:spid="_x0000_s1387" style="position:absolute;visibility:visible;mso-wrap-style:square" from="6584,4889" to="6733,48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">
                    <v:stroke joinstyle="miter"/>
                  </v:line>
                  <v:line id="Line 364" o:spid="_x0000_s1388" style="position:absolute;visibility:visible;mso-wrap-style:square" from="6771,4889" to="6920,48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">
                    <v:stroke joinstyle="miter"/>
                  </v:line>
                  <v:line id="Line 365" o:spid="_x0000_s1389" style="position:absolute;visibility:visible;mso-wrap-style:square" from="6959,4889" to="7108,48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">
                    <v:stroke joinstyle="miter"/>
                  </v:line>
                  <v:line id="Line 366" o:spid="_x0000_s1390" style="position:absolute;visibility:visible;mso-wrap-style:square" from="7146,4889" to="7295,48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">
                    <v:stroke joinstyle="miter"/>
                  </v:line>
                  <v:line id="Line 367" o:spid="_x0000_s1391" style="position:absolute;visibility:visible;mso-wrap-style:square" from="7334,4889" to="7483,48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">
                    <v:stroke joinstyle="miter"/>
                  </v:line>
                  <v:line id="Line 368" o:spid="_x0000_s1392" style="position:absolute;visibility:visible;mso-wrap-style:square" from="7521,4889" to="7670,48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">
                    <v:stroke joinstyle="miter"/>
                  </v:line>
                  <v:line id="Line 369" o:spid="_x0000_s1393" style="position:absolute;visibility:visible;mso-wrap-style:square" from="7708,4889" to="7858,48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">
                    <v:stroke joinstyle="miter"/>
                  </v:line>
                  <v:line id="Line 370" o:spid="_x0000_s1394" style="position:absolute;visibility:visible;mso-wrap-style:square" from="7896,4889" to="8045,48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">
                    <v:stroke joinstyle="miter"/>
                  </v:line>
                  <v:line id="Line 371" o:spid="_x0000_s1395" style="position:absolute;visibility:visible;mso-wrap-style:square" from="8083,4889" to="8233,48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">
                    <v:stroke joinstyle="miter"/>
                  </v:line>
                  <v:line id="Line 372" o:spid="_x0000_s1396" style="position:absolute;visibility:visible;mso-wrap-style:square" from="8271,4889" to="8420,48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">
                    <v:stroke joinstyle="miter"/>
                  </v:line>
                  <v:line id="Line 373" o:spid="_x0000_s1397" style="position:absolute;visibility:visible;mso-wrap-style:square" from="8458,4889" to="8607,48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">
                    <v:stroke joinstyle="miter"/>
                  </v:line>
                  <v:line id="Line 374" o:spid="_x0000_s1398" style="position:absolute;visibility:visible;mso-wrap-style:square" from="8645,4889" to="8795,48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">
                    <v:stroke joinstyle="miter"/>
                  </v:line>
                  <v:line id="Line 375" o:spid="_x0000_s1399" style="position:absolute;visibility:visible;mso-wrap-style:square" from="8833,4889" to="8982,48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">
                    <v:stroke joinstyle="miter"/>
                  </v:line>
                  <v:line id="Line 376" o:spid="_x0000_s1400" style="position:absolute;visibility:visible;mso-wrap-style:square" from="9020,4889" to="9169,48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">
                    <v:stroke joinstyle="miter"/>
                  </v:line>
                  <v:line id="Line 377" o:spid="_x0000_s1401" style="position:absolute;visibility:visible;mso-wrap-style:square" from="9208,4889" to="9357,48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">
                    <v:stroke joinstyle="miter"/>
                  </v:line>
                  <v:shapetype id="_x0000_t202" coordsize="21600,21600" o:spt="202" path="m,l,21600r21600,l21600,xe">
                    <v:stroke joinstyle="miter"/>
                    <v:path gradientshapeok="t" o:connecttype="rect"/>
                  </v:shapetype>
                  <v:shape id="Text Box 378" o:spid="_x0000_s1402" type="#_x0000_t202" style="position:absolute;left:9020;top:3687;width:278;height:4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" filled="f" stroked="f">
                    <v:stroke joinstyle="round"/>
                    <v:textbox inset="0,0,0,0">
                      <w:txbxContent>
                        <w:p w14:paraId="42EF0B18" w14:textId="77777777" w:rsidR="001934F4" w:rsidRDefault="001934F4">
                          <w:pPr>
                            <w:rPr>
                              <w:color w:val="000000"/>
                              <w:lang w:val="en-US"/>
                            </w:rPr>
                          </w:pPr>
                          <w:r>
                            <w:rPr>
                              <w:color w:val="000000"/>
                              <w:lang w:val="en-US"/>
                            </w:rPr>
                            <w:t>/29</w:t>
                          </w:r>
                        </w:p>
                      </w:txbxContent>
                    </v:textbox>
                  </v:shape>
                  <v:shape id="Text Box 379" o:spid="_x0000_s1403" type="#_x0000_t202" style="position:absolute;left:9020;top:2949;width:278;height:4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" filled="f" stroked="f">
                    <v:stroke joinstyle="round"/>
                    <v:textbox inset="0,0,0,0">
                      <w:txbxContent>
                        <w:p w14:paraId="1CFC01F6" w14:textId="77777777" w:rsidR="001934F4" w:rsidRDefault="001934F4">
                          <w:pPr>
                            <w:rPr>
                              <w:color w:val="000000"/>
                              <w:lang w:val="en-US"/>
                            </w:rPr>
                          </w:pPr>
                          <w:r>
                            <w:rPr>
                              <w:color w:val="000000"/>
                              <w:lang w:val="en-US"/>
                            </w:rPr>
                            <w:t>/28</w:t>
                          </w:r>
                        </w:p>
                      </w:txbxContent>
                    </v:textbox>
                  </v:shape>
                  <v:shape id="Text Box 380" o:spid="_x0000_s1404" type="#_x0000_t202" style="position:absolute;left:9020;top:2212;width:278;height:4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" filled="f" stroked="f">
                    <v:stroke joinstyle="round"/>
                    <v:textbox inset="0,0,0,0">
                      <w:txbxContent>
                        <w:p w14:paraId="694179EF" w14:textId="77777777" w:rsidR="001934F4" w:rsidRDefault="001934F4">
                          <w:pPr>
                            <w:rPr>
                              <w:color w:val="000000"/>
                              <w:lang w:val="en-US"/>
                            </w:rPr>
                          </w:pPr>
                          <w:r>
                            <w:rPr>
                              <w:color w:val="000000"/>
                              <w:lang w:val="en-US"/>
                            </w:rPr>
                            <w:t>/27</w:t>
                          </w:r>
                        </w:p>
                      </w:txbxContent>
                    </v:textbox>
                  </v:shape>
                  <v:shape id="Text Box 381" o:spid="_x0000_s1405" type="#_x0000_t202" style="position:absolute;left:9020;top:1475;width:278;height:4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" filled="f" stroked="f">
                    <v:stroke joinstyle="round"/>
                    <v:textbox inset="0,0,0,0">
                      <w:txbxContent>
                        <w:p w14:paraId="7B47FAD3" w14:textId="77777777" w:rsidR="001934F4" w:rsidRDefault="001934F4">
                          <w:pPr>
                            <w:rPr>
                              <w:color w:val="000000"/>
                              <w:lang w:val="en-US"/>
                            </w:rPr>
                          </w:pPr>
                          <w:r>
                            <w:rPr>
                              <w:color w:val="000000"/>
                              <w:lang w:val="en-US"/>
                            </w:rPr>
                            <w:t>/26</w:t>
                          </w:r>
                        </w:p>
                      </w:txbxContent>
                    </v:textbox>
                  </v:shape>
                  <v:shape id="Text Box 382" o:spid="_x0000_s1406" type="#_x0000_t202" style="position:absolute;left:9020;top:738;width:278;height:4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" filled="f" stroked="f">
                    <v:stroke joinstyle="round"/>
                    <v:textbox inset="0,0,0,0">
                      <w:txbxContent>
                        <w:p w14:paraId="0FA72AD4" w14:textId="77777777" w:rsidR="001934F4" w:rsidRDefault="001934F4">
                          <w:pPr>
                            <w:rPr>
                              <w:color w:val="000000"/>
                              <w:lang w:val="en-US"/>
                            </w:rPr>
                          </w:pPr>
                          <w:r>
                            <w:rPr>
                              <w:color w:val="000000"/>
                              <w:lang w:val="en-US"/>
                            </w:rPr>
                            <w:t>/25</w:t>
                          </w:r>
                        </w:p>
                      </w:txbxContent>
                    </v:textbox>
                  </v:shape>
                  <v:shape id="Text Box 383" o:spid="_x0000_s1407" type="#_x0000_t202" style="position:absolute;left:4320;width:1786;height:4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" filled="f" stroked="f">
                    <v:stroke joinstyle="round"/>
                    <v:textbox inset="0,0,0,0">
                      <w:txbxContent>
                        <w:p w14:paraId="1E61E50F" w14:textId="725E4B33" w:rsidR="001934F4" w:rsidRDefault="001934F4">
                          <w:pPr>
                            <w:rPr>
                              <w:color w:val="000000"/>
                              <w:lang w:val="en-US"/>
                            </w:rPr>
                          </w:pPr>
                          <w:r>
                            <w:rPr>
                              <w:color w:val="000000"/>
                              <w:lang w:val="en-US"/>
                            </w:rPr>
                            <w:t xml:space="preserve">          19</w:t>
                          </w:r>
                          <w:r w:rsidR="00907F82">
                            <w:rPr>
                              <w:color w:val="000000"/>
                              <w:lang w:val="en-US"/>
                            </w:rPr>
                            <w:t>2</w:t>
                          </w:r>
                          <w:r>
                            <w:rPr>
                              <w:color w:val="000000"/>
                              <w:lang w:val="en-US"/>
                            </w:rPr>
                            <w:t>.1</w:t>
                          </w:r>
                          <w:r w:rsidR="00907F82">
                            <w:rPr>
                              <w:color w:val="000000"/>
                              <w:lang w:val="en-US"/>
                            </w:rPr>
                            <w:t>68</w:t>
                          </w:r>
                          <w:r>
                            <w:rPr>
                              <w:color w:val="000000"/>
                              <w:lang w:val="en-US"/>
                            </w:rPr>
                            <w:t xml:space="preserve">.1.0 </w:t>
                          </w:r>
                        </w:p>
                      </w:txbxContent>
                    </v:textbox>
                  </v:shape>
                  <v:shape id="Text Box 384" o:spid="_x0000_s1408" type="#_x0000_t202" style="position:absolute;left:3796;top:3469;width:586;height:4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" filled="f" stroked="f">
                    <v:stroke joinstyle="round"/>
                    <v:textbox inset="0,0,0,0">
                      <w:txbxContent>
                        <w:p w14:paraId="274C40AC" w14:textId="77777777" w:rsidR="001934F4" w:rsidRDefault="001934F4">
                          <w:pPr>
                            <w:rPr>
                              <w:color w:val="000000"/>
                              <w:sz w:val="18"/>
                              <w:szCs w:val="18"/>
                              <w:lang w:val="en-US"/>
                            </w:rPr>
                          </w:pPr>
                          <w:r>
                            <w:rPr>
                              <w:color w:val="000000"/>
                              <w:sz w:val="18"/>
                              <w:szCs w:val="18"/>
                              <w:lang w:val="en-US"/>
                            </w:rPr>
                            <w:t>96-103</w:t>
                          </w:r>
                        </w:p>
                      </w:txbxContent>
                    </v:textbox>
                  </v:shape>
                  <v:shape id="Text Box 385" o:spid="_x0000_s1409" type="#_x0000_t202" style="position:absolute;left:5170;top:3469;width:691;height:4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" filled="f" stroked="f">
                    <v:stroke joinstyle="round"/>
                    <v:textbox inset="0,0,0,0">
                      <w:txbxContent>
                        <w:p w14:paraId="164DEC60" w14:textId="77777777" w:rsidR="001934F4" w:rsidRDefault="001934F4">
                          <w:pPr>
                            <w:rPr>
                              <w:color w:val="000000"/>
                              <w:sz w:val="18"/>
                              <w:szCs w:val="18"/>
                              <w:lang w:val="en-US"/>
                            </w:rPr>
                          </w:pPr>
                          <w:r>
                            <w:rPr>
                              <w:color w:val="000000"/>
                              <w:sz w:val="18"/>
                              <w:szCs w:val="18"/>
                              <w:lang w:val="en-US"/>
                            </w:rPr>
                            <w:t>104-111</w:t>
                          </w:r>
                        </w:p>
                      </w:txbxContent>
                    </v:textbox>
                  </v:shape>
                  <v:shape id="Text Box 386" o:spid="_x0000_s1410" type="#_x0000_t202" style="position:absolute;left:6694;top:3469;width:691;height:4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" filled="f" stroked="f">
                    <v:stroke joinstyle="round"/>
                    <v:textbox inset="0,0,0,0">
                      <w:txbxContent>
                        <w:p w14:paraId="19856284" w14:textId="77777777" w:rsidR="001934F4" w:rsidRDefault="001934F4">
                          <w:pPr>
                            <w:rPr>
                              <w:color w:val="000000"/>
                              <w:sz w:val="18"/>
                              <w:szCs w:val="18"/>
                              <w:lang w:val="en-US"/>
                            </w:rPr>
                          </w:pPr>
                          <w:r>
                            <w:rPr>
                              <w:color w:val="000000"/>
                              <w:sz w:val="18"/>
                              <w:szCs w:val="18"/>
                              <w:lang w:val="en-US"/>
                            </w:rPr>
                            <w:t>112-119</w:t>
                          </w:r>
                        </w:p>
                      </w:txbxContent>
                    </v:textbox>
                  </v:shape>
                  <v:shape id="Text Box 387" o:spid="_x0000_s1411" type="#_x0000_t202" style="position:absolute;left:72;top:2409;width:778;height:4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" filled="f" stroked="f">
                    <v:stroke joinstyle="round"/>
                    <v:textbox inset="0,0,0,0">
                      <w:txbxContent>
                        <w:p w14:paraId="684B99A0" w14:textId="77777777" w:rsidR="001934F4" w:rsidRDefault="001934F4">
                          <w:pPr>
                            <w:rPr>
                              <w:color w:val="000000"/>
                              <w:lang w:val="en-US"/>
                            </w:rPr>
                          </w:pPr>
                          <w:proofErr w:type="spellStart"/>
                          <w:r>
                            <w:rPr>
                              <w:color w:val="000000"/>
                              <w:lang w:val="en-US"/>
                            </w:rPr>
                            <w:t>réseau</w:t>
                          </w:r>
                          <w:proofErr w:type="spellEnd"/>
                          <w:r>
                            <w:rPr>
                              <w:color w:val="000000"/>
                              <w:lang w:val="en-US"/>
                            </w:rPr>
                            <w:t xml:space="preserve"> 1</w:t>
                          </w:r>
                        </w:p>
                      </w:txbxContent>
                    </v:textbox>
                  </v:shape>
                  <v:shape id="Text Box 388" o:spid="_x0000_s1412" type="#_x0000_t202" style="position:absolute;left:310;top:1995;width:376;height:4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" filled="f" stroked="f">
                    <v:stroke joinstyle="round"/>
                    <v:textbox inset="0,0,0,0">
                      <w:txbxContent>
                        <w:p w14:paraId="49E3F583" w14:textId="77777777" w:rsidR="001934F4" w:rsidRDefault="001934F4">
                          <w:pPr>
                            <w:rPr>
                              <w:color w:val="000000"/>
                              <w:sz w:val="18"/>
                              <w:szCs w:val="18"/>
                              <w:lang w:val="en-US"/>
                            </w:rPr>
                          </w:pPr>
                          <w:r>
                            <w:rPr>
                              <w:color w:val="000000"/>
                              <w:sz w:val="18"/>
                              <w:szCs w:val="18"/>
                              <w:lang w:val="en-US"/>
                            </w:rPr>
                            <w:t>0-31</w:t>
                          </w:r>
                        </w:p>
                      </w:txbxContent>
                    </v:textbox>
                  </v:shape>
                  <v:shape id="Text Box 389" o:spid="_x0000_s1413" type="#_x0000_t202" style="position:absolute;left:1832;top:1995;width:481;height:4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" filled="f" stroked="f">
                    <v:stroke joinstyle="round"/>
                    <v:textbox inset="0,0,0,0">
                      <w:txbxContent>
                        <w:p w14:paraId="65895CCB" w14:textId="77777777" w:rsidR="001934F4" w:rsidRDefault="001934F4">
                          <w:pPr>
                            <w:rPr>
                              <w:color w:val="000000"/>
                              <w:sz w:val="18"/>
                              <w:szCs w:val="18"/>
                              <w:lang w:val="en-US"/>
                            </w:rPr>
                          </w:pPr>
                          <w:r>
                            <w:rPr>
                              <w:color w:val="000000"/>
                              <w:sz w:val="18"/>
                              <w:szCs w:val="18"/>
                              <w:lang w:val="en-US"/>
                            </w:rPr>
                            <w:t>32-63</w:t>
                          </w:r>
                        </w:p>
                      </w:txbxContent>
                    </v:textbox>
                  </v:shape>
                  <v:shape id="Text Box 390" o:spid="_x0000_s1414" type="#_x0000_t202" style="position:absolute;left:3406;top:1995;width:481;height:4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" filled="f" stroked="f">
                    <v:stroke joinstyle="round"/>
                    <v:textbox inset="0,0,0,0">
                      <w:txbxContent>
                        <w:p w14:paraId="2C0F76F8" w14:textId="77777777" w:rsidR="001934F4" w:rsidRDefault="001934F4">
                          <w:pPr>
                            <w:rPr>
                              <w:color w:val="000000"/>
                              <w:sz w:val="18"/>
                              <w:szCs w:val="18"/>
                              <w:lang w:val="en-US"/>
                            </w:rPr>
                          </w:pPr>
                          <w:r>
                            <w:rPr>
                              <w:color w:val="000000"/>
                              <w:sz w:val="18"/>
                              <w:szCs w:val="18"/>
                              <w:lang w:val="en-US"/>
                            </w:rPr>
                            <w:t>64-95</w:t>
                          </w:r>
                        </w:p>
                      </w:txbxContent>
                    </v:textbox>
                  </v:shape>
                  <v:shape id="Text Box 391" o:spid="_x0000_s1415" type="#_x0000_t202" style="position:absolute;left:5566;top:1995;width:586;height:4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" filled="f" stroked="f">
                    <v:stroke joinstyle="round"/>
                    <v:textbox inset="0,0,0,0">
                      <w:txbxContent>
                        <w:p w14:paraId="703E36F9" w14:textId="77777777" w:rsidR="001934F4" w:rsidRDefault="001934F4">
                          <w:pPr>
                            <w:rPr>
                              <w:color w:val="000000"/>
                              <w:sz w:val="18"/>
                              <w:szCs w:val="18"/>
                              <w:lang w:val="en-US"/>
                            </w:rPr>
                          </w:pPr>
                          <w:r>
                            <w:rPr>
                              <w:color w:val="000000"/>
                              <w:sz w:val="18"/>
                              <w:szCs w:val="18"/>
                              <w:lang w:val="en-US"/>
                            </w:rPr>
                            <w:t>96-127</w:t>
                          </w:r>
                        </w:p>
                      </w:txbxContent>
                    </v:textbox>
                  </v:shape>
                  <v:shape id="Text Box 392" o:spid="_x0000_s1416" type="#_x0000_t202" style="position:absolute;left:4042;top:1257;width:586;height:4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" filled="f" stroked="f">
                    <v:stroke joinstyle="round"/>
                    <v:textbox inset="0,0,0,0">
                      <w:txbxContent>
                        <w:p w14:paraId="4D6DF648" w14:textId="77777777" w:rsidR="001934F4" w:rsidRDefault="001934F4">
                          <w:pPr>
                            <w:rPr>
                              <w:color w:val="000000"/>
                              <w:sz w:val="18"/>
                              <w:szCs w:val="18"/>
                              <w:lang w:val="en-US"/>
                            </w:rPr>
                          </w:pPr>
                          <w:r>
                            <w:rPr>
                              <w:color w:val="000000"/>
                              <w:sz w:val="18"/>
                              <w:szCs w:val="18"/>
                              <w:lang w:val="en-US"/>
                            </w:rPr>
                            <w:t>64-127</w:t>
                          </w:r>
                        </w:p>
                      </w:txbxContent>
                    </v:textbox>
                  </v:shape>
                  <v:shape id="Text Box 393" o:spid="_x0000_s1417" type="#_x0000_t202" style="position:absolute;left:1539;top:1257;width:376;height:4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" filled="f" stroked="f">
                    <v:stroke joinstyle="round"/>
                    <v:textbox inset="0,0,0,0">
                      <w:txbxContent>
                        <w:p w14:paraId="79038466" w14:textId="77777777" w:rsidR="001934F4" w:rsidRDefault="001934F4">
                          <w:pPr>
                            <w:rPr>
                              <w:color w:val="000000"/>
                              <w:sz w:val="18"/>
                              <w:szCs w:val="18"/>
                              <w:lang w:val="en-US"/>
                            </w:rPr>
                          </w:pPr>
                          <w:r>
                            <w:rPr>
                              <w:color w:val="000000"/>
                              <w:sz w:val="18"/>
                              <w:szCs w:val="18"/>
                              <w:lang w:val="en-US"/>
                            </w:rPr>
                            <w:t>0-63</w:t>
                          </w:r>
                        </w:p>
                      </w:txbxContent>
                    </v:textbox>
                  </v:shape>
                  <v:shape id="Text Box 394" o:spid="_x0000_s1418" type="#_x0000_t202" style="position:absolute;left:3553;top:520;width:481;height:4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" filled="f" stroked="f">
                    <v:stroke joinstyle="round"/>
                    <v:textbox inset="0,0,0,0">
                      <w:txbxContent>
                        <w:p w14:paraId="40C5AF00" w14:textId="77777777" w:rsidR="001934F4" w:rsidRDefault="001934F4">
                          <w:pPr>
                            <w:rPr>
                              <w:color w:val="000000"/>
                              <w:sz w:val="18"/>
                              <w:szCs w:val="18"/>
                              <w:lang w:val="en-US"/>
                            </w:rPr>
                          </w:pPr>
                          <w:r>
                            <w:rPr>
                              <w:color w:val="000000"/>
                              <w:sz w:val="18"/>
                              <w:szCs w:val="18"/>
                              <w:lang w:val="en-US"/>
                            </w:rPr>
                            <w:t>0-127</w:t>
                          </w:r>
                        </w:p>
                      </w:txbxContent>
                    </v:textbox>
                  </v:shape>
                  <v:shape id="Text Box 395" o:spid="_x0000_s1419" type="#_x0000_t202" style="position:absolute;left:6940;top:520;width:691;height:4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" filled="f" stroked="f">
                    <v:stroke joinstyle="round"/>
                    <v:textbox inset="0,0,0,0">
                      <w:txbxContent>
                        <w:p w14:paraId="3568E66D" w14:textId="77777777" w:rsidR="001934F4" w:rsidRDefault="001934F4">
                          <w:pPr>
                            <w:rPr>
                              <w:color w:val="000000"/>
                              <w:sz w:val="18"/>
                              <w:szCs w:val="18"/>
                              <w:lang w:val="en-US"/>
                            </w:rPr>
                          </w:pPr>
                          <w:r>
                            <w:rPr>
                              <w:color w:val="000000"/>
                              <w:sz w:val="18"/>
                              <w:szCs w:val="18"/>
                              <w:lang w:val="en-US"/>
                            </w:rPr>
                            <w:t>128-255</w:t>
                          </w:r>
                        </w:p>
                      </w:txbxContent>
                    </v:textbox>
                  </v:shape>
                  <v:shape id="Text Box 396" o:spid="_x0000_s1420" type="#_x0000_t202" style="position:absolute;left:7693;top:934;width:778;height:4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" filled="f" stroked="f">
                    <v:stroke joinstyle="round"/>
                    <v:textbox inset="0,0,0,0">
                      <w:txbxContent>
                        <w:p w14:paraId="4224A2A8" w14:textId="77777777" w:rsidR="001934F4" w:rsidRDefault="001934F4">
                          <w:pPr>
                            <w:rPr>
                              <w:color w:val="000000"/>
                              <w:lang w:val="en-US"/>
                            </w:rPr>
                          </w:pPr>
                          <w:proofErr w:type="spellStart"/>
                          <w:r>
                            <w:rPr>
                              <w:color w:val="000000"/>
                              <w:lang w:val="en-US"/>
                            </w:rPr>
                            <w:t>réseau</w:t>
                          </w:r>
                          <w:proofErr w:type="spellEnd"/>
                          <w:r>
                            <w:rPr>
                              <w:color w:val="000000"/>
                              <w:lang w:val="en-US"/>
                            </w:rPr>
                            <w:t xml:space="preserve"> 4</w:t>
                          </w:r>
                        </w:p>
                      </w:txbxContent>
                    </v:textbox>
                  </v:shape>
                  <v:shape id="Text Box 397" o:spid="_x0000_s1421" type="#_x0000_t202" style="position:absolute;left:2039;top:2409;width:778;height:4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" filled="f" stroked="f">
                    <v:stroke joinstyle="round"/>
                    <v:textbox inset="0,0,0,0">
                      <w:txbxContent>
                        <w:p w14:paraId="75289DB7" w14:textId="77777777" w:rsidR="001934F4" w:rsidRDefault="001934F4">
                          <w:pPr>
                            <w:rPr>
                              <w:color w:val="000000"/>
                              <w:lang w:val="en-US"/>
                            </w:rPr>
                          </w:pPr>
                          <w:proofErr w:type="spellStart"/>
                          <w:r>
                            <w:rPr>
                              <w:color w:val="000000"/>
                              <w:lang w:val="en-US"/>
                            </w:rPr>
                            <w:t>réseau</w:t>
                          </w:r>
                          <w:proofErr w:type="spellEnd"/>
                          <w:r>
                            <w:rPr>
                              <w:color w:val="000000"/>
                              <w:lang w:val="en-US"/>
                            </w:rPr>
                            <w:t xml:space="preserve"> 2</w:t>
                          </w:r>
                        </w:p>
                      </w:txbxContent>
                    </v:textbox>
                  </v:shape>
                  <v:shape id="Text Box 398" o:spid="_x0000_s1422" type="#_x0000_t202" style="position:absolute;left:2285;top:3146;width:778;height:4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" filled="f" stroked="f">
                    <v:stroke joinstyle="round"/>
                    <v:textbox inset="0,0,0,0">
                      <w:txbxContent>
                        <w:p w14:paraId="13CA5669" w14:textId="77777777" w:rsidR="001934F4" w:rsidRDefault="001934F4">
                          <w:pPr>
                            <w:rPr>
                              <w:color w:val="000000"/>
                              <w:lang w:val="en-US"/>
                            </w:rPr>
                          </w:pPr>
                          <w:proofErr w:type="spellStart"/>
                          <w:r>
                            <w:rPr>
                              <w:color w:val="000000"/>
                              <w:lang w:val="en-US"/>
                            </w:rPr>
                            <w:t>réseau</w:t>
                          </w:r>
                          <w:proofErr w:type="spellEnd"/>
                          <w:r>
                            <w:rPr>
                              <w:color w:val="000000"/>
                              <w:lang w:val="en-US"/>
                            </w:rPr>
                            <w:t xml:space="preserve"> 5</w:t>
                          </w:r>
                        </w:p>
                      </w:txbxContent>
                    </v:textbox>
                  </v:shape>
                  <v:shape id="Text Box 399" o:spid="_x0000_s1423" type="#_x0000_t202" style="position:absolute;left:2422;top:2731;width:481;height:4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" filled="f" stroked="f">
                    <v:stroke joinstyle="round"/>
                    <v:textbox inset="0,0,0,0">
                      <w:txbxContent>
                        <w:p w14:paraId="45763A18" w14:textId="77777777" w:rsidR="001934F4" w:rsidRDefault="001934F4">
                          <w:pPr>
                            <w:rPr>
                              <w:color w:val="000000"/>
                              <w:sz w:val="18"/>
                              <w:szCs w:val="18"/>
                              <w:lang w:val="en-US"/>
                            </w:rPr>
                          </w:pPr>
                          <w:r>
                            <w:rPr>
                              <w:color w:val="000000"/>
                              <w:sz w:val="18"/>
                              <w:szCs w:val="18"/>
                              <w:lang w:val="en-US"/>
                            </w:rPr>
                            <w:t>64-79</w:t>
                          </w:r>
                        </w:p>
                      </w:txbxContent>
                    </v:textbox>
                  </v:shape>
                  <v:shape id="Text Box 400" o:spid="_x0000_s1424" type="#_x0000_t202" style="position:absolute;left:3602;top:2731;width:481;height:4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" filled="f" stroked="f">
                    <v:stroke joinstyle="round"/>
                    <v:textbox inset="0,0,0,0">
                      <w:txbxContent>
                        <w:p w14:paraId="788AE0AE" w14:textId="77777777" w:rsidR="001934F4" w:rsidRDefault="001934F4">
                          <w:pPr>
                            <w:rPr>
                              <w:color w:val="000000"/>
                              <w:sz w:val="18"/>
                              <w:szCs w:val="18"/>
                              <w:lang w:val="en-US"/>
                            </w:rPr>
                          </w:pPr>
                          <w:r>
                            <w:rPr>
                              <w:color w:val="000000"/>
                              <w:sz w:val="18"/>
                              <w:szCs w:val="18"/>
                              <w:lang w:val="en-US"/>
                            </w:rPr>
                            <w:t>80-95</w:t>
                          </w:r>
                        </w:p>
                      </w:txbxContent>
                    </v:textbox>
                  </v:shape>
                  <v:shape id="Text Box 401" o:spid="_x0000_s1425" type="#_x0000_t202" style="position:absolute;left:3759;top:3146;width:778;height:4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" filled="f" stroked="f">
                    <v:stroke joinstyle="round"/>
                    <v:textbox inset="0,0,0,0">
                      <w:txbxContent>
                        <w:p w14:paraId="109BE5EB" w14:textId="77777777" w:rsidR="001934F4" w:rsidRDefault="001934F4">
                          <w:pPr>
                            <w:rPr>
                              <w:color w:val="000000"/>
                              <w:lang w:val="en-US"/>
                            </w:rPr>
                          </w:pPr>
                          <w:proofErr w:type="spellStart"/>
                          <w:r>
                            <w:rPr>
                              <w:color w:val="000000"/>
                              <w:lang w:val="en-US"/>
                            </w:rPr>
                            <w:t>réseau</w:t>
                          </w:r>
                          <w:proofErr w:type="spellEnd"/>
                          <w:r>
                            <w:rPr>
                              <w:color w:val="000000"/>
                              <w:lang w:val="en-US"/>
                            </w:rPr>
                            <w:t xml:space="preserve"> 6</w:t>
                          </w:r>
                        </w:p>
                      </w:txbxContent>
                    </v:textbox>
                  </v:shape>
                  <v:shape id="Text Box 402" o:spid="_x0000_s1426" type="#_x0000_t202" style="position:absolute;left:4828;top:2731;width:586;height:4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" filled="f" stroked="f">
                    <v:stroke joinstyle="round"/>
                    <v:textbox inset="0,0,0,0">
                      <w:txbxContent>
                        <w:p w14:paraId="153C62D9" w14:textId="77777777" w:rsidR="001934F4" w:rsidRDefault="001934F4">
                          <w:pPr>
                            <w:rPr>
                              <w:color w:val="000000"/>
                              <w:sz w:val="18"/>
                              <w:szCs w:val="18"/>
                              <w:lang w:val="en-US"/>
                            </w:rPr>
                          </w:pPr>
                          <w:r>
                            <w:rPr>
                              <w:color w:val="000000"/>
                              <w:sz w:val="18"/>
                              <w:szCs w:val="18"/>
                              <w:lang w:val="en-US"/>
                            </w:rPr>
                            <w:t>96-111</w:t>
                          </w:r>
                        </w:p>
                      </w:txbxContent>
                    </v:textbox>
                  </v:shape>
                  <v:shape id="Text Box 403" o:spid="_x0000_s1427" type="#_x0000_t202" style="position:absolute;left:6990;top:2731;width:691;height:4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" filled="f" stroked="f">
                    <v:stroke joinstyle="round"/>
                    <v:textbox inset="0,0,0,0">
                      <w:txbxContent>
                        <w:p w14:paraId="0FAFF157" w14:textId="77777777" w:rsidR="001934F4" w:rsidRDefault="001934F4">
                          <w:pPr>
                            <w:rPr>
                              <w:color w:val="000000"/>
                              <w:sz w:val="18"/>
                              <w:szCs w:val="18"/>
                              <w:lang w:val="en-US"/>
                            </w:rPr>
                          </w:pPr>
                          <w:r>
                            <w:rPr>
                              <w:color w:val="000000"/>
                              <w:sz w:val="18"/>
                              <w:szCs w:val="18"/>
                              <w:lang w:val="en-US"/>
                            </w:rPr>
                            <w:t>112-127</w:t>
                          </w:r>
                        </w:p>
                      </w:txbxContent>
                    </v:textbox>
                  </v:shape>
                  <v:shape id="Text Box 404" o:spid="_x0000_s1428" type="#_x0000_t202" style="position:absolute;left:8022;top:3469;width:691;height:4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" filled="f" stroked="f">
                    <v:stroke joinstyle="round"/>
                    <v:textbox inset="0,0,0,0">
                      <w:txbxContent>
                        <w:p w14:paraId="4B4690C4" w14:textId="77777777" w:rsidR="001934F4" w:rsidRDefault="001934F4">
                          <w:pPr>
                            <w:rPr>
                              <w:color w:val="000000"/>
                              <w:sz w:val="18"/>
                              <w:szCs w:val="18"/>
                              <w:lang w:val="en-US"/>
                            </w:rPr>
                          </w:pPr>
                          <w:r>
                            <w:rPr>
                              <w:color w:val="000000"/>
                              <w:sz w:val="18"/>
                              <w:szCs w:val="18"/>
                              <w:lang w:val="en-US"/>
                            </w:rPr>
                            <w:t>120-127</w:t>
                          </w:r>
                        </w:p>
                      </w:txbxContent>
                    </v:textbox>
                  </v:shape>
                  <v:shape id="Text Box 405" o:spid="_x0000_s1429" type="#_x0000_t202" style="position:absolute;left:3759;top:3883;width:778;height:4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" filled="f" stroked="f">
                    <v:stroke joinstyle="round"/>
                    <v:textbox inset="0,0,0,0">
                      <w:txbxContent>
                        <w:p w14:paraId="5FFCC364" w14:textId="77777777" w:rsidR="001934F4" w:rsidRDefault="001934F4">
                          <w:pPr>
                            <w:rPr>
                              <w:color w:val="000000"/>
                              <w:lang w:val="en-US"/>
                            </w:rPr>
                          </w:pPr>
                          <w:proofErr w:type="spellStart"/>
                          <w:r>
                            <w:rPr>
                              <w:color w:val="000000"/>
                              <w:lang w:val="en-US"/>
                            </w:rPr>
                            <w:t>réseau</w:t>
                          </w:r>
                          <w:proofErr w:type="spellEnd"/>
                          <w:r>
                            <w:rPr>
                              <w:color w:val="000000"/>
                              <w:lang w:val="en-US"/>
                            </w:rPr>
                            <w:t xml:space="preserve"> 3</w:t>
                          </w:r>
                        </w:p>
                      </w:txbxContent>
                    </v:textbox>
                  </v:shape>
                </v:group>
                <v:shape id="Text Box 406" o:spid="_x0000_s1430" type="#_x0000_t202" style="position:absolute;left:9020;width:278;height:4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" filled="f" stroked="f">
                  <v:stroke joinstyle="round"/>
                  <v:textbox inset="0,0,0,0">
                    <w:txbxContent>
                      <w:p w14:paraId="0FB2F604" w14:textId="77777777" w:rsidR="001934F4" w:rsidRDefault="001934F4">
                        <w:pPr>
                          <w:rPr>
                            <w:color w:val="000000"/>
                            <w:lang w:val="en-US"/>
                          </w:rPr>
                        </w:pPr>
                        <w:r>
                          <w:rPr>
                            <w:color w:val="000000"/>
                            <w:lang w:val="en-US"/>
                          </w:rPr>
                          <w:t>/24</w:t>
                        </w:r>
                      </w:p>
                    </w:txbxContent>
                  </v:textbox>
                </v:shape>
                <v:shape id="Text Box 407" o:spid="_x0000_s1431" type="#_x0000_t202" style="position:absolute;left:9020;top:4227;width:278;height:4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" filled="f" stroked="f">
                  <v:stroke joinstyle="round"/>
                  <v:textbox inset="0,0,0,0">
                    <w:txbxContent>
                      <w:p w14:paraId="668DB133" w14:textId="77777777" w:rsidR="001934F4" w:rsidRDefault="001934F4">
                        <w:pPr>
                          <w:rPr>
                            <w:color w:val="000000"/>
                            <w:lang w:val="en-US"/>
                          </w:rPr>
                        </w:pPr>
                        <w:r>
                          <w:rPr>
                            <w:color w:val="000000"/>
                            <w:lang w:val="en-US"/>
                          </w:rPr>
                          <w:t>/30</w:t>
                        </w:r>
                      </w:p>
                    </w:txbxContent>
                  </v:textbox>
                </v:shape>
                <v:shape id="Text Box 408" o:spid="_x0000_s1432" type="#_x0000_t202" style="position:absolute;left:7579;top:4206;width:691;height:4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" filled="f" stroked="f">
                  <v:stroke joinstyle="round"/>
                  <v:textbox inset="0,0,0,0">
                    <w:txbxContent>
                      <w:p w14:paraId="2D97D687" w14:textId="77777777" w:rsidR="001934F4" w:rsidRDefault="001934F4">
                        <w:pPr>
                          <w:rPr>
                            <w:color w:val="000000"/>
                            <w:sz w:val="18"/>
                            <w:szCs w:val="18"/>
                            <w:lang w:val="en-US"/>
                          </w:rPr>
                        </w:pPr>
                        <w:r>
                          <w:rPr>
                            <w:color w:val="000000"/>
                            <w:sz w:val="18"/>
                            <w:szCs w:val="18"/>
                            <w:lang w:val="en-US"/>
                          </w:rPr>
                          <w:t>120-123</w:t>
                        </w:r>
                      </w:p>
                    </w:txbxContent>
                  </v:textbox>
                </v:shape>
                <v:shape id="Text Box 409" o:spid="_x0000_s1433" type="#_x0000_t202" style="position:absolute;left:8317;top:4403;width:691;height:4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" filled="f" stroked="f">
                  <v:stroke joinstyle="round"/>
                  <v:textbox inset="0,0,0,0">
                    <w:txbxContent>
                      <w:p w14:paraId="6B3B1DFB" w14:textId="77777777" w:rsidR="001934F4" w:rsidRDefault="001934F4">
                        <w:pPr>
                          <w:rPr>
                            <w:color w:val="000000"/>
                            <w:sz w:val="18"/>
                            <w:szCs w:val="18"/>
                            <w:lang w:val="en-US"/>
                          </w:rPr>
                        </w:pPr>
                        <w:r>
                          <w:rPr>
                            <w:color w:val="000000"/>
                            <w:sz w:val="18"/>
                            <w:szCs w:val="18"/>
                            <w:lang w:val="en-US"/>
                          </w:rPr>
                          <w:t>124-127</w:t>
                        </w:r>
                      </w:p>
                    </w:txbxContent>
                  </v:textbox>
                </v:shape>
                <v:shape id="Text Box 410" o:spid="_x0000_s1434" type="#_x0000_t202" style="position:absolute;left:6006;top:4206;width:691;height:4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" filled="f" stroked="f">
                  <v:stroke joinstyle="round"/>
                  <v:textbox inset="0,0,0,0">
                    <w:txbxContent>
                      <w:p w14:paraId="79013150" w14:textId="77777777" w:rsidR="001934F4" w:rsidRDefault="001934F4">
                        <w:pPr>
                          <w:rPr>
                            <w:color w:val="000000"/>
                            <w:sz w:val="18"/>
                            <w:szCs w:val="18"/>
                            <w:lang w:val="en-US"/>
                          </w:rPr>
                        </w:pPr>
                        <w:r>
                          <w:rPr>
                            <w:color w:val="000000"/>
                            <w:sz w:val="18"/>
                            <w:szCs w:val="18"/>
                            <w:lang w:val="en-US"/>
                          </w:rPr>
                          <w:t>112-115</w:t>
                        </w:r>
                      </w:p>
                    </w:txbxContent>
                  </v:textbox>
                </v:shape>
                <v:shape id="Text Box 411" o:spid="_x0000_s1435" type="#_x0000_t202" style="position:absolute;left:6793;top:4403;width:691;height:4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" filled="f" stroked="f">
                  <v:stroke joinstyle="round"/>
                  <v:textbox inset="0,0,0,0">
                    <w:txbxContent>
                      <w:p w14:paraId="180F6452" w14:textId="77777777" w:rsidR="001934F4" w:rsidRDefault="001934F4">
                        <w:pPr>
                          <w:rPr>
                            <w:color w:val="000000"/>
                            <w:sz w:val="18"/>
                            <w:szCs w:val="18"/>
                            <w:lang w:val="en-US"/>
                          </w:rPr>
                        </w:pPr>
                        <w:r>
                          <w:rPr>
                            <w:color w:val="000000"/>
                            <w:sz w:val="18"/>
                            <w:szCs w:val="18"/>
                            <w:lang w:val="en-US"/>
                          </w:rPr>
                          <w:t>116-119</w:t>
                        </w:r>
                      </w:p>
                    </w:txbxContent>
                  </v:textbox>
                </v:shape>
                <v:shape id="Text Box 412" o:spid="_x0000_s1436" type="#_x0000_t202" style="position:absolute;left:5170;top:4353;width:691;height:4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" filled="f" stroked="f">
                  <v:stroke joinstyle="round"/>
                  <v:textbox inset="0,0,0,0">
                    <w:txbxContent>
                      <w:p w14:paraId="08A1ECD9" w14:textId="77777777" w:rsidR="001934F4" w:rsidRDefault="001934F4">
                        <w:pPr>
                          <w:rPr>
                            <w:color w:val="000000"/>
                            <w:sz w:val="18"/>
                            <w:szCs w:val="18"/>
                            <w:lang w:val="en-US"/>
                          </w:rPr>
                        </w:pPr>
                        <w:r>
                          <w:rPr>
                            <w:color w:val="000000"/>
                            <w:sz w:val="18"/>
                            <w:szCs w:val="18"/>
                            <w:lang w:val="en-US"/>
                          </w:rPr>
                          <w:t>108-111</w:t>
                        </w:r>
                      </w:p>
                    </w:txbxContent>
                  </v:textbox>
                </v:shape>
                <v:shape id="Text Box 413" o:spid="_x0000_s1437" type="#_x0000_t202" style="position:absolute;left:4187;top:4304;width:691;height:4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" filled="f" stroked="f">
                  <v:stroke joinstyle="round"/>
                  <v:textbox inset="0,0,0,0">
                    <w:txbxContent>
                      <w:p w14:paraId="18F79812" w14:textId="77777777" w:rsidR="001934F4" w:rsidRDefault="001934F4">
                        <w:pPr>
                          <w:rPr>
                            <w:color w:val="000000"/>
                            <w:sz w:val="18"/>
                            <w:szCs w:val="18"/>
                            <w:lang w:val="en-US"/>
                          </w:rPr>
                        </w:pPr>
                        <w:r>
                          <w:rPr>
                            <w:color w:val="000000"/>
                            <w:sz w:val="18"/>
                            <w:szCs w:val="18"/>
                            <w:lang w:val="en-US"/>
                          </w:rPr>
                          <w:t>104-107</w:t>
                        </w:r>
                      </w:p>
                    </w:txbxContent>
                  </v:textbox>
                </v:shape>
                <v:shape id="Text Box 414" o:spid="_x0000_s1438" type="#_x0000_t202" style="position:absolute;left:4251;top:4620;width:500;height:4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" filled="f" stroked="f">
                  <v:stroke joinstyle="round"/>
                  <v:textbox inset="0,0,0,0">
                    <w:txbxContent>
                      <w:p w14:paraId="071CE8FB" w14:textId="77777777" w:rsidR="001934F4" w:rsidRDefault="001934F4">
                        <w:pPr>
                          <w:rPr>
                            <w:color w:val="000000"/>
                            <w:lang w:val="en-US"/>
                          </w:rPr>
                        </w:pPr>
                        <w:proofErr w:type="spellStart"/>
                        <w:r>
                          <w:rPr>
                            <w:color w:val="000000"/>
                            <w:lang w:val="en-US"/>
                          </w:rPr>
                          <w:t>ppp</w:t>
                        </w:r>
                        <w:proofErr w:type="spellEnd"/>
                        <w:r>
                          <w:rPr>
                            <w:color w:val="000000"/>
                            <w:lang w:val="en-US"/>
                          </w:rPr>
                          <w:t xml:space="preserve"> 1</w:t>
                        </w:r>
                      </w:p>
                    </w:txbxContent>
                  </v:textbox>
                </v:shape>
                <v:shape id="Text Box 415" o:spid="_x0000_s1439" type="#_x0000_t202" style="position:absolute;left:5482;top:4620;width:591;height:2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" filled="f" stroked="f">
                  <v:stroke joinstyle="round"/>
                  <v:textbox inset="0,0,0,0">
                    <w:txbxContent>
                      <w:p w14:paraId="7A8F0E52" w14:textId="77777777" w:rsidR="001934F4" w:rsidRDefault="001934F4">
                        <w:pPr>
                          <w:jc w:val="right"/>
                          <w:rPr>
                            <w:color w:val="000000"/>
                            <w:lang w:val="en-US"/>
                          </w:rPr>
                        </w:pPr>
                        <w:r>
                          <w:rPr>
                            <w:color w:val="000000"/>
                            <w:lang w:val="en-US"/>
                          </w:rPr>
                          <w:t>ppp2</w:t>
                        </w:r>
                      </w:p>
                    </w:txbxContent>
                  </v:textbox>
                </v:shape>
                <v:shape id="Text Box 416" o:spid="_x0000_s1440" type="#_x0000_t202" style="position:absolute;left:6267;top:4620;width:500;height:4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" filled="f" stroked="f">
                  <v:stroke joinstyle="round"/>
                  <v:textbox inset="0,0,0,0">
                    <w:txbxContent>
                      <w:p w14:paraId="7C64F616" w14:textId="77777777" w:rsidR="001934F4" w:rsidRDefault="001934F4">
                        <w:pPr>
                          <w:rPr>
                            <w:color w:val="000000"/>
                            <w:lang w:val="en-US"/>
                          </w:rPr>
                        </w:pPr>
                        <w:proofErr w:type="spellStart"/>
                        <w:r>
                          <w:rPr>
                            <w:color w:val="000000"/>
                            <w:lang w:val="en-US"/>
                          </w:rPr>
                          <w:t>ppp</w:t>
                        </w:r>
                        <w:proofErr w:type="spellEnd"/>
                        <w:r>
                          <w:rPr>
                            <w:color w:val="000000"/>
                            <w:lang w:val="en-US"/>
                          </w:rPr>
                          <w:t xml:space="preserve"> 3</w:t>
                        </w:r>
                      </w:p>
                    </w:txbxContent>
                  </v:textbox>
                </v:shape>
                <v:shape id="Text Box 417" o:spid="_x0000_s1441" type="#_x0000_t202" style="position:absolute;left:7152;top:4620;width:500;height:4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" filled="f" stroked="f">
                  <v:stroke joinstyle="round"/>
                  <v:textbox inset="0,0,0,0">
                    <w:txbxContent>
                      <w:p w14:paraId="1C2D9AD7" w14:textId="77777777" w:rsidR="001934F4" w:rsidRDefault="001934F4">
                        <w:pPr>
                          <w:rPr>
                            <w:color w:val="000000"/>
                            <w:lang w:val="en-US"/>
                          </w:rPr>
                        </w:pPr>
                        <w:proofErr w:type="spellStart"/>
                        <w:r>
                          <w:rPr>
                            <w:color w:val="000000"/>
                            <w:lang w:val="en-US"/>
                          </w:rPr>
                          <w:t>ppp</w:t>
                        </w:r>
                        <w:proofErr w:type="spellEnd"/>
                        <w:r>
                          <w:rPr>
                            <w:color w:val="000000"/>
                            <w:lang w:val="en-US"/>
                          </w:rPr>
                          <w:t xml:space="preserve"> 4</w:t>
                        </w:r>
                      </w:p>
                    </w:txbxContent>
                  </v:textbox>
                </v:shape>
                <v:shape id="Text Box 418" o:spid="_x0000_s1442" type="#_x0000_t202" style="position:absolute;left:7939;top:4620;width:500;height:4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" filled="f" stroked="f">
                  <v:stroke joinstyle="round"/>
                  <v:textbox inset="0,0,0,0">
                    <w:txbxContent>
                      <w:p w14:paraId="568B86A7" w14:textId="77777777" w:rsidR="001934F4" w:rsidRDefault="001934F4">
                        <w:pPr>
                          <w:rPr>
                            <w:color w:val="000000"/>
                            <w:lang w:val="en-US"/>
                          </w:rPr>
                        </w:pPr>
                        <w:proofErr w:type="spellStart"/>
                        <w:r>
                          <w:rPr>
                            <w:color w:val="000000"/>
                            <w:lang w:val="en-US"/>
                          </w:rPr>
                          <w:t>ppp</w:t>
                        </w:r>
                        <w:proofErr w:type="spellEnd"/>
                        <w:r>
                          <w:rPr>
                            <w:color w:val="000000"/>
                            <w:lang w:val="en-US"/>
                          </w:rPr>
                          <w:t xml:space="preserve"> 5</w:t>
                        </w:r>
                      </w:p>
                    </w:txbxContent>
                  </v:textbox>
                </v:shape>
                <w10:anchorlock/>
              </v:group>
            </w:pict>
          </mc:Fallback>
        </mc:AlternateContent>
      </w:r>
    </w:p>
    <w:p w14:paraId="3EB1FC98" w14:textId="77777777" w:rsidR="001934F4" w:rsidRDefault="001934F4">
      <w:pPr>
        <w:jc w:val="center"/>
      </w:pPr>
    </w:p>
    <w:p w14:paraId="4D34245E" w14:textId="77777777" w:rsidR="001934F4" w:rsidRDefault="001934F4"/>
    <w:p w14:paraId="6463F91F" w14:textId="77777777" w:rsidR="001934F4" w:rsidRDefault="001934F4">
      <w:pPr>
        <w:jc w:val="both"/>
      </w:pPr>
      <w:r>
        <w:t xml:space="preserve">Ce plan montre un découpage possible de la plage d'adresses mise à disposition par le FAI. Les branches portent les intervalles d'adresses et les feuilles portent le nom du réseau auquel ces adresses sont attribuées. A chaque niveau de l'arbre (colonne de droite) est indiquée le nombre de bits consacrés à la partie réseau (notation CIDR du masque de sous-réseau). </w:t>
      </w:r>
    </w:p>
    <w:p w14:paraId="6A590555" w14:textId="77777777" w:rsidR="001934F4" w:rsidRDefault="001934F4">
      <w:pPr>
        <w:jc w:val="both"/>
      </w:pPr>
    </w:p>
    <w:p w14:paraId="742E7D5F" w14:textId="35111C15" w:rsidR="001934F4" w:rsidRDefault="001934F4">
      <w:pPr>
        <w:jc w:val="both"/>
      </w:pPr>
      <w:r>
        <w:t>Il respecte parfaitement le cahier des charges. En effet le réseau 1 et le réseau 2 occupent les 64 premières adresses. Si on affecte la plage suivante au réseau 3 on aura un trou de 16 adresses dans le plan d'adressage avant de pouvoir définir des adresses pour le réseau 5 et le réseau 6. Ces 16 adresses manquantes ne nous permettront plus de respecter le nombre d'adresses sauf à définir ici les sous réseaux d'interconnexion, ce qui ne respecte pas le cahier des charges. Quant au réseau 4 il monopolise 128 adresses, on ne peut donc lui affecter que la plage [0,127] ou la plage [0,128]. Ici on a respecté l'ordre des réseaux. On ne peut bien sûr pas affecter 128 adresses à partir de la plage 64 par exemple, en effet aucun masque de sous réseau ne peut associer 128 adresses à partir de la plage 64, 192.</w:t>
      </w:r>
      <w:r w:rsidR="00907F82">
        <w:t>168</w:t>
      </w:r>
      <w:r>
        <w:t>.1.64/26 est impossible.</w:t>
      </w:r>
    </w:p>
    <w:p w14:paraId="368C8A24" w14:textId="77777777" w:rsidR="001934F4" w:rsidRDefault="001934F4">
      <w:pPr>
        <w:jc w:val="both"/>
      </w:pPr>
    </w:p>
    <w:p w14:paraId="489C5ED2" w14:textId="77777777" w:rsidR="001934F4" w:rsidRDefault="001934F4">
      <w:pPr>
        <w:jc w:val="both"/>
      </w:pPr>
      <w:r>
        <w:t xml:space="preserve">Le tableau ci-dessous montre le détail de la décomposition. Les colonnes </w:t>
      </w:r>
      <w:r>
        <w:rPr>
          <w:i/>
        </w:rPr>
        <w:t>début</w:t>
      </w:r>
      <w:r>
        <w:t xml:space="preserve"> et </w:t>
      </w:r>
      <w:r>
        <w:rPr>
          <w:i/>
        </w:rPr>
        <w:t>fin</w:t>
      </w:r>
      <w:r>
        <w:t xml:space="preserve"> fournissent les valeurs minimales et maximales admissibles pour les adresses de chaque réseau. On note bien que les masques sont de longueur variable (VLSM).</w:t>
      </w:r>
    </w:p>
    <w:p w14:paraId="31EE6CAA" w14:textId="77777777" w:rsidR="001934F4" w:rsidRDefault="001934F4">
      <w:bookmarkStart w:id="0" w:name="BM73"/>
      <w:bookmarkEnd w:id="0"/>
    </w:p>
    <w:tbl>
      <w:tblPr>
        <w:tblW w:w="0" w:type="auto"/>
        <w:tblInd w:w="5" w:type="dxa"/>
        <w:tblLayout w:type="fixed"/>
        <w:tblCellMar>
          <w:left w:w="0" w:type="dxa"/>
          <w:right w:w="0" w:type="dxa"/>
        </w:tblCellMar>
        <w:tblLook w:val="0000" w:firstRow="0" w:lastRow="0" w:firstColumn="0" w:lastColumn="0" w:noHBand="0" w:noVBand="0"/>
      </w:tblPr>
      <w:tblGrid>
        <w:gridCol w:w="909"/>
        <w:gridCol w:w="2076"/>
        <w:gridCol w:w="2222"/>
        <w:gridCol w:w="2076"/>
        <w:gridCol w:w="2086"/>
      </w:tblGrid>
      <w:tr w:rsidR="001934F4" w14:paraId="61BC25BA" w14:textId="77777777">
        <w:tc>
          <w:tcPr>
            <w:tcW w:w="909" w:type="dxa"/>
            <w:tcBorders>
              <w:top w:val="single" w:sz="4" w:space="0" w:color="000000"/>
              <w:left w:val="single" w:sz="4" w:space="0" w:color="000000"/>
              <w:bottom w:val="single" w:sz="4" w:space="0" w:color="000000"/>
            </w:tcBorders>
            <w:vAlign w:val="center"/>
          </w:tcPr>
          <w:p w14:paraId="22CB8F73" w14:textId="77777777" w:rsidR="001934F4" w:rsidRDefault="001934F4">
            <w:pPr>
              <w:snapToGrid w:val="0"/>
              <w:jc w:val="center"/>
              <w:rPr>
                <w:b/>
              </w:rPr>
            </w:pPr>
            <w:r>
              <w:rPr>
                <w:b/>
              </w:rPr>
              <w:t>Réseau</w:t>
            </w:r>
          </w:p>
        </w:tc>
        <w:tc>
          <w:tcPr>
            <w:tcW w:w="2076" w:type="dxa"/>
            <w:tcBorders>
              <w:top w:val="single" w:sz="4" w:space="0" w:color="000000"/>
              <w:left w:val="single" w:sz="4" w:space="0" w:color="000000"/>
              <w:bottom w:val="single" w:sz="4" w:space="0" w:color="000000"/>
            </w:tcBorders>
            <w:vAlign w:val="center"/>
          </w:tcPr>
          <w:p w14:paraId="764AF282" w14:textId="77777777" w:rsidR="001934F4" w:rsidRDefault="001934F4">
            <w:pPr>
              <w:snapToGrid w:val="0"/>
              <w:jc w:val="center"/>
              <w:rPr>
                <w:b/>
              </w:rPr>
            </w:pPr>
            <w:r>
              <w:rPr>
                <w:b/>
              </w:rPr>
              <w:t>Numéro</w:t>
            </w:r>
          </w:p>
        </w:tc>
        <w:tc>
          <w:tcPr>
            <w:tcW w:w="2222" w:type="dxa"/>
            <w:tcBorders>
              <w:top w:val="single" w:sz="4" w:space="0" w:color="000000"/>
              <w:left w:val="single" w:sz="4" w:space="0" w:color="000000"/>
              <w:bottom w:val="single" w:sz="4" w:space="0" w:color="000000"/>
            </w:tcBorders>
            <w:vAlign w:val="center"/>
          </w:tcPr>
          <w:p w14:paraId="34466D39" w14:textId="77777777" w:rsidR="001934F4" w:rsidRDefault="001934F4">
            <w:pPr>
              <w:snapToGrid w:val="0"/>
              <w:jc w:val="center"/>
              <w:rPr>
                <w:b/>
              </w:rPr>
            </w:pPr>
            <w:r>
              <w:rPr>
                <w:b/>
              </w:rPr>
              <w:t>Masque</w:t>
            </w:r>
          </w:p>
        </w:tc>
        <w:tc>
          <w:tcPr>
            <w:tcW w:w="2076" w:type="dxa"/>
            <w:tcBorders>
              <w:top w:val="single" w:sz="4" w:space="0" w:color="000000"/>
              <w:left w:val="single" w:sz="4" w:space="0" w:color="000000"/>
              <w:bottom w:val="single" w:sz="4" w:space="0" w:color="000000"/>
            </w:tcBorders>
            <w:vAlign w:val="center"/>
          </w:tcPr>
          <w:p w14:paraId="0CD8F143" w14:textId="77777777" w:rsidR="001934F4" w:rsidRDefault="001934F4">
            <w:pPr>
              <w:snapToGrid w:val="0"/>
              <w:jc w:val="center"/>
              <w:rPr>
                <w:b/>
              </w:rPr>
            </w:pPr>
            <w:r>
              <w:rPr>
                <w:b/>
              </w:rPr>
              <w:t>Début</w:t>
            </w:r>
          </w:p>
        </w:tc>
        <w:tc>
          <w:tcPr>
            <w:tcW w:w="2086" w:type="dxa"/>
            <w:tcBorders>
              <w:top w:val="single" w:sz="4" w:space="0" w:color="000000"/>
              <w:left w:val="single" w:sz="4" w:space="0" w:color="000000"/>
              <w:bottom w:val="single" w:sz="4" w:space="0" w:color="000000"/>
              <w:right w:val="single" w:sz="4" w:space="0" w:color="000000"/>
            </w:tcBorders>
            <w:vAlign w:val="center"/>
          </w:tcPr>
          <w:p w14:paraId="79AC4ABD" w14:textId="77777777" w:rsidR="001934F4" w:rsidRDefault="001934F4">
            <w:pPr>
              <w:snapToGrid w:val="0"/>
              <w:jc w:val="center"/>
              <w:rPr>
                <w:b/>
              </w:rPr>
            </w:pPr>
            <w:r>
              <w:rPr>
                <w:b/>
              </w:rPr>
              <w:t>Fin</w:t>
            </w:r>
          </w:p>
        </w:tc>
      </w:tr>
      <w:tr w:rsidR="001934F4" w14:paraId="5EFF6588" w14:textId="77777777">
        <w:tc>
          <w:tcPr>
            <w:tcW w:w="909" w:type="dxa"/>
            <w:tcBorders>
              <w:top w:val="single" w:sz="4" w:space="0" w:color="000000"/>
              <w:left w:val="single" w:sz="4" w:space="0" w:color="000000"/>
              <w:bottom w:val="single" w:sz="4" w:space="0" w:color="000000"/>
            </w:tcBorders>
            <w:vAlign w:val="center"/>
          </w:tcPr>
          <w:p w14:paraId="0A002E29" w14:textId="77777777" w:rsidR="001934F4" w:rsidRDefault="001934F4">
            <w:pPr>
              <w:snapToGrid w:val="0"/>
            </w:pPr>
            <w:r>
              <w:t>1</w:t>
            </w:r>
          </w:p>
        </w:tc>
        <w:tc>
          <w:tcPr>
            <w:tcW w:w="2076" w:type="dxa"/>
            <w:tcBorders>
              <w:top w:val="single" w:sz="4" w:space="0" w:color="000000"/>
              <w:left w:val="single" w:sz="4" w:space="0" w:color="000000"/>
              <w:bottom w:val="single" w:sz="4" w:space="0" w:color="000000"/>
            </w:tcBorders>
            <w:vAlign w:val="center"/>
          </w:tcPr>
          <w:p w14:paraId="43F7895A" w14:textId="76091B55" w:rsidR="001934F4" w:rsidRDefault="00907F82">
            <w:pPr>
              <w:snapToGrid w:val="0"/>
            </w:pPr>
            <w:r>
              <w:t>192.168.1.</w:t>
            </w:r>
            <w:r w:rsidR="001934F4">
              <w:t>0</w:t>
            </w:r>
          </w:p>
        </w:tc>
        <w:tc>
          <w:tcPr>
            <w:tcW w:w="2222" w:type="dxa"/>
            <w:tcBorders>
              <w:top w:val="single" w:sz="4" w:space="0" w:color="000000"/>
              <w:left w:val="single" w:sz="4" w:space="0" w:color="000000"/>
              <w:bottom w:val="single" w:sz="4" w:space="0" w:color="000000"/>
            </w:tcBorders>
            <w:vAlign w:val="center"/>
          </w:tcPr>
          <w:p w14:paraId="0A5D0CDA" w14:textId="77777777" w:rsidR="001934F4" w:rsidRDefault="001934F4">
            <w:pPr>
              <w:snapToGrid w:val="0"/>
            </w:pPr>
            <w:r>
              <w:t>255.255.255.224</w:t>
            </w:r>
          </w:p>
        </w:tc>
        <w:tc>
          <w:tcPr>
            <w:tcW w:w="2076" w:type="dxa"/>
            <w:tcBorders>
              <w:top w:val="single" w:sz="4" w:space="0" w:color="000000"/>
              <w:left w:val="single" w:sz="4" w:space="0" w:color="000000"/>
              <w:bottom w:val="single" w:sz="4" w:space="0" w:color="000000"/>
            </w:tcBorders>
            <w:vAlign w:val="center"/>
          </w:tcPr>
          <w:p w14:paraId="2EC2C1CA" w14:textId="50AF51D3" w:rsidR="001934F4" w:rsidRDefault="00907F82">
            <w:pPr>
              <w:snapToGrid w:val="0"/>
            </w:pPr>
            <w:r>
              <w:t>192.168.1.</w:t>
            </w:r>
            <w:r w:rsidR="001934F4">
              <w:t>1</w:t>
            </w:r>
          </w:p>
        </w:tc>
        <w:tc>
          <w:tcPr>
            <w:tcW w:w="2086" w:type="dxa"/>
            <w:tcBorders>
              <w:top w:val="single" w:sz="4" w:space="0" w:color="000000"/>
              <w:left w:val="single" w:sz="4" w:space="0" w:color="000000"/>
              <w:bottom w:val="single" w:sz="4" w:space="0" w:color="000000"/>
              <w:right w:val="single" w:sz="4" w:space="0" w:color="000000"/>
            </w:tcBorders>
            <w:vAlign w:val="center"/>
          </w:tcPr>
          <w:p w14:paraId="00913DE0" w14:textId="4ADB8C55" w:rsidR="001934F4" w:rsidRDefault="00907F82">
            <w:pPr>
              <w:snapToGrid w:val="0"/>
            </w:pPr>
            <w:r>
              <w:t>192.168.1.</w:t>
            </w:r>
            <w:r w:rsidR="001934F4">
              <w:t>30</w:t>
            </w:r>
          </w:p>
        </w:tc>
      </w:tr>
      <w:tr w:rsidR="001934F4" w14:paraId="5E6948D8" w14:textId="77777777">
        <w:tc>
          <w:tcPr>
            <w:tcW w:w="909" w:type="dxa"/>
            <w:tcBorders>
              <w:top w:val="single" w:sz="4" w:space="0" w:color="000000"/>
              <w:left w:val="single" w:sz="4" w:space="0" w:color="000000"/>
              <w:bottom w:val="single" w:sz="4" w:space="0" w:color="000000"/>
            </w:tcBorders>
            <w:vAlign w:val="center"/>
          </w:tcPr>
          <w:p w14:paraId="06E7043A" w14:textId="77777777" w:rsidR="001934F4" w:rsidRDefault="001934F4">
            <w:pPr>
              <w:snapToGrid w:val="0"/>
            </w:pPr>
            <w:r>
              <w:t>2</w:t>
            </w:r>
          </w:p>
        </w:tc>
        <w:tc>
          <w:tcPr>
            <w:tcW w:w="2076" w:type="dxa"/>
            <w:tcBorders>
              <w:top w:val="single" w:sz="4" w:space="0" w:color="000000"/>
              <w:left w:val="single" w:sz="4" w:space="0" w:color="000000"/>
              <w:bottom w:val="single" w:sz="4" w:space="0" w:color="000000"/>
            </w:tcBorders>
            <w:vAlign w:val="center"/>
          </w:tcPr>
          <w:p w14:paraId="6799E0A3" w14:textId="1393EA91" w:rsidR="001934F4" w:rsidRDefault="00907F82">
            <w:pPr>
              <w:snapToGrid w:val="0"/>
            </w:pPr>
            <w:r>
              <w:t>192.168.1.</w:t>
            </w:r>
            <w:r w:rsidR="001934F4">
              <w:t>32</w:t>
            </w:r>
          </w:p>
        </w:tc>
        <w:tc>
          <w:tcPr>
            <w:tcW w:w="2222" w:type="dxa"/>
            <w:tcBorders>
              <w:top w:val="single" w:sz="4" w:space="0" w:color="000000"/>
              <w:left w:val="single" w:sz="4" w:space="0" w:color="000000"/>
              <w:bottom w:val="single" w:sz="4" w:space="0" w:color="000000"/>
            </w:tcBorders>
            <w:vAlign w:val="center"/>
          </w:tcPr>
          <w:p w14:paraId="154BB691" w14:textId="77777777" w:rsidR="001934F4" w:rsidRDefault="001934F4">
            <w:pPr>
              <w:snapToGrid w:val="0"/>
            </w:pPr>
            <w:r>
              <w:t>255.255.255.224</w:t>
            </w:r>
          </w:p>
        </w:tc>
        <w:tc>
          <w:tcPr>
            <w:tcW w:w="2076" w:type="dxa"/>
            <w:tcBorders>
              <w:top w:val="single" w:sz="4" w:space="0" w:color="000000"/>
              <w:left w:val="single" w:sz="4" w:space="0" w:color="000000"/>
              <w:bottom w:val="single" w:sz="4" w:space="0" w:color="000000"/>
            </w:tcBorders>
            <w:vAlign w:val="center"/>
          </w:tcPr>
          <w:p w14:paraId="14A79AFE" w14:textId="3C855190" w:rsidR="001934F4" w:rsidRDefault="00907F82">
            <w:pPr>
              <w:snapToGrid w:val="0"/>
            </w:pPr>
            <w:r>
              <w:t>192.168.1.</w:t>
            </w:r>
            <w:r w:rsidR="001934F4">
              <w:t>33</w:t>
            </w:r>
          </w:p>
        </w:tc>
        <w:tc>
          <w:tcPr>
            <w:tcW w:w="2086" w:type="dxa"/>
            <w:tcBorders>
              <w:top w:val="single" w:sz="4" w:space="0" w:color="000000"/>
              <w:left w:val="single" w:sz="4" w:space="0" w:color="000000"/>
              <w:bottom w:val="single" w:sz="4" w:space="0" w:color="000000"/>
              <w:right w:val="single" w:sz="4" w:space="0" w:color="000000"/>
            </w:tcBorders>
            <w:vAlign w:val="center"/>
          </w:tcPr>
          <w:p w14:paraId="7CF1AC3B" w14:textId="7408F156" w:rsidR="001934F4" w:rsidRDefault="00907F82">
            <w:pPr>
              <w:snapToGrid w:val="0"/>
            </w:pPr>
            <w:r>
              <w:t>192.168.1.</w:t>
            </w:r>
            <w:r w:rsidR="001934F4">
              <w:t>62</w:t>
            </w:r>
          </w:p>
        </w:tc>
      </w:tr>
      <w:tr w:rsidR="001934F4" w14:paraId="5C79CFE7" w14:textId="77777777">
        <w:tc>
          <w:tcPr>
            <w:tcW w:w="909" w:type="dxa"/>
            <w:tcBorders>
              <w:top w:val="single" w:sz="4" w:space="0" w:color="000000"/>
              <w:left w:val="single" w:sz="4" w:space="0" w:color="000000"/>
              <w:bottom w:val="single" w:sz="4" w:space="0" w:color="000000"/>
            </w:tcBorders>
            <w:vAlign w:val="center"/>
          </w:tcPr>
          <w:p w14:paraId="081C7897" w14:textId="77777777" w:rsidR="001934F4" w:rsidRDefault="001934F4">
            <w:pPr>
              <w:snapToGrid w:val="0"/>
            </w:pPr>
            <w:r>
              <w:t>3</w:t>
            </w:r>
          </w:p>
        </w:tc>
        <w:tc>
          <w:tcPr>
            <w:tcW w:w="2076" w:type="dxa"/>
            <w:tcBorders>
              <w:top w:val="single" w:sz="4" w:space="0" w:color="000000"/>
              <w:left w:val="single" w:sz="4" w:space="0" w:color="000000"/>
              <w:bottom w:val="single" w:sz="4" w:space="0" w:color="000000"/>
            </w:tcBorders>
            <w:vAlign w:val="center"/>
          </w:tcPr>
          <w:p w14:paraId="474ADE78" w14:textId="4DC52732" w:rsidR="001934F4" w:rsidRDefault="00907F82">
            <w:pPr>
              <w:snapToGrid w:val="0"/>
            </w:pPr>
            <w:r>
              <w:t>192.168.1.</w:t>
            </w:r>
            <w:r w:rsidR="001934F4">
              <w:t>96</w:t>
            </w:r>
          </w:p>
        </w:tc>
        <w:tc>
          <w:tcPr>
            <w:tcW w:w="2222" w:type="dxa"/>
            <w:tcBorders>
              <w:top w:val="single" w:sz="4" w:space="0" w:color="000000"/>
              <w:left w:val="single" w:sz="4" w:space="0" w:color="000000"/>
              <w:bottom w:val="single" w:sz="4" w:space="0" w:color="000000"/>
            </w:tcBorders>
            <w:vAlign w:val="center"/>
          </w:tcPr>
          <w:p w14:paraId="1E45827A" w14:textId="77777777" w:rsidR="001934F4" w:rsidRDefault="001934F4">
            <w:pPr>
              <w:snapToGrid w:val="0"/>
            </w:pPr>
            <w:r>
              <w:t>255.255.255.248</w:t>
            </w:r>
          </w:p>
        </w:tc>
        <w:tc>
          <w:tcPr>
            <w:tcW w:w="2076" w:type="dxa"/>
            <w:tcBorders>
              <w:top w:val="single" w:sz="4" w:space="0" w:color="000000"/>
              <w:left w:val="single" w:sz="4" w:space="0" w:color="000000"/>
              <w:bottom w:val="single" w:sz="4" w:space="0" w:color="000000"/>
            </w:tcBorders>
            <w:vAlign w:val="center"/>
          </w:tcPr>
          <w:p w14:paraId="6BAB56D6" w14:textId="2FE90E93" w:rsidR="001934F4" w:rsidRDefault="00907F82">
            <w:pPr>
              <w:snapToGrid w:val="0"/>
            </w:pPr>
            <w:r>
              <w:t>192.168.1.</w:t>
            </w:r>
            <w:r w:rsidR="001934F4">
              <w:t>97</w:t>
            </w:r>
          </w:p>
        </w:tc>
        <w:tc>
          <w:tcPr>
            <w:tcW w:w="2086" w:type="dxa"/>
            <w:tcBorders>
              <w:top w:val="single" w:sz="4" w:space="0" w:color="000000"/>
              <w:left w:val="single" w:sz="4" w:space="0" w:color="000000"/>
              <w:bottom w:val="single" w:sz="4" w:space="0" w:color="000000"/>
              <w:right w:val="single" w:sz="4" w:space="0" w:color="000000"/>
            </w:tcBorders>
            <w:vAlign w:val="center"/>
          </w:tcPr>
          <w:p w14:paraId="272F4BC0" w14:textId="439F3584" w:rsidR="001934F4" w:rsidRDefault="00907F82">
            <w:pPr>
              <w:snapToGrid w:val="0"/>
            </w:pPr>
            <w:r>
              <w:t>192.168.1.</w:t>
            </w:r>
            <w:r w:rsidR="001934F4">
              <w:t>102</w:t>
            </w:r>
          </w:p>
        </w:tc>
      </w:tr>
      <w:tr w:rsidR="001934F4" w14:paraId="7896CF03" w14:textId="77777777">
        <w:tc>
          <w:tcPr>
            <w:tcW w:w="909" w:type="dxa"/>
            <w:tcBorders>
              <w:top w:val="single" w:sz="4" w:space="0" w:color="000000"/>
              <w:left w:val="single" w:sz="4" w:space="0" w:color="000000"/>
              <w:bottom w:val="single" w:sz="4" w:space="0" w:color="000000"/>
            </w:tcBorders>
            <w:vAlign w:val="center"/>
          </w:tcPr>
          <w:p w14:paraId="4829B1E0" w14:textId="77777777" w:rsidR="001934F4" w:rsidRDefault="001934F4">
            <w:pPr>
              <w:snapToGrid w:val="0"/>
            </w:pPr>
            <w:r>
              <w:t>4</w:t>
            </w:r>
          </w:p>
        </w:tc>
        <w:tc>
          <w:tcPr>
            <w:tcW w:w="2076" w:type="dxa"/>
            <w:tcBorders>
              <w:top w:val="single" w:sz="4" w:space="0" w:color="000000"/>
              <w:left w:val="single" w:sz="4" w:space="0" w:color="000000"/>
              <w:bottom w:val="single" w:sz="4" w:space="0" w:color="000000"/>
            </w:tcBorders>
            <w:vAlign w:val="center"/>
          </w:tcPr>
          <w:p w14:paraId="0299B9DE" w14:textId="78B49272" w:rsidR="001934F4" w:rsidRDefault="00907F82">
            <w:pPr>
              <w:snapToGrid w:val="0"/>
            </w:pPr>
            <w:r>
              <w:t>192.168.1.</w:t>
            </w:r>
            <w:r w:rsidR="001934F4">
              <w:t>128</w:t>
            </w:r>
          </w:p>
        </w:tc>
        <w:tc>
          <w:tcPr>
            <w:tcW w:w="2222" w:type="dxa"/>
            <w:tcBorders>
              <w:top w:val="single" w:sz="4" w:space="0" w:color="000000"/>
              <w:left w:val="single" w:sz="4" w:space="0" w:color="000000"/>
              <w:bottom w:val="single" w:sz="4" w:space="0" w:color="000000"/>
            </w:tcBorders>
            <w:vAlign w:val="center"/>
          </w:tcPr>
          <w:p w14:paraId="5E7C24CE" w14:textId="77777777" w:rsidR="001934F4" w:rsidRDefault="001934F4">
            <w:pPr>
              <w:snapToGrid w:val="0"/>
            </w:pPr>
            <w:r>
              <w:t>255.255.255.128</w:t>
            </w:r>
          </w:p>
        </w:tc>
        <w:tc>
          <w:tcPr>
            <w:tcW w:w="2076" w:type="dxa"/>
            <w:tcBorders>
              <w:top w:val="single" w:sz="4" w:space="0" w:color="000000"/>
              <w:left w:val="single" w:sz="4" w:space="0" w:color="000000"/>
              <w:bottom w:val="single" w:sz="4" w:space="0" w:color="000000"/>
            </w:tcBorders>
            <w:vAlign w:val="center"/>
          </w:tcPr>
          <w:p w14:paraId="5B9CE4A7" w14:textId="6C87C72F" w:rsidR="001934F4" w:rsidRDefault="00907F82">
            <w:pPr>
              <w:snapToGrid w:val="0"/>
            </w:pPr>
            <w:r>
              <w:t>192.168.1.</w:t>
            </w:r>
            <w:r w:rsidR="001934F4">
              <w:t>129</w:t>
            </w:r>
          </w:p>
        </w:tc>
        <w:tc>
          <w:tcPr>
            <w:tcW w:w="2086" w:type="dxa"/>
            <w:tcBorders>
              <w:top w:val="single" w:sz="4" w:space="0" w:color="000000"/>
              <w:left w:val="single" w:sz="4" w:space="0" w:color="000000"/>
              <w:bottom w:val="single" w:sz="4" w:space="0" w:color="000000"/>
              <w:right w:val="single" w:sz="4" w:space="0" w:color="000000"/>
            </w:tcBorders>
            <w:vAlign w:val="center"/>
          </w:tcPr>
          <w:p w14:paraId="2CFCC824" w14:textId="577C5FA4" w:rsidR="001934F4" w:rsidRDefault="00907F82">
            <w:pPr>
              <w:snapToGrid w:val="0"/>
            </w:pPr>
            <w:r>
              <w:t>192.168.1.</w:t>
            </w:r>
            <w:r w:rsidR="001934F4">
              <w:t>254</w:t>
            </w:r>
          </w:p>
        </w:tc>
      </w:tr>
      <w:tr w:rsidR="001934F4" w14:paraId="720AEB4A" w14:textId="77777777">
        <w:tc>
          <w:tcPr>
            <w:tcW w:w="909" w:type="dxa"/>
            <w:tcBorders>
              <w:top w:val="single" w:sz="4" w:space="0" w:color="000000"/>
              <w:left w:val="single" w:sz="4" w:space="0" w:color="000000"/>
              <w:bottom w:val="single" w:sz="4" w:space="0" w:color="000000"/>
            </w:tcBorders>
            <w:vAlign w:val="center"/>
          </w:tcPr>
          <w:p w14:paraId="4C90A04C" w14:textId="77777777" w:rsidR="001934F4" w:rsidRDefault="001934F4">
            <w:pPr>
              <w:snapToGrid w:val="0"/>
            </w:pPr>
            <w:r>
              <w:t>5</w:t>
            </w:r>
          </w:p>
        </w:tc>
        <w:tc>
          <w:tcPr>
            <w:tcW w:w="2076" w:type="dxa"/>
            <w:tcBorders>
              <w:top w:val="single" w:sz="4" w:space="0" w:color="000000"/>
              <w:left w:val="single" w:sz="4" w:space="0" w:color="000000"/>
              <w:bottom w:val="single" w:sz="4" w:space="0" w:color="000000"/>
            </w:tcBorders>
            <w:vAlign w:val="center"/>
          </w:tcPr>
          <w:p w14:paraId="63626756" w14:textId="6BA413E9" w:rsidR="001934F4" w:rsidRDefault="00907F82">
            <w:pPr>
              <w:snapToGrid w:val="0"/>
            </w:pPr>
            <w:r>
              <w:t>192.168.1.</w:t>
            </w:r>
            <w:r w:rsidR="001934F4">
              <w:t>64</w:t>
            </w:r>
          </w:p>
        </w:tc>
        <w:tc>
          <w:tcPr>
            <w:tcW w:w="2222" w:type="dxa"/>
            <w:tcBorders>
              <w:top w:val="single" w:sz="4" w:space="0" w:color="000000"/>
              <w:left w:val="single" w:sz="4" w:space="0" w:color="000000"/>
              <w:bottom w:val="single" w:sz="4" w:space="0" w:color="000000"/>
            </w:tcBorders>
            <w:vAlign w:val="center"/>
          </w:tcPr>
          <w:p w14:paraId="51234561" w14:textId="77777777" w:rsidR="001934F4" w:rsidRDefault="001934F4">
            <w:pPr>
              <w:snapToGrid w:val="0"/>
            </w:pPr>
            <w:r>
              <w:t>255.255.255.240</w:t>
            </w:r>
          </w:p>
        </w:tc>
        <w:tc>
          <w:tcPr>
            <w:tcW w:w="2076" w:type="dxa"/>
            <w:tcBorders>
              <w:top w:val="single" w:sz="4" w:space="0" w:color="000000"/>
              <w:left w:val="single" w:sz="4" w:space="0" w:color="000000"/>
              <w:bottom w:val="single" w:sz="4" w:space="0" w:color="000000"/>
            </w:tcBorders>
            <w:vAlign w:val="center"/>
          </w:tcPr>
          <w:p w14:paraId="51296CBC" w14:textId="6682592C" w:rsidR="001934F4" w:rsidRDefault="00907F82">
            <w:pPr>
              <w:snapToGrid w:val="0"/>
            </w:pPr>
            <w:r>
              <w:t>192.168.1.</w:t>
            </w:r>
            <w:r w:rsidR="001934F4">
              <w:t>65</w:t>
            </w:r>
          </w:p>
        </w:tc>
        <w:tc>
          <w:tcPr>
            <w:tcW w:w="2086" w:type="dxa"/>
            <w:tcBorders>
              <w:top w:val="single" w:sz="4" w:space="0" w:color="000000"/>
              <w:left w:val="single" w:sz="4" w:space="0" w:color="000000"/>
              <w:bottom w:val="single" w:sz="4" w:space="0" w:color="000000"/>
              <w:right w:val="single" w:sz="4" w:space="0" w:color="000000"/>
            </w:tcBorders>
            <w:vAlign w:val="center"/>
          </w:tcPr>
          <w:p w14:paraId="3D3D419D" w14:textId="7653D8B0" w:rsidR="001934F4" w:rsidRDefault="00907F82">
            <w:pPr>
              <w:snapToGrid w:val="0"/>
            </w:pPr>
            <w:r>
              <w:t>192.168.1.</w:t>
            </w:r>
            <w:r w:rsidR="001934F4">
              <w:t>78</w:t>
            </w:r>
          </w:p>
        </w:tc>
      </w:tr>
      <w:tr w:rsidR="001934F4" w14:paraId="50402F55" w14:textId="77777777">
        <w:tc>
          <w:tcPr>
            <w:tcW w:w="909" w:type="dxa"/>
            <w:tcBorders>
              <w:top w:val="single" w:sz="4" w:space="0" w:color="000000"/>
              <w:left w:val="single" w:sz="4" w:space="0" w:color="000000"/>
              <w:bottom w:val="single" w:sz="4" w:space="0" w:color="000000"/>
            </w:tcBorders>
            <w:vAlign w:val="center"/>
          </w:tcPr>
          <w:p w14:paraId="27F16C1F" w14:textId="77777777" w:rsidR="001934F4" w:rsidRDefault="001934F4">
            <w:pPr>
              <w:snapToGrid w:val="0"/>
            </w:pPr>
            <w:r>
              <w:t>6</w:t>
            </w:r>
          </w:p>
        </w:tc>
        <w:tc>
          <w:tcPr>
            <w:tcW w:w="2076" w:type="dxa"/>
            <w:tcBorders>
              <w:top w:val="single" w:sz="4" w:space="0" w:color="000000"/>
              <w:left w:val="single" w:sz="4" w:space="0" w:color="000000"/>
              <w:bottom w:val="single" w:sz="4" w:space="0" w:color="000000"/>
            </w:tcBorders>
            <w:vAlign w:val="center"/>
          </w:tcPr>
          <w:p w14:paraId="73CDAD03" w14:textId="455D20BA" w:rsidR="001934F4" w:rsidRDefault="00907F82">
            <w:pPr>
              <w:snapToGrid w:val="0"/>
            </w:pPr>
            <w:r>
              <w:t>192.168.1.</w:t>
            </w:r>
            <w:r w:rsidR="001934F4">
              <w:t>80</w:t>
            </w:r>
          </w:p>
        </w:tc>
        <w:tc>
          <w:tcPr>
            <w:tcW w:w="2222" w:type="dxa"/>
            <w:tcBorders>
              <w:top w:val="single" w:sz="4" w:space="0" w:color="000000"/>
              <w:left w:val="single" w:sz="4" w:space="0" w:color="000000"/>
              <w:bottom w:val="single" w:sz="4" w:space="0" w:color="000000"/>
            </w:tcBorders>
            <w:vAlign w:val="center"/>
          </w:tcPr>
          <w:p w14:paraId="34733E6E" w14:textId="77777777" w:rsidR="001934F4" w:rsidRDefault="001934F4">
            <w:pPr>
              <w:snapToGrid w:val="0"/>
            </w:pPr>
            <w:r>
              <w:t>255.255.255.240</w:t>
            </w:r>
          </w:p>
        </w:tc>
        <w:tc>
          <w:tcPr>
            <w:tcW w:w="2076" w:type="dxa"/>
            <w:tcBorders>
              <w:top w:val="single" w:sz="4" w:space="0" w:color="000000"/>
              <w:left w:val="single" w:sz="4" w:space="0" w:color="000000"/>
              <w:bottom w:val="single" w:sz="4" w:space="0" w:color="000000"/>
            </w:tcBorders>
            <w:vAlign w:val="center"/>
          </w:tcPr>
          <w:p w14:paraId="442EE2FE" w14:textId="1AA6081F" w:rsidR="001934F4" w:rsidRDefault="00907F82">
            <w:pPr>
              <w:snapToGrid w:val="0"/>
            </w:pPr>
            <w:r>
              <w:t>192.168.1.</w:t>
            </w:r>
            <w:r w:rsidR="001934F4">
              <w:t>81</w:t>
            </w:r>
          </w:p>
        </w:tc>
        <w:tc>
          <w:tcPr>
            <w:tcW w:w="2086" w:type="dxa"/>
            <w:tcBorders>
              <w:top w:val="single" w:sz="4" w:space="0" w:color="000000"/>
              <w:left w:val="single" w:sz="4" w:space="0" w:color="000000"/>
              <w:bottom w:val="single" w:sz="4" w:space="0" w:color="000000"/>
              <w:right w:val="single" w:sz="4" w:space="0" w:color="000000"/>
            </w:tcBorders>
            <w:vAlign w:val="center"/>
          </w:tcPr>
          <w:p w14:paraId="55C70CBA" w14:textId="7E0C2A56" w:rsidR="001934F4" w:rsidRDefault="00907F82">
            <w:pPr>
              <w:snapToGrid w:val="0"/>
            </w:pPr>
            <w:r>
              <w:t>192.168.1.</w:t>
            </w:r>
            <w:r w:rsidR="001934F4">
              <w:t>94</w:t>
            </w:r>
          </w:p>
        </w:tc>
      </w:tr>
      <w:tr w:rsidR="001934F4" w14:paraId="391604D0" w14:textId="77777777">
        <w:tc>
          <w:tcPr>
            <w:tcW w:w="909" w:type="dxa"/>
            <w:tcBorders>
              <w:top w:val="single" w:sz="4" w:space="0" w:color="000000"/>
              <w:left w:val="single" w:sz="4" w:space="0" w:color="000000"/>
              <w:bottom w:val="single" w:sz="4" w:space="0" w:color="000000"/>
            </w:tcBorders>
            <w:vAlign w:val="center"/>
          </w:tcPr>
          <w:p w14:paraId="4964C212" w14:textId="77777777" w:rsidR="001934F4" w:rsidRDefault="001934F4">
            <w:pPr>
              <w:pStyle w:val="DefinitionTerm"/>
              <w:snapToGrid w:val="0"/>
              <w:rPr>
                <w:rFonts w:ascii="Arial" w:hAnsi="Arial" w:cs="Arial"/>
                <w:color w:val="000080"/>
                <w:sz w:val="20"/>
                <w:szCs w:val="20"/>
              </w:rPr>
            </w:pPr>
            <w:r>
              <w:rPr>
                <w:rFonts w:ascii="Arial" w:hAnsi="Arial" w:cs="Arial"/>
                <w:color w:val="000080"/>
                <w:sz w:val="20"/>
                <w:szCs w:val="20"/>
              </w:rPr>
              <w:t>ppp 1-4</w:t>
            </w:r>
          </w:p>
        </w:tc>
        <w:tc>
          <w:tcPr>
            <w:tcW w:w="2076" w:type="dxa"/>
            <w:tcBorders>
              <w:top w:val="single" w:sz="4" w:space="0" w:color="000000"/>
              <w:left w:val="single" w:sz="4" w:space="0" w:color="000000"/>
              <w:bottom w:val="single" w:sz="4" w:space="0" w:color="000000"/>
            </w:tcBorders>
            <w:vAlign w:val="center"/>
          </w:tcPr>
          <w:p w14:paraId="3975FF7C" w14:textId="1050FFFF" w:rsidR="001934F4" w:rsidRDefault="00907F82">
            <w:pPr>
              <w:snapToGrid w:val="0"/>
            </w:pPr>
            <w:r>
              <w:t>192.168.1.</w:t>
            </w:r>
            <w:r w:rsidR="001934F4">
              <w:t>104</w:t>
            </w:r>
          </w:p>
        </w:tc>
        <w:tc>
          <w:tcPr>
            <w:tcW w:w="2222" w:type="dxa"/>
            <w:tcBorders>
              <w:top w:val="single" w:sz="4" w:space="0" w:color="000000"/>
              <w:left w:val="single" w:sz="4" w:space="0" w:color="000000"/>
              <w:bottom w:val="single" w:sz="4" w:space="0" w:color="000000"/>
            </w:tcBorders>
            <w:vAlign w:val="center"/>
          </w:tcPr>
          <w:p w14:paraId="7ED714CE" w14:textId="77777777" w:rsidR="001934F4" w:rsidRDefault="001934F4">
            <w:pPr>
              <w:snapToGrid w:val="0"/>
            </w:pPr>
            <w:r>
              <w:t>255.255.255.252</w:t>
            </w:r>
          </w:p>
        </w:tc>
        <w:tc>
          <w:tcPr>
            <w:tcW w:w="2076" w:type="dxa"/>
            <w:tcBorders>
              <w:top w:val="single" w:sz="4" w:space="0" w:color="000000"/>
              <w:left w:val="single" w:sz="4" w:space="0" w:color="000000"/>
              <w:bottom w:val="single" w:sz="4" w:space="0" w:color="000000"/>
            </w:tcBorders>
            <w:vAlign w:val="center"/>
          </w:tcPr>
          <w:p w14:paraId="1C461E18" w14:textId="699FF243" w:rsidR="001934F4" w:rsidRDefault="00907F82">
            <w:pPr>
              <w:snapToGrid w:val="0"/>
            </w:pPr>
            <w:r>
              <w:t>192.168.1.</w:t>
            </w:r>
            <w:r w:rsidR="001934F4">
              <w:t>105</w:t>
            </w:r>
          </w:p>
        </w:tc>
        <w:tc>
          <w:tcPr>
            <w:tcW w:w="2086" w:type="dxa"/>
            <w:tcBorders>
              <w:top w:val="single" w:sz="4" w:space="0" w:color="000000"/>
              <w:left w:val="single" w:sz="4" w:space="0" w:color="000000"/>
              <w:bottom w:val="single" w:sz="4" w:space="0" w:color="000000"/>
              <w:right w:val="single" w:sz="4" w:space="0" w:color="000000"/>
            </w:tcBorders>
            <w:vAlign w:val="center"/>
          </w:tcPr>
          <w:p w14:paraId="48FD50EA" w14:textId="6FBFAFBA" w:rsidR="001934F4" w:rsidRDefault="00907F82">
            <w:pPr>
              <w:snapToGrid w:val="0"/>
            </w:pPr>
            <w:r>
              <w:t>192.168.1.</w:t>
            </w:r>
            <w:r w:rsidR="001934F4">
              <w:t>106</w:t>
            </w:r>
          </w:p>
        </w:tc>
      </w:tr>
      <w:tr w:rsidR="001934F4" w14:paraId="4B4DABFB" w14:textId="77777777">
        <w:tc>
          <w:tcPr>
            <w:tcW w:w="909" w:type="dxa"/>
            <w:tcBorders>
              <w:top w:val="single" w:sz="4" w:space="0" w:color="000000"/>
              <w:left w:val="single" w:sz="4" w:space="0" w:color="000000"/>
              <w:bottom w:val="single" w:sz="4" w:space="0" w:color="000000"/>
            </w:tcBorders>
            <w:vAlign w:val="center"/>
          </w:tcPr>
          <w:p w14:paraId="1CC3774E" w14:textId="77777777" w:rsidR="001934F4" w:rsidRDefault="001934F4">
            <w:pPr>
              <w:snapToGrid w:val="0"/>
            </w:pPr>
            <w:r>
              <w:t>ppp 1-2</w:t>
            </w:r>
          </w:p>
        </w:tc>
        <w:tc>
          <w:tcPr>
            <w:tcW w:w="2076" w:type="dxa"/>
            <w:tcBorders>
              <w:top w:val="single" w:sz="4" w:space="0" w:color="000000"/>
              <w:left w:val="single" w:sz="4" w:space="0" w:color="000000"/>
              <w:bottom w:val="single" w:sz="4" w:space="0" w:color="000000"/>
            </w:tcBorders>
            <w:vAlign w:val="center"/>
          </w:tcPr>
          <w:p w14:paraId="11C4B9B7" w14:textId="5A8F21BF" w:rsidR="001934F4" w:rsidRDefault="00907F82">
            <w:pPr>
              <w:snapToGrid w:val="0"/>
            </w:pPr>
            <w:r>
              <w:t>192.168.1.</w:t>
            </w:r>
            <w:r w:rsidR="001934F4">
              <w:t>108</w:t>
            </w:r>
          </w:p>
        </w:tc>
        <w:tc>
          <w:tcPr>
            <w:tcW w:w="2222" w:type="dxa"/>
            <w:tcBorders>
              <w:top w:val="single" w:sz="4" w:space="0" w:color="000000"/>
              <w:left w:val="single" w:sz="4" w:space="0" w:color="000000"/>
              <w:bottom w:val="single" w:sz="4" w:space="0" w:color="000000"/>
            </w:tcBorders>
            <w:vAlign w:val="center"/>
          </w:tcPr>
          <w:p w14:paraId="431554CE" w14:textId="77777777" w:rsidR="001934F4" w:rsidRDefault="001934F4">
            <w:pPr>
              <w:snapToGrid w:val="0"/>
            </w:pPr>
            <w:r>
              <w:t>255.255.255.252</w:t>
            </w:r>
          </w:p>
        </w:tc>
        <w:tc>
          <w:tcPr>
            <w:tcW w:w="2076" w:type="dxa"/>
            <w:tcBorders>
              <w:top w:val="single" w:sz="4" w:space="0" w:color="000000"/>
              <w:left w:val="single" w:sz="4" w:space="0" w:color="000000"/>
              <w:bottom w:val="single" w:sz="4" w:space="0" w:color="000000"/>
            </w:tcBorders>
            <w:vAlign w:val="center"/>
          </w:tcPr>
          <w:p w14:paraId="24634CF0" w14:textId="0587047F" w:rsidR="001934F4" w:rsidRDefault="00907F82">
            <w:pPr>
              <w:snapToGrid w:val="0"/>
            </w:pPr>
            <w:r>
              <w:t>192.168.1.</w:t>
            </w:r>
            <w:r w:rsidR="001934F4">
              <w:t>109</w:t>
            </w:r>
          </w:p>
        </w:tc>
        <w:tc>
          <w:tcPr>
            <w:tcW w:w="2086" w:type="dxa"/>
            <w:tcBorders>
              <w:top w:val="single" w:sz="4" w:space="0" w:color="000000"/>
              <w:left w:val="single" w:sz="4" w:space="0" w:color="000000"/>
              <w:bottom w:val="single" w:sz="4" w:space="0" w:color="000000"/>
              <w:right w:val="single" w:sz="4" w:space="0" w:color="000000"/>
            </w:tcBorders>
            <w:vAlign w:val="center"/>
          </w:tcPr>
          <w:p w14:paraId="108B4E76" w14:textId="2CFBC4DB" w:rsidR="001934F4" w:rsidRDefault="00907F82">
            <w:pPr>
              <w:snapToGrid w:val="0"/>
            </w:pPr>
            <w:r>
              <w:t>192.168.1.</w:t>
            </w:r>
            <w:r w:rsidR="001934F4">
              <w:t>110</w:t>
            </w:r>
          </w:p>
        </w:tc>
      </w:tr>
      <w:tr w:rsidR="001934F4" w14:paraId="3D8F6F19" w14:textId="77777777">
        <w:tc>
          <w:tcPr>
            <w:tcW w:w="909" w:type="dxa"/>
            <w:tcBorders>
              <w:top w:val="single" w:sz="4" w:space="0" w:color="000000"/>
              <w:left w:val="single" w:sz="4" w:space="0" w:color="000000"/>
              <w:bottom w:val="single" w:sz="4" w:space="0" w:color="000000"/>
            </w:tcBorders>
            <w:vAlign w:val="center"/>
          </w:tcPr>
          <w:p w14:paraId="7DCB8EFA" w14:textId="77777777" w:rsidR="001934F4" w:rsidRDefault="001934F4">
            <w:pPr>
              <w:pStyle w:val="DefinitionTerm"/>
              <w:snapToGrid w:val="0"/>
              <w:rPr>
                <w:rFonts w:ascii="Arial" w:hAnsi="Arial" w:cs="Arial"/>
                <w:color w:val="000080"/>
                <w:sz w:val="20"/>
                <w:szCs w:val="20"/>
              </w:rPr>
            </w:pPr>
            <w:r>
              <w:rPr>
                <w:rFonts w:ascii="Arial" w:hAnsi="Arial" w:cs="Arial"/>
                <w:color w:val="000080"/>
                <w:sz w:val="20"/>
                <w:szCs w:val="20"/>
              </w:rPr>
              <w:t>ppp 3-4</w:t>
            </w:r>
          </w:p>
        </w:tc>
        <w:tc>
          <w:tcPr>
            <w:tcW w:w="2076" w:type="dxa"/>
            <w:tcBorders>
              <w:top w:val="single" w:sz="4" w:space="0" w:color="000000"/>
              <w:left w:val="single" w:sz="4" w:space="0" w:color="000000"/>
              <w:bottom w:val="single" w:sz="4" w:space="0" w:color="000000"/>
            </w:tcBorders>
            <w:vAlign w:val="center"/>
          </w:tcPr>
          <w:p w14:paraId="05390203" w14:textId="2B686C6A" w:rsidR="001934F4" w:rsidRDefault="00907F82">
            <w:pPr>
              <w:snapToGrid w:val="0"/>
            </w:pPr>
            <w:r>
              <w:t>192.168.1.</w:t>
            </w:r>
            <w:r w:rsidR="001934F4">
              <w:t>112</w:t>
            </w:r>
          </w:p>
        </w:tc>
        <w:tc>
          <w:tcPr>
            <w:tcW w:w="2222" w:type="dxa"/>
            <w:tcBorders>
              <w:top w:val="single" w:sz="4" w:space="0" w:color="000000"/>
              <w:left w:val="single" w:sz="4" w:space="0" w:color="000000"/>
              <w:bottom w:val="single" w:sz="4" w:space="0" w:color="000000"/>
            </w:tcBorders>
            <w:vAlign w:val="center"/>
          </w:tcPr>
          <w:p w14:paraId="770EE3DC" w14:textId="77777777" w:rsidR="001934F4" w:rsidRDefault="001934F4">
            <w:pPr>
              <w:snapToGrid w:val="0"/>
            </w:pPr>
            <w:r>
              <w:t>255.255.255.252</w:t>
            </w:r>
          </w:p>
        </w:tc>
        <w:tc>
          <w:tcPr>
            <w:tcW w:w="2076" w:type="dxa"/>
            <w:tcBorders>
              <w:top w:val="single" w:sz="4" w:space="0" w:color="000000"/>
              <w:left w:val="single" w:sz="4" w:space="0" w:color="000000"/>
              <w:bottom w:val="single" w:sz="4" w:space="0" w:color="000000"/>
            </w:tcBorders>
            <w:vAlign w:val="center"/>
          </w:tcPr>
          <w:p w14:paraId="114866A9" w14:textId="77D52F64" w:rsidR="001934F4" w:rsidRDefault="00907F82">
            <w:pPr>
              <w:snapToGrid w:val="0"/>
            </w:pPr>
            <w:r>
              <w:t>192.168.1.</w:t>
            </w:r>
            <w:r w:rsidR="001934F4">
              <w:t>113</w:t>
            </w:r>
          </w:p>
        </w:tc>
        <w:tc>
          <w:tcPr>
            <w:tcW w:w="2086" w:type="dxa"/>
            <w:tcBorders>
              <w:top w:val="single" w:sz="4" w:space="0" w:color="000000"/>
              <w:left w:val="single" w:sz="4" w:space="0" w:color="000000"/>
              <w:bottom w:val="single" w:sz="4" w:space="0" w:color="000000"/>
              <w:right w:val="single" w:sz="4" w:space="0" w:color="000000"/>
            </w:tcBorders>
            <w:vAlign w:val="center"/>
          </w:tcPr>
          <w:p w14:paraId="21971F10" w14:textId="2578555C" w:rsidR="001934F4" w:rsidRDefault="00907F82">
            <w:pPr>
              <w:snapToGrid w:val="0"/>
            </w:pPr>
            <w:r>
              <w:t>192.168.1.</w:t>
            </w:r>
            <w:r w:rsidR="001934F4">
              <w:t>114</w:t>
            </w:r>
          </w:p>
        </w:tc>
      </w:tr>
      <w:tr w:rsidR="001934F4" w14:paraId="2FDFFC22" w14:textId="77777777">
        <w:tc>
          <w:tcPr>
            <w:tcW w:w="909" w:type="dxa"/>
            <w:tcBorders>
              <w:top w:val="single" w:sz="4" w:space="0" w:color="000000"/>
              <w:left w:val="single" w:sz="4" w:space="0" w:color="000000"/>
              <w:bottom w:val="single" w:sz="4" w:space="0" w:color="000000"/>
            </w:tcBorders>
            <w:vAlign w:val="center"/>
          </w:tcPr>
          <w:p w14:paraId="42A5D418" w14:textId="77777777" w:rsidR="001934F4" w:rsidRDefault="001934F4">
            <w:pPr>
              <w:pStyle w:val="DefinitionTerm"/>
              <w:snapToGrid w:val="0"/>
              <w:rPr>
                <w:rFonts w:ascii="Arial" w:hAnsi="Arial" w:cs="Arial"/>
                <w:color w:val="000080"/>
                <w:sz w:val="20"/>
                <w:szCs w:val="20"/>
              </w:rPr>
            </w:pPr>
            <w:r>
              <w:rPr>
                <w:rFonts w:ascii="Arial" w:hAnsi="Arial" w:cs="Arial"/>
                <w:color w:val="000080"/>
                <w:sz w:val="20"/>
                <w:szCs w:val="20"/>
              </w:rPr>
              <w:t>ppp 4-5</w:t>
            </w:r>
          </w:p>
        </w:tc>
        <w:tc>
          <w:tcPr>
            <w:tcW w:w="2076" w:type="dxa"/>
            <w:tcBorders>
              <w:top w:val="single" w:sz="4" w:space="0" w:color="000000"/>
              <w:left w:val="single" w:sz="4" w:space="0" w:color="000000"/>
              <w:bottom w:val="single" w:sz="4" w:space="0" w:color="000000"/>
            </w:tcBorders>
            <w:vAlign w:val="center"/>
          </w:tcPr>
          <w:p w14:paraId="6EC67788" w14:textId="14BBF551" w:rsidR="001934F4" w:rsidRDefault="00907F82">
            <w:pPr>
              <w:snapToGrid w:val="0"/>
            </w:pPr>
            <w:r>
              <w:t>192.168.1.</w:t>
            </w:r>
            <w:r w:rsidR="001934F4">
              <w:t>116</w:t>
            </w:r>
          </w:p>
        </w:tc>
        <w:tc>
          <w:tcPr>
            <w:tcW w:w="2222" w:type="dxa"/>
            <w:tcBorders>
              <w:top w:val="single" w:sz="4" w:space="0" w:color="000000"/>
              <w:left w:val="single" w:sz="4" w:space="0" w:color="000000"/>
              <w:bottom w:val="single" w:sz="4" w:space="0" w:color="000000"/>
            </w:tcBorders>
            <w:vAlign w:val="center"/>
          </w:tcPr>
          <w:p w14:paraId="4EE47BF0" w14:textId="77777777" w:rsidR="001934F4" w:rsidRDefault="001934F4">
            <w:pPr>
              <w:snapToGrid w:val="0"/>
            </w:pPr>
            <w:r>
              <w:t>255.255.255.252</w:t>
            </w:r>
          </w:p>
        </w:tc>
        <w:tc>
          <w:tcPr>
            <w:tcW w:w="2076" w:type="dxa"/>
            <w:tcBorders>
              <w:top w:val="single" w:sz="4" w:space="0" w:color="000000"/>
              <w:left w:val="single" w:sz="4" w:space="0" w:color="000000"/>
              <w:bottom w:val="single" w:sz="4" w:space="0" w:color="000000"/>
            </w:tcBorders>
            <w:vAlign w:val="center"/>
          </w:tcPr>
          <w:p w14:paraId="2E7396CE" w14:textId="7BAF5098" w:rsidR="001934F4" w:rsidRDefault="00907F82">
            <w:pPr>
              <w:snapToGrid w:val="0"/>
            </w:pPr>
            <w:r>
              <w:t>192.168.1.</w:t>
            </w:r>
            <w:r w:rsidR="001934F4">
              <w:t>117</w:t>
            </w:r>
          </w:p>
        </w:tc>
        <w:tc>
          <w:tcPr>
            <w:tcW w:w="2086" w:type="dxa"/>
            <w:tcBorders>
              <w:top w:val="single" w:sz="4" w:space="0" w:color="000000"/>
              <w:left w:val="single" w:sz="4" w:space="0" w:color="000000"/>
              <w:bottom w:val="single" w:sz="4" w:space="0" w:color="000000"/>
              <w:right w:val="single" w:sz="4" w:space="0" w:color="000000"/>
            </w:tcBorders>
            <w:vAlign w:val="center"/>
          </w:tcPr>
          <w:p w14:paraId="236D36E7" w14:textId="7DE3E404" w:rsidR="001934F4" w:rsidRDefault="00907F82">
            <w:pPr>
              <w:snapToGrid w:val="0"/>
            </w:pPr>
            <w:r>
              <w:t>192.168.1.</w:t>
            </w:r>
            <w:r w:rsidR="001934F4">
              <w:t>118</w:t>
            </w:r>
          </w:p>
        </w:tc>
      </w:tr>
      <w:tr w:rsidR="001934F4" w14:paraId="6276F33C" w14:textId="77777777">
        <w:tc>
          <w:tcPr>
            <w:tcW w:w="909" w:type="dxa"/>
            <w:tcBorders>
              <w:top w:val="single" w:sz="4" w:space="0" w:color="000000"/>
              <w:left w:val="single" w:sz="4" w:space="0" w:color="000000"/>
              <w:bottom w:val="single" w:sz="4" w:space="0" w:color="000000"/>
            </w:tcBorders>
            <w:vAlign w:val="center"/>
          </w:tcPr>
          <w:p w14:paraId="3ED87161" w14:textId="77777777" w:rsidR="001934F4" w:rsidRDefault="001934F4">
            <w:pPr>
              <w:pStyle w:val="DefinitionTerm"/>
              <w:snapToGrid w:val="0"/>
              <w:rPr>
                <w:rFonts w:ascii="Arial" w:hAnsi="Arial" w:cs="Arial"/>
                <w:color w:val="000080"/>
                <w:sz w:val="20"/>
                <w:szCs w:val="20"/>
              </w:rPr>
            </w:pPr>
            <w:r>
              <w:rPr>
                <w:rFonts w:ascii="Arial" w:hAnsi="Arial" w:cs="Arial"/>
                <w:color w:val="000080"/>
                <w:sz w:val="20"/>
                <w:szCs w:val="20"/>
              </w:rPr>
              <w:t>ppp 3-6</w:t>
            </w:r>
          </w:p>
        </w:tc>
        <w:tc>
          <w:tcPr>
            <w:tcW w:w="2076" w:type="dxa"/>
            <w:tcBorders>
              <w:top w:val="single" w:sz="4" w:space="0" w:color="000000"/>
              <w:left w:val="single" w:sz="4" w:space="0" w:color="000000"/>
              <w:bottom w:val="single" w:sz="4" w:space="0" w:color="000000"/>
            </w:tcBorders>
            <w:vAlign w:val="center"/>
          </w:tcPr>
          <w:p w14:paraId="10826597" w14:textId="2470D5FD" w:rsidR="001934F4" w:rsidRDefault="00907F82">
            <w:pPr>
              <w:snapToGrid w:val="0"/>
            </w:pPr>
            <w:r>
              <w:t>192.168.1.</w:t>
            </w:r>
            <w:r w:rsidR="001934F4">
              <w:t>120</w:t>
            </w:r>
          </w:p>
        </w:tc>
        <w:tc>
          <w:tcPr>
            <w:tcW w:w="2222" w:type="dxa"/>
            <w:tcBorders>
              <w:top w:val="single" w:sz="4" w:space="0" w:color="000000"/>
              <w:left w:val="single" w:sz="4" w:space="0" w:color="000000"/>
              <w:bottom w:val="single" w:sz="4" w:space="0" w:color="000000"/>
            </w:tcBorders>
            <w:vAlign w:val="center"/>
          </w:tcPr>
          <w:p w14:paraId="7580130A" w14:textId="77777777" w:rsidR="001934F4" w:rsidRDefault="001934F4">
            <w:pPr>
              <w:snapToGrid w:val="0"/>
            </w:pPr>
            <w:r>
              <w:t>255.255.255.252</w:t>
            </w:r>
          </w:p>
        </w:tc>
        <w:tc>
          <w:tcPr>
            <w:tcW w:w="2076" w:type="dxa"/>
            <w:tcBorders>
              <w:top w:val="single" w:sz="4" w:space="0" w:color="000000"/>
              <w:left w:val="single" w:sz="4" w:space="0" w:color="000000"/>
              <w:bottom w:val="single" w:sz="4" w:space="0" w:color="000000"/>
            </w:tcBorders>
            <w:vAlign w:val="center"/>
          </w:tcPr>
          <w:p w14:paraId="4D6767E2" w14:textId="56D5746B" w:rsidR="001934F4" w:rsidRDefault="00907F82">
            <w:pPr>
              <w:snapToGrid w:val="0"/>
            </w:pPr>
            <w:r>
              <w:t>192.168.1.</w:t>
            </w:r>
            <w:r w:rsidR="001934F4">
              <w:t>121</w:t>
            </w:r>
          </w:p>
        </w:tc>
        <w:tc>
          <w:tcPr>
            <w:tcW w:w="2086" w:type="dxa"/>
            <w:tcBorders>
              <w:top w:val="single" w:sz="4" w:space="0" w:color="000000"/>
              <w:left w:val="single" w:sz="4" w:space="0" w:color="000000"/>
              <w:bottom w:val="single" w:sz="4" w:space="0" w:color="000000"/>
              <w:right w:val="single" w:sz="4" w:space="0" w:color="000000"/>
            </w:tcBorders>
            <w:vAlign w:val="center"/>
          </w:tcPr>
          <w:p w14:paraId="13092FAE" w14:textId="0EAAA314" w:rsidR="001934F4" w:rsidRDefault="00907F82">
            <w:pPr>
              <w:snapToGrid w:val="0"/>
            </w:pPr>
            <w:r>
              <w:t>192.168.1.</w:t>
            </w:r>
            <w:r w:rsidR="001934F4">
              <w:t>122</w:t>
            </w:r>
          </w:p>
        </w:tc>
      </w:tr>
    </w:tbl>
    <w:p w14:paraId="085E3A83" w14:textId="77777777" w:rsidR="001934F4" w:rsidRDefault="001934F4" w:rsidP="00907F82">
      <w:pPr>
        <w:jc w:val="center"/>
      </w:pPr>
      <w:r>
        <w:rPr>
          <w:b/>
        </w:rPr>
        <w:t>Tableau 1</w:t>
      </w:r>
      <w:r>
        <w:t> : répartition des adresses</w:t>
      </w:r>
    </w:p>
    <w:p w14:paraId="21F774C8" w14:textId="77777777" w:rsidR="001934F4" w:rsidRDefault="001934F4">
      <w:pPr>
        <w:rPr>
          <w:b/>
        </w:rPr>
      </w:pPr>
    </w:p>
    <w:p w14:paraId="2D47D12F" w14:textId="77777777" w:rsidR="001934F4" w:rsidRDefault="001934F4">
      <w:pPr>
        <w:pStyle w:val="Titre2"/>
        <w:tabs>
          <w:tab w:val="left" w:pos="0"/>
        </w:tabs>
      </w:pPr>
      <w:r>
        <w:t xml:space="preserve">3. Affectations d'adresses </w:t>
      </w:r>
    </w:p>
    <w:p w14:paraId="3730B837" w14:textId="77777777" w:rsidR="001934F4" w:rsidRDefault="001934F4">
      <w:pPr>
        <w:pStyle w:val="Titre3"/>
        <w:tabs>
          <w:tab w:val="left" w:pos="0"/>
        </w:tabs>
      </w:pPr>
      <w:bookmarkStart w:id="1" w:name="SECTION00021000000000000000"/>
      <w:r>
        <w:t>Conventions de nommage</w:t>
      </w:r>
      <w:bookmarkEnd w:id="1"/>
      <w:r>
        <w:t xml:space="preserve"> </w:t>
      </w:r>
    </w:p>
    <w:p w14:paraId="6317DC09" w14:textId="77777777" w:rsidR="001934F4" w:rsidRDefault="001934F4">
      <w:pPr>
        <w:pStyle w:val="DefinitionList"/>
        <w:ind w:left="0"/>
      </w:pPr>
    </w:p>
    <w:p w14:paraId="25613F1B" w14:textId="77777777" w:rsidR="001934F4" w:rsidRDefault="001934F4">
      <w:pPr>
        <w:jc w:val="both"/>
      </w:pPr>
      <w:r>
        <w:t xml:space="preserve">Pour chaque routeur on décide de désigner les interfaces de la façon suivante </w:t>
      </w:r>
      <w:proofErr w:type="spellStart"/>
      <w:r>
        <w:t>R</w:t>
      </w:r>
      <w:r>
        <w:rPr>
          <w:i/>
        </w:rPr>
        <w:t>n,d</w:t>
      </w:r>
      <w:proofErr w:type="spellEnd"/>
      <w:r>
        <w:t xml:space="preserve">, où </w:t>
      </w:r>
      <w:r>
        <w:rPr>
          <w:i/>
        </w:rPr>
        <w:t>n</w:t>
      </w:r>
      <w:r>
        <w:t xml:space="preserve"> désigne le numéro de réseau rattaché directement au routeur et </w:t>
      </w:r>
      <w:r>
        <w:rPr>
          <w:i/>
        </w:rPr>
        <w:t>d</w:t>
      </w:r>
      <w:r>
        <w:t xml:space="preserve"> indique le réseau de destination. Par exemple : R4,1 désigne l'interface qui relie le routeur du réseau 4 au réseau 1. Une valeur de 0 pour </w:t>
      </w:r>
      <w:r>
        <w:rPr>
          <w:i/>
        </w:rPr>
        <w:t>d</w:t>
      </w:r>
      <w:r>
        <w:t xml:space="preserve"> indique l'interface vers le réseau local, une valeur de </w:t>
      </w:r>
      <w:r>
        <w:rPr>
          <w:i/>
        </w:rPr>
        <w:t>i (internet)</w:t>
      </w:r>
      <w:r>
        <w:t xml:space="preserve"> indique l'interface vers le fournisseur d'accès à Internet. </w:t>
      </w:r>
    </w:p>
    <w:p w14:paraId="1EBEAFA0" w14:textId="77777777" w:rsidR="001934F4" w:rsidRDefault="001934F4"/>
    <w:p w14:paraId="1464452D" w14:textId="77777777" w:rsidR="001934F4" w:rsidRDefault="001934F4">
      <w:r>
        <w:t>Le tableau 2 ci-dessous fournit une configuration possible pour chaque interface des routeurs en tenant compte du cahier des charges.</w:t>
      </w:r>
    </w:p>
    <w:p w14:paraId="65BE7DBA" w14:textId="77777777" w:rsidR="001934F4" w:rsidRDefault="001934F4">
      <w:pPr>
        <w:jc w:val="both"/>
      </w:pPr>
    </w:p>
    <w:p w14:paraId="57EA331E" w14:textId="77777777" w:rsidR="001934F4" w:rsidRDefault="001934F4">
      <w:pPr>
        <w:jc w:val="both"/>
      </w:pPr>
    </w:p>
    <w:p w14:paraId="4EB7EAFA" w14:textId="77777777" w:rsidR="001934F4" w:rsidRDefault="001934F4">
      <w:pPr>
        <w:pStyle w:val="Titre3"/>
        <w:tabs>
          <w:tab w:val="left" w:pos="0"/>
        </w:tabs>
      </w:pPr>
      <w:bookmarkStart w:id="2" w:name="SECTION00022000000000000000"/>
      <w:r>
        <w:t>Configuration IP des interfaces des routeurs</w:t>
      </w:r>
      <w:bookmarkEnd w:id="2"/>
      <w:r>
        <w:t xml:space="preserve"> </w:t>
      </w:r>
    </w:p>
    <w:p w14:paraId="00BE53F0" w14:textId="77777777" w:rsidR="001934F4" w:rsidRDefault="001934F4"/>
    <w:tbl>
      <w:tblPr>
        <w:tblW w:w="0" w:type="auto"/>
        <w:tblInd w:w="5" w:type="dxa"/>
        <w:tblLayout w:type="fixed"/>
        <w:tblCellMar>
          <w:left w:w="0" w:type="dxa"/>
          <w:right w:w="0" w:type="dxa"/>
        </w:tblCellMar>
        <w:tblLook w:val="0000" w:firstRow="0" w:lastRow="0" w:firstColumn="0" w:lastColumn="0" w:noHBand="0" w:noVBand="0"/>
      </w:tblPr>
      <w:tblGrid>
        <w:gridCol w:w="1595"/>
        <w:gridCol w:w="2658"/>
        <w:gridCol w:w="2136"/>
      </w:tblGrid>
      <w:tr w:rsidR="001934F4" w14:paraId="42FF5321" w14:textId="77777777">
        <w:tc>
          <w:tcPr>
            <w:tcW w:w="1595" w:type="dxa"/>
            <w:tcBorders>
              <w:top w:val="single" w:sz="4" w:space="0" w:color="000000"/>
              <w:left w:val="single" w:sz="4" w:space="0" w:color="000000"/>
              <w:bottom w:val="single" w:sz="4" w:space="0" w:color="000000"/>
            </w:tcBorders>
            <w:vAlign w:val="center"/>
          </w:tcPr>
          <w:p w14:paraId="20A6CCDF" w14:textId="77777777" w:rsidR="001934F4" w:rsidRDefault="001934F4">
            <w:pPr>
              <w:snapToGrid w:val="0"/>
              <w:jc w:val="center"/>
              <w:rPr>
                <w:b/>
              </w:rPr>
            </w:pPr>
            <w:r>
              <w:rPr>
                <w:b/>
              </w:rPr>
              <w:t>interface</w:t>
            </w:r>
          </w:p>
        </w:tc>
        <w:tc>
          <w:tcPr>
            <w:tcW w:w="2658" w:type="dxa"/>
            <w:tcBorders>
              <w:top w:val="single" w:sz="4" w:space="0" w:color="000000"/>
              <w:left w:val="single" w:sz="4" w:space="0" w:color="000000"/>
              <w:bottom w:val="single" w:sz="4" w:space="0" w:color="000000"/>
            </w:tcBorders>
            <w:vAlign w:val="center"/>
          </w:tcPr>
          <w:p w14:paraId="3A0E40B5" w14:textId="77777777" w:rsidR="001934F4" w:rsidRDefault="001934F4">
            <w:pPr>
              <w:snapToGrid w:val="0"/>
              <w:jc w:val="center"/>
              <w:rPr>
                <w:b/>
              </w:rPr>
            </w:pPr>
            <w:r>
              <w:rPr>
                <w:b/>
              </w:rPr>
              <w:t>adresse</w:t>
            </w:r>
          </w:p>
        </w:tc>
        <w:tc>
          <w:tcPr>
            <w:tcW w:w="2136" w:type="dxa"/>
            <w:tcBorders>
              <w:top w:val="single" w:sz="4" w:space="0" w:color="000000"/>
              <w:left w:val="single" w:sz="4" w:space="0" w:color="000000"/>
              <w:bottom w:val="single" w:sz="4" w:space="0" w:color="000000"/>
              <w:right w:val="single" w:sz="4" w:space="0" w:color="000000"/>
            </w:tcBorders>
            <w:vAlign w:val="center"/>
          </w:tcPr>
          <w:p w14:paraId="4FD53FD9" w14:textId="77777777" w:rsidR="001934F4" w:rsidRDefault="001934F4">
            <w:pPr>
              <w:snapToGrid w:val="0"/>
              <w:jc w:val="center"/>
              <w:rPr>
                <w:b/>
              </w:rPr>
            </w:pPr>
            <w:r>
              <w:rPr>
                <w:b/>
              </w:rPr>
              <w:t>masque</w:t>
            </w:r>
          </w:p>
        </w:tc>
      </w:tr>
      <w:tr w:rsidR="001934F4" w14:paraId="3A092519" w14:textId="77777777">
        <w:tc>
          <w:tcPr>
            <w:tcW w:w="1595" w:type="dxa"/>
            <w:tcBorders>
              <w:top w:val="single" w:sz="4" w:space="0" w:color="000000"/>
              <w:left w:val="single" w:sz="4" w:space="0" w:color="000000"/>
              <w:bottom w:val="single" w:sz="4" w:space="0" w:color="000000"/>
            </w:tcBorders>
            <w:vAlign w:val="center"/>
          </w:tcPr>
          <w:p w14:paraId="5824F706" w14:textId="77777777" w:rsidR="001934F4" w:rsidRDefault="001934F4">
            <w:pPr>
              <w:snapToGrid w:val="0"/>
            </w:pPr>
            <w:r>
              <w:t>R1,0</w:t>
            </w:r>
          </w:p>
        </w:tc>
        <w:tc>
          <w:tcPr>
            <w:tcW w:w="2658" w:type="dxa"/>
            <w:tcBorders>
              <w:top w:val="single" w:sz="4" w:space="0" w:color="000000"/>
              <w:left w:val="single" w:sz="4" w:space="0" w:color="000000"/>
              <w:bottom w:val="single" w:sz="4" w:space="0" w:color="000000"/>
            </w:tcBorders>
            <w:vAlign w:val="center"/>
          </w:tcPr>
          <w:p w14:paraId="1D257973" w14:textId="5E102169" w:rsidR="001934F4" w:rsidRDefault="00907F82">
            <w:pPr>
              <w:snapToGrid w:val="0"/>
            </w:pPr>
            <w:r>
              <w:t>192.168.1.</w:t>
            </w:r>
            <w:r w:rsidR="001934F4">
              <w:t>1</w:t>
            </w:r>
          </w:p>
        </w:tc>
        <w:tc>
          <w:tcPr>
            <w:tcW w:w="2136" w:type="dxa"/>
            <w:tcBorders>
              <w:top w:val="single" w:sz="4" w:space="0" w:color="000000"/>
              <w:left w:val="single" w:sz="4" w:space="0" w:color="000000"/>
              <w:bottom w:val="single" w:sz="4" w:space="0" w:color="000000"/>
              <w:right w:val="single" w:sz="4" w:space="0" w:color="000000"/>
            </w:tcBorders>
            <w:vAlign w:val="center"/>
          </w:tcPr>
          <w:p w14:paraId="41B0E334" w14:textId="77777777" w:rsidR="001934F4" w:rsidRDefault="001934F4">
            <w:pPr>
              <w:snapToGrid w:val="0"/>
            </w:pPr>
            <w:r>
              <w:t>255.255.255.224</w:t>
            </w:r>
          </w:p>
        </w:tc>
      </w:tr>
      <w:tr w:rsidR="001934F4" w14:paraId="4555587E" w14:textId="77777777">
        <w:tc>
          <w:tcPr>
            <w:tcW w:w="1595" w:type="dxa"/>
            <w:tcBorders>
              <w:top w:val="single" w:sz="4" w:space="0" w:color="000000"/>
              <w:left w:val="single" w:sz="4" w:space="0" w:color="000000"/>
              <w:bottom w:val="single" w:sz="4" w:space="0" w:color="000000"/>
            </w:tcBorders>
            <w:vAlign w:val="center"/>
          </w:tcPr>
          <w:p w14:paraId="0BE0F671" w14:textId="77777777" w:rsidR="001934F4" w:rsidRDefault="001934F4">
            <w:pPr>
              <w:snapToGrid w:val="0"/>
            </w:pPr>
            <w:r>
              <w:t>R1,2</w:t>
            </w:r>
          </w:p>
        </w:tc>
        <w:tc>
          <w:tcPr>
            <w:tcW w:w="2658" w:type="dxa"/>
            <w:tcBorders>
              <w:top w:val="single" w:sz="4" w:space="0" w:color="000000"/>
              <w:left w:val="single" w:sz="4" w:space="0" w:color="000000"/>
              <w:bottom w:val="single" w:sz="4" w:space="0" w:color="000000"/>
            </w:tcBorders>
            <w:vAlign w:val="center"/>
          </w:tcPr>
          <w:p w14:paraId="505B1608" w14:textId="18C75089" w:rsidR="001934F4" w:rsidRDefault="00907F82">
            <w:pPr>
              <w:snapToGrid w:val="0"/>
            </w:pPr>
            <w:r>
              <w:t>192.168.1.</w:t>
            </w:r>
            <w:r w:rsidR="001934F4">
              <w:t>109</w:t>
            </w:r>
          </w:p>
        </w:tc>
        <w:tc>
          <w:tcPr>
            <w:tcW w:w="2136" w:type="dxa"/>
            <w:tcBorders>
              <w:top w:val="single" w:sz="4" w:space="0" w:color="000000"/>
              <w:left w:val="single" w:sz="4" w:space="0" w:color="000000"/>
              <w:bottom w:val="single" w:sz="4" w:space="0" w:color="000000"/>
              <w:right w:val="single" w:sz="4" w:space="0" w:color="000000"/>
            </w:tcBorders>
            <w:vAlign w:val="center"/>
          </w:tcPr>
          <w:p w14:paraId="51690799" w14:textId="77777777" w:rsidR="001934F4" w:rsidRDefault="001934F4">
            <w:pPr>
              <w:snapToGrid w:val="0"/>
            </w:pPr>
            <w:r>
              <w:t>255.255.255.252</w:t>
            </w:r>
          </w:p>
        </w:tc>
      </w:tr>
      <w:tr w:rsidR="001934F4" w14:paraId="4B8FF180" w14:textId="77777777">
        <w:tc>
          <w:tcPr>
            <w:tcW w:w="1595" w:type="dxa"/>
            <w:tcBorders>
              <w:top w:val="single" w:sz="4" w:space="0" w:color="000000"/>
              <w:left w:val="single" w:sz="4" w:space="0" w:color="000000"/>
              <w:bottom w:val="single" w:sz="4" w:space="0" w:color="000000"/>
            </w:tcBorders>
            <w:vAlign w:val="center"/>
          </w:tcPr>
          <w:p w14:paraId="7630A06E" w14:textId="77777777" w:rsidR="001934F4" w:rsidRDefault="001934F4">
            <w:pPr>
              <w:snapToGrid w:val="0"/>
            </w:pPr>
            <w:r>
              <w:t>R1,4</w:t>
            </w:r>
          </w:p>
        </w:tc>
        <w:tc>
          <w:tcPr>
            <w:tcW w:w="2658" w:type="dxa"/>
            <w:tcBorders>
              <w:top w:val="single" w:sz="4" w:space="0" w:color="000000"/>
              <w:left w:val="single" w:sz="4" w:space="0" w:color="000000"/>
              <w:bottom w:val="single" w:sz="4" w:space="0" w:color="000000"/>
            </w:tcBorders>
            <w:vAlign w:val="center"/>
          </w:tcPr>
          <w:p w14:paraId="428780D1" w14:textId="30AC13B9" w:rsidR="001934F4" w:rsidRDefault="00907F82">
            <w:pPr>
              <w:snapToGrid w:val="0"/>
            </w:pPr>
            <w:r>
              <w:t>192.168.1.</w:t>
            </w:r>
            <w:r w:rsidR="001934F4">
              <w:t>105</w:t>
            </w:r>
          </w:p>
        </w:tc>
        <w:tc>
          <w:tcPr>
            <w:tcW w:w="2136" w:type="dxa"/>
            <w:tcBorders>
              <w:top w:val="single" w:sz="4" w:space="0" w:color="000000"/>
              <w:left w:val="single" w:sz="4" w:space="0" w:color="000000"/>
              <w:bottom w:val="single" w:sz="4" w:space="0" w:color="000000"/>
              <w:right w:val="single" w:sz="4" w:space="0" w:color="000000"/>
            </w:tcBorders>
            <w:vAlign w:val="center"/>
          </w:tcPr>
          <w:p w14:paraId="63659848" w14:textId="77777777" w:rsidR="001934F4" w:rsidRDefault="001934F4">
            <w:pPr>
              <w:snapToGrid w:val="0"/>
            </w:pPr>
            <w:r>
              <w:t>255.255.255.252</w:t>
            </w:r>
          </w:p>
        </w:tc>
      </w:tr>
      <w:tr w:rsidR="001934F4" w14:paraId="07FBF5C9" w14:textId="77777777">
        <w:tc>
          <w:tcPr>
            <w:tcW w:w="1595" w:type="dxa"/>
            <w:tcBorders>
              <w:top w:val="single" w:sz="4" w:space="0" w:color="000000"/>
              <w:left w:val="single" w:sz="4" w:space="0" w:color="000000"/>
              <w:bottom w:val="single" w:sz="4" w:space="0" w:color="000000"/>
            </w:tcBorders>
            <w:vAlign w:val="center"/>
          </w:tcPr>
          <w:p w14:paraId="6C309231" w14:textId="77777777" w:rsidR="001934F4" w:rsidRDefault="001934F4">
            <w:pPr>
              <w:snapToGrid w:val="0"/>
            </w:pPr>
            <w:r>
              <w:t>R2,0</w:t>
            </w:r>
          </w:p>
        </w:tc>
        <w:tc>
          <w:tcPr>
            <w:tcW w:w="2658" w:type="dxa"/>
            <w:tcBorders>
              <w:top w:val="single" w:sz="4" w:space="0" w:color="000000"/>
              <w:left w:val="single" w:sz="4" w:space="0" w:color="000000"/>
              <w:bottom w:val="single" w:sz="4" w:space="0" w:color="000000"/>
            </w:tcBorders>
            <w:vAlign w:val="center"/>
          </w:tcPr>
          <w:p w14:paraId="1E6541B6" w14:textId="69D77186" w:rsidR="001934F4" w:rsidRDefault="00907F82">
            <w:pPr>
              <w:snapToGrid w:val="0"/>
            </w:pPr>
            <w:r>
              <w:t>192.168.1.</w:t>
            </w:r>
            <w:r w:rsidR="001934F4">
              <w:t>33</w:t>
            </w:r>
          </w:p>
        </w:tc>
        <w:tc>
          <w:tcPr>
            <w:tcW w:w="2136" w:type="dxa"/>
            <w:tcBorders>
              <w:top w:val="single" w:sz="4" w:space="0" w:color="000000"/>
              <w:left w:val="single" w:sz="4" w:space="0" w:color="000000"/>
              <w:bottom w:val="single" w:sz="4" w:space="0" w:color="000000"/>
              <w:right w:val="single" w:sz="4" w:space="0" w:color="000000"/>
            </w:tcBorders>
            <w:vAlign w:val="center"/>
          </w:tcPr>
          <w:p w14:paraId="2D96A9C7" w14:textId="77777777" w:rsidR="001934F4" w:rsidRDefault="001934F4">
            <w:pPr>
              <w:snapToGrid w:val="0"/>
            </w:pPr>
            <w:r>
              <w:t>255.255.255.224</w:t>
            </w:r>
          </w:p>
        </w:tc>
      </w:tr>
      <w:tr w:rsidR="001934F4" w14:paraId="01EFE7DA" w14:textId="77777777">
        <w:tc>
          <w:tcPr>
            <w:tcW w:w="1595" w:type="dxa"/>
            <w:tcBorders>
              <w:top w:val="single" w:sz="4" w:space="0" w:color="000000"/>
              <w:left w:val="single" w:sz="4" w:space="0" w:color="000000"/>
              <w:bottom w:val="single" w:sz="4" w:space="0" w:color="000000"/>
            </w:tcBorders>
            <w:vAlign w:val="center"/>
          </w:tcPr>
          <w:p w14:paraId="6810E63A" w14:textId="77777777" w:rsidR="001934F4" w:rsidRDefault="001934F4">
            <w:pPr>
              <w:snapToGrid w:val="0"/>
            </w:pPr>
            <w:r>
              <w:t>R2,1</w:t>
            </w:r>
          </w:p>
        </w:tc>
        <w:tc>
          <w:tcPr>
            <w:tcW w:w="2658" w:type="dxa"/>
            <w:tcBorders>
              <w:top w:val="single" w:sz="4" w:space="0" w:color="000000"/>
              <w:left w:val="single" w:sz="4" w:space="0" w:color="000000"/>
              <w:bottom w:val="single" w:sz="4" w:space="0" w:color="000000"/>
            </w:tcBorders>
            <w:vAlign w:val="center"/>
          </w:tcPr>
          <w:p w14:paraId="6B5D207A" w14:textId="55A8D951" w:rsidR="001934F4" w:rsidRDefault="00907F82">
            <w:pPr>
              <w:snapToGrid w:val="0"/>
            </w:pPr>
            <w:r>
              <w:t>192.168.1.</w:t>
            </w:r>
            <w:r w:rsidR="001934F4">
              <w:t>110</w:t>
            </w:r>
          </w:p>
        </w:tc>
        <w:tc>
          <w:tcPr>
            <w:tcW w:w="2136" w:type="dxa"/>
            <w:tcBorders>
              <w:top w:val="single" w:sz="4" w:space="0" w:color="000000"/>
              <w:left w:val="single" w:sz="4" w:space="0" w:color="000000"/>
              <w:bottom w:val="single" w:sz="4" w:space="0" w:color="000000"/>
              <w:right w:val="single" w:sz="4" w:space="0" w:color="000000"/>
            </w:tcBorders>
            <w:vAlign w:val="center"/>
          </w:tcPr>
          <w:p w14:paraId="6EB3C740" w14:textId="77777777" w:rsidR="001934F4" w:rsidRDefault="001934F4">
            <w:pPr>
              <w:snapToGrid w:val="0"/>
            </w:pPr>
            <w:r>
              <w:t>255.255.255.252</w:t>
            </w:r>
          </w:p>
        </w:tc>
      </w:tr>
      <w:tr w:rsidR="001934F4" w14:paraId="05C71658" w14:textId="77777777">
        <w:tc>
          <w:tcPr>
            <w:tcW w:w="1595" w:type="dxa"/>
            <w:tcBorders>
              <w:top w:val="single" w:sz="4" w:space="0" w:color="000000"/>
              <w:left w:val="single" w:sz="4" w:space="0" w:color="000000"/>
              <w:bottom w:val="single" w:sz="4" w:space="0" w:color="000000"/>
            </w:tcBorders>
            <w:vAlign w:val="center"/>
          </w:tcPr>
          <w:p w14:paraId="6B9E4493" w14:textId="77777777" w:rsidR="001934F4" w:rsidRDefault="001934F4">
            <w:pPr>
              <w:snapToGrid w:val="0"/>
            </w:pPr>
            <w:r>
              <w:t>R3,0</w:t>
            </w:r>
          </w:p>
        </w:tc>
        <w:tc>
          <w:tcPr>
            <w:tcW w:w="2658" w:type="dxa"/>
            <w:tcBorders>
              <w:top w:val="single" w:sz="4" w:space="0" w:color="000000"/>
              <w:left w:val="single" w:sz="4" w:space="0" w:color="000000"/>
              <w:bottom w:val="single" w:sz="4" w:space="0" w:color="000000"/>
            </w:tcBorders>
            <w:vAlign w:val="center"/>
          </w:tcPr>
          <w:p w14:paraId="31B9A5F4" w14:textId="7BD91158" w:rsidR="001934F4" w:rsidRDefault="00907F82">
            <w:pPr>
              <w:snapToGrid w:val="0"/>
            </w:pPr>
            <w:r>
              <w:t>192.168.1.</w:t>
            </w:r>
            <w:r w:rsidR="001934F4">
              <w:t>97</w:t>
            </w:r>
          </w:p>
        </w:tc>
        <w:tc>
          <w:tcPr>
            <w:tcW w:w="2136" w:type="dxa"/>
            <w:tcBorders>
              <w:top w:val="single" w:sz="4" w:space="0" w:color="000000"/>
              <w:left w:val="single" w:sz="4" w:space="0" w:color="000000"/>
              <w:bottom w:val="single" w:sz="4" w:space="0" w:color="000000"/>
              <w:right w:val="single" w:sz="4" w:space="0" w:color="000000"/>
            </w:tcBorders>
            <w:vAlign w:val="center"/>
          </w:tcPr>
          <w:p w14:paraId="3A20576F" w14:textId="77777777" w:rsidR="001934F4" w:rsidRDefault="001934F4">
            <w:pPr>
              <w:snapToGrid w:val="0"/>
            </w:pPr>
            <w:r>
              <w:t>255.255.255.248</w:t>
            </w:r>
          </w:p>
        </w:tc>
      </w:tr>
      <w:tr w:rsidR="001934F4" w14:paraId="1386DCEE" w14:textId="77777777">
        <w:tc>
          <w:tcPr>
            <w:tcW w:w="1595" w:type="dxa"/>
            <w:tcBorders>
              <w:top w:val="single" w:sz="4" w:space="0" w:color="000000"/>
              <w:left w:val="single" w:sz="4" w:space="0" w:color="000000"/>
              <w:bottom w:val="single" w:sz="4" w:space="0" w:color="000000"/>
            </w:tcBorders>
            <w:vAlign w:val="center"/>
          </w:tcPr>
          <w:p w14:paraId="41B0D95A" w14:textId="77777777" w:rsidR="001934F4" w:rsidRDefault="001934F4">
            <w:pPr>
              <w:snapToGrid w:val="0"/>
            </w:pPr>
            <w:r>
              <w:t>R3,4</w:t>
            </w:r>
          </w:p>
        </w:tc>
        <w:tc>
          <w:tcPr>
            <w:tcW w:w="2658" w:type="dxa"/>
            <w:tcBorders>
              <w:top w:val="single" w:sz="4" w:space="0" w:color="000000"/>
              <w:left w:val="single" w:sz="4" w:space="0" w:color="000000"/>
              <w:bottom w:val="single" w:sz="4" w:space="0" w:color="000000"/>
            </w:tcBorders>
            <w:vAlign w:val="center"/>
          </w:tcPr>
          <w:p w14:paraId="388F320E" w14:textId="0208F176" w:rsidR="001934F4" w:rsidRDefault="00907F82">
            <w:pPr>
              <w:snapToGrid w:val="0"/>
            </w:pPr>
            <w:r>
              <w:t>192.168.1.</w:t>
            </w:r>
            <w:r w:rsidR="001934F4">
              <w:t>113</w:t>
            </w:r>
          </w:p>
        </w:tc>
        <w:tc>
          <w:tcPr>
            <w:tcW w:w="2136" w:type="dxa"/>
            <w:tcBorders>
              <w:top w:val="single" w:sz="4" w:space="0" w:color="000000"/>
              <w:left w:val="single" w:sz="4" w:space="0" w:color="000000"/>
              <w:bottom w:val="single" w:sz="4" w:space="0" w:color="000000"/>
              <w:right w:val="single" w:sz="4" w:space="0" w:color="000000"/>
            </w:tcBorders>
            <w:vAlign w:val="center"/>
          </w:tcPr>
          <w:p w14:paraId="68800D30" w14:textId="77777777" w:rsidR="001934F4" w:rsidRDefault="001934F4">
            <w:pPr>
              <w:snapToGrid w:val="0"/>
            </w:pPr>
            <w:r>
              <w:t>255.255.255.252</w:t>
            </w:r>
          </w:p>
        </w:tc>
      </w:tr>
      <w:tr w:rsidR="001934F4" w14:paraId="2367E610" w14:textId="77777777">
        <w:tc>
          <w:tcPr>
            <w:tcW w:w="1595" w:type="dxa"/>
            <w:tcBorders>
              <w:top w:val="single" w:sz="4" w:space="0" w:color="000000"/>
              <w:left w:val="single" w:sz="4" w:space="0" w:color="000000"/>
              <w:bottom w:val="single" w:sz="4" w:space="0" w:color="000000"/>
            </w:tcBorders>
            <w:vAlign w:val="center"/>
          </w:tcPr>
          <w:p w14:paraId="37D65EEB" w14:textId="77777777" w:rsidR="001934F4" w:rsidRDefault="001934F4">
            <w:pPr>
              <w:snapToGrid w:val="0"/>
            </w:pPr>
            <w:r>
              <w:t>R3,6</w:t>
            </w:r>
          </w:p>
        </w:tc>
        <w:tc>
          <w:tcPr>
            <w:tcW w:w="2658" w:type="dxa"/>
            <w:tcBorders>
              <w:top w:val="single" w:sz="4" w:space="0" w:color="000000"/>
              <w:left w:val="single" w:sz="4" w:space="0" w:color="000000"/>
              <w:bottom w:val="single" w:sz="4" w:space="0" w:color="000000"/>
            </w:tcBorders>
            <w:vAlign w:val="center"/>
          </w:tcPr>
          <w:p w14:paraId="360429A6" w14:textId="788B012F" w:rsidR="001934F4" w:rsidRDefault="00907F82">
            <w:pPr>
              <w:snapToGrid w:val="0"/>
            </w:pPr>
            <w:r>
              <w:t>192.168.1.</w:t>
            </w:r>
            <w:r w:rsidR="001934F4">
              <w:t>121</w:t>
            </w:r>
          </w:p>
        </w:tc>
        <w:tc>
          <w:tcPr>
            <w:tcW w:w="2136" w:type="dxa"/>
            <w:tcBorders>
              <w:top w:val="single" w:sz="4" w:space="0" w:color="000000"/>
              <w:left w:val="single" w:sz="4" w:space="0" w:color="000000"/>
              <w:bottom w:val="single" w:sz="4" w:space="0" w:color="000000"/>
              <w:right w:val="single" w:sz="4" w:space="0" w:color="000000"/>
            </w:tcBorders>
            <w:vAlign w:val="center"/>
          </w:tcPr>
          <w:p w14:paraId="58BE9BB2" w14:textId="77777777" w:rsidR="001934F4" w:rsidRDefault="001934F4">
            <w:pPr>
              <w:snapToGrid w:val="0"/>
            </w:pPr>
            <w:r>
              <w:t>255.255.255.252</w:t>
            </w:r>
          </w:p>
        </w:tc>
      </w:tr>
      <w:tr w:rsidR="001934F4" w14:paraId="107A7091" w14:textId="77777777">
        <w:tc>
          <w:tcPr>
            <w:tcW w:w="1595" w:type="dxa"/>
            <w:tcBorders>
              <w:top w:val="single" w:sz="4" w:space="0" w:color="000000"/>
              <w:left w:val="single" w:sz="4" w:space="0" w:color="000000"/>
              <w:bottom w:val="single" w:sz="4" w:space="0" w:color="000000"/>
            </w:tcBorders>
            <w:vAlign w:val="center"/>
          </w:tcPr>
          <w:p w14:paraId="63F1CAF4" w14:textId="77777777" w:rsidR="001934F4" w:rsidRDefault="001934F4">
            <w:pPr>
              <w:snapToGrid w:val="0"/>
            </w:pPr>
            <w:r>
              <w:t>R4,0</w:t>
            </w:r>
          </w:p>
        </w:tc>
        <w:tc>
          <w:tcPr>
            <w:tcW w:w="2658" w:type="dxa"/>
            <w:tcBorders>
              <w:top w:val="single" w:sz="4" w:space="0" w:color="000000"/>
              <w:left w:val="single" w:sz="4" w:space="0" w:color="000000"/>
              <w:bottom w:val="single" w:sz="4" w:space="0" w:color="000000"/>
            </w:tcBorders>
            <w:vAlign w:val="center"/>
          </w:tcPr>
          <w:p w14:paraId="4E03D5FF" w14:textId="6EEDBD05" w:rsidR="001934F4" w:rsidRDefault="00907F82">
            <w:pPr>
              <w:snapToGrid w:val="0"/>
            </w:pPr>
            <w:r>
              <w:t>192.168.1.</w:t>
            </w:r>
            <w:r w:rsidR="001934F4">
              <w:t>129</w:t>
            </w:r>
          </w:p>
        </w:tc>
        <w:tc>
          <w:tcPr>
            <w:tcW w:w="2136" w:type="dxa"/>
            <w:tcBorders>
              <w:top w:val="single" w:sz="4" w:space="0" w:color="000000"/>
              <w:left w:val="single" w:sz="4" w:space="0" w:color="000000"/>
              <w:bottom w:val="single" w:sz="4" w:space="0" w:color="000000"/>
              <w:right w:val="single" w:sz="4" w:space="0" w:color="000000"/>
            </w:tcBorders>
            <w:vAlign w:val="center"/>
          </w:tcPr>
          <w:p w14:paraId="04356BEF" w14:textId="77777777" w:rsidR="001934F4" w:rsidRDefault="001934F4">
            <w:pPr>
              <w:snapToGrid w:val="0"/>
            </w:pPr>
            <w:r>
              <w:t>255.255.255.128</w:t>
            </w:r>
          </w:p>
        </w:tc>
      </w:tr>
      <w:tr w:rsidR="001934F4" w14:paraId="2F8843F3" w14:textId="77777777">
        <w:tc>
          <w:tcPr>
            <w:tcW w:w="1595" w:type="dxa"/>
            <w:tcBorders>
              <w:top w:val="single" w:sz="4" w:space="0" w:color="000000"/>
              <w:left w:val="single" w:sz="4" w:space="0" w:color="000000"/>
              <w:bottom w:val="single" w:sz="4" w:space="0" w:color="000000"/>
            </w:tcBorders>
            <w:vAlign w:val="center"/>
          </w:tcPr>
          <w:p w14:paraId="443D1BC1" w14:textId="77777777" w:rsidR="001934F4" w:rsidRDefault="001934F4">
            <w:pPr>
              <w:snapToGrid w:val="0"/>
            </w:pPr>
            <w:r>
              <w:t>R4,i</w:t>
            </w:r>
          </w:p>
        </w:tc>
        <w:tc>
          <w:tcPr>
            <w:tcW w:w="2658" w:type="dxa"/>
            <w:tcBorders>
              <w:top w:val="single" w:sz="4" w:space="0" w:color="000000"/>
              <w:left w:val="single" w:sz="4" w:space="0" w:color="000000"/>
              <w:bottom w:val="single" w:sz="4" w:space="0" w:color="000000"/>
            </w:tcBorders>
            <w:vAlign w:val="center"/>
          </w:tcPr>
          <w:p w14:paraId="775E93FA" w14:textId="77777777" w:rsidR="001934F4" w:rsidRDefault="001934F4">
            <w:pPr>
              <w:snapToGrid w:val="0"/>
            </w:pPr>
            <w:r>
              <w:t>171.127.12.144</w:t>
            </w:r>
          </w:p>
        </w:tc>
        <w:tc>
          <w:tcPr>
            <w:tcW w:w="2136" w:type="dxa"/>
            <w:tcBorders>
              <w:top w:val="single" w:sz="4" w:space="0" w:color="000000"/>
              <w:left w:val="single" w:sz="4" w:space="0" w:color="000000"/>
              <w:bottom w:val="single" w:sz="4" w:space="0" w:color="000000"/>
              <w:right w:val="single" w:sz="4" w:space="0" w:color="000000"/>
            </w:tcBorders>
            <w:vAlign w:val="center"/>
          </w:tcPr>
          <w:p w14:paraId="025FC7FF" w14:textId="77777777" w:rsidR="001934F4" w:rsidRDefault="001934F4">
            <w:pPr>
              <w:snapToGrid w:val="0"/>
            </w:pPr>
            <w:r>
              <w:t>255.255.255.0</w:t>
            </w:r>
          </w:p>
        </w:tc>
      </w:tr>
      <w:tr w:rsidR="001934F4" w14:paraId="04DDE5DF" w14:textId="77777777">
        <w:tc>
          <w:tcPr>
            <w:tcW w:w="1595" w:type="dxa"/>
            <w:tcBorders>
              <w:top w:val="single" w:sz="4" w:space="0" w:color="000000"/>
              <w:left w:val="single" w:sz="4" w:space="0" w:color="000000"/>
              <w:bottom w:val="single" w:sz="4" w:space="0" w:color="000000"/>
            </w:tcBorders>
            <w:vAlign w:val="center"/>
          </w:tcPr>
          <w:p w14:paraId="19A3919B" w14:textId="77777777" w:rsidR="001934F4" w:rsidRDefault="001934F4">
            <w:pPr>
              <w:snapToGrid w:val="0"/>
            </w:pPr>
            <w:r>
              <w:t>R4,1</w:t>
            </w:r>
          </w:p>
        </w:tc>
        <w:tc>
          <w:tcPr>
            <w:tcW w:w="2658" w:type="dxa"/>
            <w:tcBorders>
              <w:top w:val="single" w:sz="4" w:space="0" w:color="000000"/>
              <w:left w:val="single" w:sz="4" w:space="0" w:color="000000"/>
              <w:bottom w:val="single" w:sz="4" w:space="0" w:color="000000"/>
            </w:tcBorders>
            <w:vAlign w:val="center"/>
          </w:tcPr>
          <w:p w14:paraId="3315A700" w14:textId="184067D7" w:rsidR="001934F4" w:rsidRDefault="00907F82">
            <w:pPr>
              <w:snapToGrid w:val="0"/>
            </w:pPr>
            <w:r>
              <w:t>192.168.1.</w:t>
            </w:r>
            <w:r w:rsidR="001934F4">
              <w:t>106</w:t>
            </w:r>
          </w:p>
        </w:tc>
        <w:tc>
          <w:tcPr>
            <w:tcW w:w="2136" w:type="dxa"/>
            <w:tcBorders>
              <w:top w:val="single" w:sz="4" w:space="0" w:color="000000"/>
              <w:left w:val="single" w:sz="4" w:space="0" w:color="000000"/>
              <w:bottom w:val="single" w:sz="4" w:space="0" w:color="000000"/>
              <w:right w:val="single" w:sz="4" w:space="0" w:color="000000"/>
            </w:tcBorders>
            <w:vAlign w:val="center"/>
          </w:tcPr>
          <w:p w14:paraId="60B46D9C" w14:textId="77777777" w:rsidR="001934F4" w:rsidRDefault="001934F4">
            <w:pPr>
              <w:snapToGrid w:val="0"/>
            </w:pPr>
            <w:r>
              <w:t>255.255.255.252</w:t>
            </w:r>
          </w:p>
        </w:tc>
      </w:tr>
      <w:tr w:rsidR="001934F4" w14:paraId="2B55CF0D" w14:textId="77777777">
        <w:tc>
          <w:tcPr>
            <w:tcW w:w="1595" w:type="dxa"/>
            <w:tcBorders>
              <w:top w:val="single" w:sz="4" w:space="0" w:color="000000"/>
              <w:left w:val="single" w:sz="4" w:space="0" w:color="000000"/>
              <w:bottom w:val="single" w:sz="4" w:space="0" w:color="000000"/>
            </w:tcBorders>
            <w:vAlign w:val="center"/>
          </w:tcPr>
          <w:p w14:paraId="4FC85A94" w14:textId="77777777" w:rsidR="001934F4" w:rsidRDefault="001934F4">
            <w:pPr>
              <w:snapToGrid w:val="0"/>
            </w:pPr>
            <w:r>
              <w:t>R4,3</w:t>
            </w:r>
          </w:p>
        </w:tc>
        <w:tc>
          <w:tcPr>
            <w:tcW w:w="2658" w:type="dxa"/>
            <w:tcBorders>
              <w:top w:val="single" w:sz="4" w:space="0" w:color="000000"/>
              <w:left w:val="single" w:sz="4" w:space="0" w:color="000000"/>
              <w:bottom w:val="single" w:sz="4" w:space="0" w:color="000000"/>
            </w:tcBorders>
            <w:vAlign w:val="center"/>
          </w:tcPr>
          <w:p w14:paraId="5447ACF1" w14:textId="189E5984" w:rsidR="001934F4" w:rsidRDefault="00907F82">
            <w:pPr>
              <w:snapToGrid w:val="0"/>
            </w:pPr>
            <w:r>
              <w:t>192.168.1.</w:t>
            </w:r>
            <w:r w:rsidR="001934F4">
              <w:t>114</w:t>
            </w:r>
          </w:p>
        </w:tc>
        <w:tc>
          <w:tcPr>
            <w:tcW w:w="2136" w:type="dxa"/>
            <w:tcBorders>
              <w:top w:val="single" w:sz="4" w:space="0" w:color="000000"/>
              <w:left w:val="single" w:sz="4" w:space="0" w:color="000000"/>
              <w:bottom w:val="single" w:sz="4" w:space="0" w:color="000000"/>
              <w:right w:val="single" w:sz="4" w:space="0" w:color="000000"/>
            </w:tcBorders>
            <w:vAlign w:val="center"/>
          </w:tcPr>
          <w:p w14:paraId="5CC276D6" w14:textId="77777777" w:rsidR="001934F4" w:rsidRDefault="001934F4">
            <w:pPr>
              <w:snapToGrid w:val="0"/>
            </w:pPr>
            <w:r>
              <w:t>255.255.255.252</w:t>
            </w:r>
          </w:p>
        </w:tc>
      </w:tr>
      <w:tr w:rsidR="001934F4" w14:paraId="5E763E5A" w14:textId="77777777">
        <w:tc>
          <w:tcPr>
            <w:tcW w:w="1595" w:type="dxa"/>
            <w:tcBorders>
              <w:top w:val="single" w:sz="4" w:space="0" w:color="000000"/>
              <w:left w:val="single" w:sz="4" w:space="0" w:color="000000"/>
              <w:bottom w:val="single" w:sz="4" w:space="0" w:color="000000"/>
            </w:tcBorders>
            <w:vAlign w:val="center"/>
          </w:tcPr>
          <w:p w14:paraId="15F5015D" w14:textId="77777777" w:rsidR="001934F4" w:rsidRDefault="001934F4">
            <w:pPr>
              <w:snapToGrid w:val="0"/>
            </w:pPr>
            <w:r>
              <w:t>R4,5</w:t>
            </w:r>
          </w:p>
        </w:tc>
        <w:tc>
          <w:tcPr>
            <w:tcW w:w="2658" w:type="dxa"/>
            <w:tcBorders>
              <w:top w:val="single" w:sz="4" w:space="0" w:color="000000"/>
              <w:left w:val="single" w:sz="4" w:space="0" w:color="000000"/>
              <w:bottom w:val="single" w:sz="4" w:space="0" w:color="000000"/>
            </w:tcBorders>
            <w:vAlign w:val="center"/>
          </w:tcPr>
          <w:p w14:paraId="734205E1" w14:textId="6A6BA6AF" w:rsidR="001934F4" w:rsidRDefault="00907F82">
            <w:pPr>
              <w:snapToGrid w:val="0"/>
            </w:pPr>
            <w:r>
              <w:t>192.168.1.</w:t>
            </w:r>
            <w:r w:rsidR="001934F4">
              <w:t>117</w:t>
            </w:r>
          </w:p>
        </w:tc>
        <w:tc>
          <w:tcPr>
            <w:tcW w:w="2136" w:type="dxa"/>
            <w:tcBorders>
              <w:top w:val="single" w:sz="4" w:space="0" w:color="000000"/>
              <w:left w:val="single" w:sz="4" w:space="0" w:color="000000"/>
              <w:bottom w:val="single" w:sz="4" w:space="0" w:color="000000"/>
              <w:right w:val="single" w:sz="4" w:space="0" w:color="000000"/>
            </w:tcBorders>
            <w:vAlign w:val="center"/>
          </w:tcPr>
          <w:p w14:paraId="46E87250" w14:textId="77777777" w:rsidR="001934F4" w:rsidRDefault="001934F4">
            <w:pPr>
              <w:snapToGrid w:val="0"/>
            </w:pPr>
            <w:r>
              <w:t>255.255.255.252</w:t>
            </w:r>
          </w:p>
        </w:tc>
      </w:tr>
      <w:tr w:rsidR="001934F4" w14:paraId="2A02819D" w14:textId="77777777">
        <w:tc>
          <w:tcPr>
            <w:tcW w:w="1595" w:type="dxa"/>
            <w:tcBorders>
              <w:top w:val="single" w:sz="4" w:space="0" w:color="000000"/>
              <w:left w:val="single" w:sz="4" w:space="0" w:color="000000"/>
              <w:bottom w:val="single" w:sz="4" w:space="0" w:color="000000"/>
            </w:tcBorders>
            <w:vAlign w:val="center"/>
          </w:tcPr>
          <w:p w14:paraId="7942F3FC" w14:textId="77777777" w:rsidR="001934F4" w:rsidRDefault="001934F4">
            <w:pPr>
              <w:snapToGrid w:val="0"/>
            </w:pPr>
            <w:r>
              <w:t>R5,0</w:t>
            </w:r>
          </w:p>
        </w:tc>
        <w:tc>
          <w:tcPr>
            <w:tcW w:w="2658" w:type="dxa"/>
            <w:tcBorders>
              <w:top w:val="single" w:sz="4" w:space="0" w:color="000000"/>
              <w:left w:val="single" w:sz="4" w:space="0" w:color="000000"/>
              <w:bottom w:val="single" w:sz="4" w:space="0" w:color="000000"/>
            </w:tcBorders>
            <w:vAlign w:val="center"/>
          </w:tcPr>
          <w:p w14:paraId="1896FCF7" w14:textId="2A1F4F8E" w:rsidR="001934F4" w:rsidRDefault="00907F82">
            <w:pPr>
              <w:snapToGrid w:val="0"/>
            </w:pPr>
            <w:r>
              <w:t>192.168.1.</w:t>
            </w:r>
            <w:r w:rsidR="001934F4">
              <w:t>65</w:t>
            </w:r>
          </w:p>
        </w:tc>
        <w:tc>
          <w:tcPr>
            <w:tcW w:w="2136" w:type="dxa"/>
            <w:tcBorders>
              <w:top w:val="single" w:sz="4" w:space="0" w:color="000000"/>
              <w:left w:val="single" w:sz="4" w:space="0" w:color="000000"/>
              <w:bottom w:val="single" w:sz="4" w:space="0" w:color="000000"/>
              <w:right w:val="single" w:sz="4" w:space="0" w:color="000000"/>
            </w:tcBorders>
            <w:vAlign w:val="center"/>
          </w:tcPr>
          <w:p w14:paraId="7373514A" w14:textId="77777777" w:rsidR="001934F4" w:rsidRDefault="001934F4">
            <w:pPr>
              <w:snapToGrid w:val="0"/>
            </w:pPr>
            <w:r>
              <w:t>255.255.255.240</w:t>
            </w:r>
          </w:p>
        </w:tc>
      </w:tr>
      <w:tr w:rsidR="001934F4" w14:paraId="3923DBF7" w14:textId="77777777">
        <w:tc>
          <w:tcPr>
            <w:tcW w:w="1595" w:type="dxa"/>
            <w:tcBorders>
              <w:top w:val="single" w:sz="4" w:space="0" w:color="000000"/>
              <w:left w:val="single" w:sz="4" w:space="0" w:color="000000"/>
              <w:bottom w:val="single" w:sz="4" w:space="0" w:color="000000"/>
            </w:tcBorders>
            <w:vAlign w:val="center"/>
          </w:tcPr>
          <w:p w14:paraId="3D333615" w14:textId="77777777" w:rsidR="001934F4" w:rsidRDefault="001934F4">
            <w:pPr>
              <w:snapToGrid w:val="0"/>
            </w:pPr>
            <w:r>
              <w:t>R5,4</w:t>
            </w:r>
          </w:p>
        </w:tc>
        <w:tc>
          <w:tcPr>
            <w:tcW w:w="2658" w:type="dxa"/>
            <w:tcBorders>
              <w:top w:val="single" w:sz="4" w:space="0" w:color="000000"/>
              <w:left w:val="single" w:sz="4" w:space="0" w:color="000000"/>
              <w:bottom w:val="single" w:sz="4" w:space="0" w:color="000000"/>
            </w:tcBorders>
            <w:vAlign w:val="center"/>
          </w:tcPr>
          <w:p w14:paraId="70AE997E" w14:textId="28A76764" w:rsidR="001934F4" w:rsidRDefault="00907F82">
            <w:pPr>
              <w:snapToGrid w:val="0"/>
            </w:pPr>
            <w:r>
              <w:t>192.168.1.</w:t>
            </w:r>
            <w:r w:rsidR="001934F4">
              <w:t>118</w:t>
            </w:r>
          </w:p>
        </w:tc>
        <w:tc>
          <w:tcPr>
            <w:tcW w:w="2136" w:type="dxa"/>
            <w:tcBorders>
              <w:top w:val="single" w:sz="4" w:space="0" w:color="000000"/>
              <w:left w:val="single" w:sz="4" w:space="0" w:color="000000"/>
              <w:bottom w:val="single" w:sz="4" w:space="0" w:color="000000"/>
              <w:right w:val="single" w:sz="4" w:space="0" w:color="000000"/>
            </w:tcBorders>
            <w:vAlign w:val="center"/>
          </w:tcPr>
          <w:p w14:paraId="75437D1E" w14:textId="77777777" w:rsidR="001934F4" w:rsidRDefault="001934F4">
            <w:pPr>
              <w:snapToGrid w:val="0"/>
            </w:pPr>
            <w:r>
              <w:t>255.255.255.252</w:t>
            </w:r>
          </w:p>
        </w:tc>
      </w:tr>
      <w:tr w:rsidR="001934F4" w14:paraId="0ACB485A" w14:textId="77777777">
        <w:tc>
          <w:tcPr>
            <w:tcW w:w="1595" w:type="dxa"/>
            <w:tcBorders>
              <w:top w:val="single" w:sz="4" w:space="0" w:color="000000"/>
              <w:left w:val="single" w:sz="4" w:space="0" w:color="000000"/>
              <w:bottom w:val="single" w:sz="4" w:space="0" w:color="000000"/>
            </w:tcBorders>
            <w:vAlign w:val="center"/>
          </w:tcPr>
          <w:p w14:paraId="2FBA5425" w14:textId="77777777" w:rsidR="001934F4" w:rsidRDefault="001934F4">
            <w:pPr>
              <w:snapToGrid w:val="0"/>
            </w:pPr>
            <w:r>
              <w:t>R6,0</w:t>
            </w:r>
          </w:p>
        </w:tc>
        <w:tc>
          <w:tcPr>
            <w:tcW w:w="2658" w:type="dxa"/>
            <w:tcBorders>
              <w:top w:val="single" w:sz="4" w:space="0" w:color="000000"/>
              <w:left w:val="single" w:sz="4" w:space="0" w:color="000000"/>
              <w:bottom w:val="single" w:sz="4" w:space="0" w:color="000000"/>
            </w:tcBorders>
            <w:vAlign w:val="center"/>
          </w:tcPr>
          <w:p w14:paraId="1A3AD8E0" w14:textId="7015EFCF" w:rsidR="001934F4" w:rsidRDefault="00907F82">
            <w:pPr>
              <w:snapToGrid w:val="0"/>
            </w:pPr>
            <w:r>
              <w:t>192.168.1.</w:t>
            </w:r>
            <w:r w:rsidR="001934F4">
              <w:t>81</w:t>
            </w:r>
          </w:p>
        </w:tc>
        <w:tc>
          <w:tcPr>
            <w:tcW w:w="2136" w:type="dxa"/>
            <w:tcBorders>
              <w:top w:val="single" w:sz="4" w:space="0" w:color="000000"/>
              <w:left w:val="single" w:sz="4" w:space="0" w:color="000000"/>
              <w:bottom w:val="single" w:sz="4" w:space="0" w:color="000000"/>
              <w:right w:val="single" w:sz="4" w:space="0" w:color="000000"/>
            </w:tcBorders>
            <w:vAlign w:val="center"/>
          </w:tcPr>
          <w:p w14:paraId="5E9EBD26" w14:textId="77777777" w:rsidR="001934F4" w:rsidRDefault="001934F4">
            <w:pPr>
              <w:snapToGrid w:val="0"/>
            </w:pPr>
            <w:r>
              <w:t>255.255.255.240</w:t>
            </w:r>
          </w:p>
        </w:tc>
      </w:tr>
      <w:tr w:rsidR="001934F4" w14:paraId="60C5EE73" w14:textId="77777777">
        <w:tc>
          <w:tcPr>
            <w:tcW w:w="1595" w:type="dxa"/>
            <w:tcBorders>
              <w:top w:val="single" w:sz="4" w:space="0" w:color="000000"/>
              <w:left w:val="single" w:sz="4" w:space="0" w:color="000000"/>
              <w:bottom w:val="single" w:sz="4" w:space="0" w:color="000000"/>
            </w:tcBorders>
            <w:vAlign w:val="center"/>
          </w:tcPr>
          <w:p w14:paraId="33A36D9A" w14:textId="77777777" w:rsidR="001934F4" w:rsidRDefault="001934F4">
            <w:pPr>
              <w:snapToGrid w:val="0"/>
            </w:pPr>
            <w:r>
              <w:t>R6,3</w:t>
            </w:r>
          </w:p>
        </w:tc>
        <w:tc>
          <w:tcPr>
            <w:tcW w:w="2658" w:type="dxa"/>
            <w:tcBorders>
              <w:top w:val="single" w:sz="4" w:space="0" w:color="000000"/>
              <w:left w:val="single" w:sz="4" w:space="0" w:color="000000"/>
              <w:bottom w:val="single" w:sz="4" w:space="0" w:color="000000"/>
            </w:tcBorders>
            <w:vAlign w:val="center"/>
          </w:tcPr>
          <w:p w14:paraId="1FB07CAC" w14:textId="05D18130" w:rsidR="001934F4" w:rsidRDefault="00907F82">
            <w:pPr>
              <w:snapToGrid w:val="0"/>
            </w:pPr>
            <w:r>
              <w:t>192.168.1.</w:t>
            </w:r>
            <w:r w:rsidR="001934F4">
              <w:t>122</w:t>
            </w:r>
          </w:p>
        </w:tc>
        <w:tc>
          <w:tcPr>
            <w:tcW w:w="2136" w:type="dxa"/>
            <w:tcBorders>
              <w:top w:val="single" w:sz="4" w:space="0" w:color="000000"/>
              <w:left w:val="single" w:sz="4" w:space="0" w:color="000000"/>
              <w:bottom w:val="single" w:sz="4" w:space="0" w:color="000000"/>
              <w:right w:val="single" w:sz="4" w:space="0" w:color="000000"/>
            </w:tcBorders>
            <w:vAlign w:val="center"/>
          </w:tcPr>
          <w:p w14:paraId="50AB9026" w14:textId="77777777" w:rsidR="001934F4" w:rsidRDefault="001934F4">
            <w:pPr>
              <w:snapToGrid w:val="0"/>
            </w:pPr>
            <w:r>
              <w:t>255.255.255.252</w:t>
            </w:r>
          </w:p>
        </w:tc>
      </w:tr>
    </w:tbl>
    <w:p w14:paraId="24599A28" w14:textId="77777777" w:rsidR="001934F4" w:rsidRDefault="001934F4" w:rsidP="00907F82">
      <w:pPr>
        <w:jc w:val="center"/>
      </w:pPr>
      <w:r>
        <w:rPr>
          <w:rStyle w:val="Fort"/>
        </w:rPr>
        <w:t>Tableau 2:</w:t>
      </w:r>
      <w:r>
        <w:t xml:space="preserve"> Adresses des routeurs</w:t>
      </w:r>
    </w:p>
    <w:p w14:paraId="1C7BA4FC" w14:textId="77777777" w:rsidR="001934F4" w:rsidRDefault="001934F4"/>
    <w:p w14:paraId="4E7510B7" w14:textId="77777777" w:rsidR="001934F4" w:rsidRDefault="001934F4">
      <w:pPr>
        <w:pStyle w:val="DefinitionTerm"/>
      </w:pPr>
      <w:bookmarkStart w:id="3" w:name="SECTION00023000000000000000"/>
    </w:p>
    <w:p w14:paraId="7C0F2D05" w14:textId="77777777" w:rsidR="001934F4" w:rsidRDefault="001934F4"/>
    <w:p w14:paraId="6D3F1246" w14:textId="77777777" w:rsidR="001934F4" w:rsidRDefault="001934F4"/>
    <w:p w14:paraId="27ACF234" w14:textId="77777777" w:rsidR="001934F4" w:rsidRDefault="001934F4"/>
    <w:p w14:paraId="30D48896" w14:textId="77777777" w:rsidR="001934F4" w:rsidRDefault="001934F4"/>
    <w:p w14:paraId="6488B835" w14:textId="77777777" w:rsidR="001934F4" w:rsidRDefault="001934F4">
      <w:pPr>
        <w:pStyle w:val="Titre3"/>
        <w:tabs>
          <w:tab w:val="left" w:pos="0"/>
        </w:tabs>
      </w:pPr>
      <w:r>
        <w:t>Exemples de configuration des stations</w:t>
      </w:r>
      <w:bookmarkEnd w:id="3"/>
      <w:r>
        <w:t xml:space="preserve"> </w:t>
      </w:r>
    </w:p>
    <w:p w14:paraId="6C0FC1A9" w14:textId="77777777" w:rsidR="001934F4" w:rsidRDefault="001934F4"/>
    <w:p w14:paraId="33856CA0" w14:textId="77777777" w:rsidR="001934F4" w:rsidRDefault="001934F4">
      <w:r>
        <w:t xml:space="preserve">Pour chaque réseau, le tableau 3 ci-dessous donne un exemple de configuration IP (adresse, masque, passerelle par défaut) pour une station normale. </w:t>
      </w:r>
    </w:p>
    <w:p w14:paraId="20A51643" w14:textId="77777777" w:rsidR="001934F4" w:rsidRDefault="001934F4"/>
    <w:tbl>
      <w:tblPr>
        <w:tblW w:w="0" w:type="auto"/>
        <w:tblInd w:w="5" w:type="dxa"/>
        <w:tblLayout w:type="fixed"/>
        <w:tblCellMar>
          <w:left w:w="0" w:type="dxa"/>
          <w:right w:w="0" w:type="dxa"/>
        </w:tblCellMar>
        <w:tblLook w:val="0000" w:firstRow="0" w:lastRow="0" w:firstColumn="0" w:lastColumn="0" w:noHBand="0" w:noVBand="0"/>
      </w:tblPr>
      <w:tblGrid>
        <w:gridCol w:w="1146"/>
        <w:gridCol w:w="2674"/>
        <w:gridCol w:w="2865"/>
        <w:gridCol w:w="2684"/>
      </w:tblGrid>
      <w:tr w:rsidR="001934F4" w14:paraId="0E9B7EB5" w14:textId="77777777">
        <w:tc>
          <w:tcPr>
            <w:tcW w:w="1146" w:type="dxa"/>
            <w:tcBorders>
              <w:top w:val="single" w:sz="4" w:space="0" w:color="000000"/>
              <w:left w:val="single" w:sz="4" w:space="0" w:color="000000"/>
              <w:bottom w:val="single" w:sz="4" w:space="0" w:color="000000"/>
            </w:tcBorders>
            <w:vAlign w:val="center"/>
          </w:tcPr>
          <w:p w14:paraId="7853BD89" w14:textId="77777777" w:rsidR="001934F4" w:rsidRDefault="001934F4">
            <w:pPr>
              <w:snapToGrid w:val="0"/>
              <w:rPr>
                <w:b/>
              </w:rPr>
            </w:pPr>
            <w:r>
              <w:rPr>
                <w:b/>
              </w:rPr>
              <w:t>Réseau</w:t>
            </w:r>
          </w:p>
        </w:tc>
        <w:tc>
          <w:tcPr>
            <w:tcW w:w="2674" w:type="dxa"/>
            <w:tcBorders>
              <w:top w:val="single" w:sz="4" w:space="0" w:color="000000"/>
              <w:left w:val="single" w:sz="4" w:space="0" w:color="000000"/>
              <w:bottom w:val="single" w:sz="4" w:space="0" w:color="000000"/>
            </w:tcBorders>
            <w:vAlign w:val="center"/>
          </w:tcPr>
          <w:p w14:paraId="3F9B2FA0" w14:textId="77777777" w:rsidR="001934F4" w:rsidRDefault="001934F4">
            <w:pPr>
              <w:snapToGrid w:val="0"/>
              <w:rPr>
                <w:b/>
              </w:rPr>
            </w:pPr>
            <w:r>
              <w:rPr>
                <w:b/>
              </w:rPr>
              <w:t>Adresse</w:t>
            </w:r>
          </w:p>
        </w:tc>
        <w:tc>
          <w:tcPr>
            <w:tcW w:w="2865" w:type="dxa"/>
            <w:tcBorders>
              <w:top w:val="single" w:sz="4" w:space="0" w:color="000000"/>
              <w:left w:val="single" w:sz="4" w:space="0" w:color="000000"/>
              <w:bottom w:val="single" w:sz="4" w:space="0" w:color="000000"/>
            </w:tcBorders>
            <w:vAlign w:val="center"/>
          </w:tcPr>
          <w:p w14:paraId="3F7ED488" w14:textId="77777777" w:rsidR="001934F4" w:rsidRDefault="001934F4">
            <w:pPr>
              <w:snapToGrid w:val="0"/>
              <w:rPr>
                <w:b/>
              </w:rPr>
            </w:pPr>
            <w:r>
              <w:rPr>
                <w:b/>
              </w:rPr>
              <w:t>Masque</w:t>
            </w:r>
          </w:p>
        </w:tc>
        <w:tc>
          <w:tcPr>
            <w:tcW w:w="2684" w:type="dxa"/>
            <w:tcBorders>
              <w:top w:val="single" w:sz="4" w:space="0" w:color="000000"/>
              <w:left w:val="single" w:sz="4" w:space="0" w:color="000000"/>
              <w:bottom w:val="single" w:sz="4" w:space="0" w:color="000000"/>
              <w:right w:val="single" w:sz="4" w:space="0" w:color="000000"/>
            </w:tcBorders>
            <w:vAlign w:val="center"/>
          </w:tcPr>
          <w:p w14:paraId="7FAC4337" w14:textId="77777777" w:rsidR="001934F4" w:rsidRDefault="001934F4">
            <w:pPr>
              <w:snapToGrid w:val="0"/>
              <w:rPr>
                <w:b/>
              </w:rPr>
            </w:pPr>
            <w:r>
              <w:rPr>
                <w:b/>
              </w:rPr>
              <w:t>Passerelle par défaut</w:t>
            </w:r>
          </w:p>
        </w:tc>
      </w:tr>
      <w:tr w:rsidR="001934F4" w14:paraId="053CD8BD" w14:textId="77777777">
        <w:tc>
          <w:tcPr>
            <w:tcW w:w="1146" w:type="dxa"/>
            <w:tcBorders>
              <w:top w:val="single" w:sz="4" w:space="0" w:color="000000"/>
              <w:left w:val="single" w:sz="4" w:space="0" w:color="000000"/>
              <w:bottom w:val="single" w:sz="4" w:space="0" w:color="000000"/>
            </w:tcBorders>
            <w:vAlign w:val="center"/>
          </w:tcPr>
          <w:p w14:paraId="7E58A49E" w14:textId="77777777" w:rsidR="001934F4" w:rsidRDefault="001934F4">
            <w:pPr>
              <w:snapToGrid w:val="0"/>
            </w:pPr>
            <w:r>
              <w:t>1</w:t>
            </w:r>
          </w:p>
        </w:tc>
        <w:tc>
          <w:tcPr>
            <w:tcW w:w="2674" w:type="dxa"/>
            <w:tcBorders>
              <w:top w:val="single" w:sz="4" w:space="0" w:color="000000"/>
              <w:left w:val="single" w:sz="4" w:space="0" w:color="000000"/>
              <w:bottom w:val="single" w:sz="4" w:space="0" w:color="000000"/>
            </w:tcBorders>
            <w:vAlign w:val="center"/>
          </w:tcPr>
          <w:p w14:paraId="29B02A73" w14:textId="6102EAEE" w:rsidR="001934F4" w:rsidRDefault="00907F82">
            <w:pPr>
              <w:snapToGrid w:val="0"/>
            </w:pPr>
            <w:r>
              <w:t>192.168.1.</w:t>
            </w:r>
            <w:r w:rsidR="001934F4">
              <w:t>11</w:t>
            </w:r>
          </w:p>
        </w:tc>
        <w:tc>
          <w:tcPr>
            <w:tcW w:w="2865" w:type="dxa"/>
            <w:tcBorders>
              <w:top w:val="single" w:sz="4" w:space="0" w:color="000000"/>
              <w:left w:val="single" w:sz="4" w:space="0" w:color="000000"/>
              <w:bottom w:val="single" w:sz="4" w:space="0" w:color="000000"/>
            </w:tcBorders>
            <w:vAlign w:val="center"/>
          </w:tcPr>
          <w:p w14:paraId="66594ABA" w14:textId="77777777" w:rsidR="001934F4" w:rsidRDefault="001934F4">
            <w:pPr>
              <w:snapToGrid w:val="0"/>
            </w:pPr>
            <w:r>
              <w:t>255.255.255.224</w:t>
            </w:r>
          </w:p>
        </w:tc>
        <w:tc>
          <w:tcPr>
            <w:tcW w:w="2684" w:type="dxa"/>
            <w:tcBorders>
              <w:top w:val="single" w:sz="4" w:space="0" w:color="000000"/>
              <w:left w:val="single" w:sz="4" w:space="0" w:color="000000"/>
              <w:bottom w:val="single" w:sz="4" w:space="0" w:color="000000"/>
              <w:right w:val="single" w:sz="4" w:space="0" w:color="000000"/>
            </w:tcBorders>
            <w:vAlign w:val="center"/>
          </w:tcPr>
          <w:p w14:paraId="0A94B051" w14:textId="19479388" w:rsidR="001934F4" w:rsidRDefault="00907F82">
            <w:pPr>
              <w:snapToGrid w:val="0"/>
            </w:pPr>
            <w:r>
              <w:t>192.168.1.</w:t>
            </w:r>
            <w:r w:rsidR="001934F4">
              <w:t>1</w:t>
            </w:r>
          </w:p>
        </w:tc>
      </w:tr>
      <w:tr w:rsidR="001934F4" w14:paraId="7FC5F097" w14:textId="77777777">
        <w:tc>
          <w:tcPr>
            <w:tcW w:w="1146" w:type="dxa"/>
            <w:tcBorders>
              <w:top w:val="single" w:sz="4" w:space="0" w:color="000000"/>
              <w:left w:val="single" w:sz="4" w:space="0" w:color="000000"/>
              <w:bottom w:val="single" w:sz="4" w:space="0" w:color="000000"/>
            </w:tcBorders>
            <w:vAlign w:val="center"/>
          </w:tcPr>
          <w:p w14:paraId="0A537ED0" w14:textId="77777777" w:rsidR="001934F4" w:rsidRDefault="001934F4">
            <w:pPr>
              <w:snapToGrid w:val="0"/>
            </w:pPr>
            <w:r>
              <w:t>2</w:t>
            </w:r>
          </w:p>
        </w:tc>
        <w:tc>
          <w:tcPr>
            <w:tcW w:w="2674" w:type="dxa"/>
            <w:tcBorders>
              <w:top w:val="single" w:sz="4" w:space="0" w:color="000000"/>
              <w:left w:val="single" w:sz="4" w:space="0" w:color="000000"/>
              <w:bottom w:val="single" w:sz="4" w:space="0" w:color="000000"/>
            </w:tcBorders>
            <w:vAlign w:val="center"/>
          </w:tcPr>
          <w:p w14:paraId="4034B539" w14:textId="407395C7" w:rsidR="001934F4" w:rsidRDefault="00907F82">
            <w:pPr>
              <w:snapToGrid w:val="0"/>
            </w:pPr>
            <w:r>
              <w:t>192.168.1.</w:t>
            </w:r>
            <w:r w:rsidR="001934F4">
              <w:t>35</w:t>
            </w:r>
          </w:p>
        </w:tc>
        <w:tc>
          <w:tcPr>
            <w:tcW w:w="2865" w:type="dxa"/>
            <w:tcBorders>
              <w:top w:val="single" w:sz="4" w:space="0" w:color="000000"/>
              <w:left w:val="single" w:sz="4" w:space="0" w:color="000000"/>
              <w:bottom w:val="single" w:sz="4" w:space="0" w:color="000000"/>
            </w:tcBorders>
            <w:vAlign w:val="center"/>
          </w:tcPr>
          <w:p w14:paraId="4119265F" w14:textId="77777777" w:rsidR="001934F4" w:rsidRDefault="001934F4">
            <w:pPr>
              <w:snapToGrid w:val="0"/>
            </w:pPr>
            <w:r>
              <w:t>255.255.255.224</w:t>
            </w:r>
          </w:p>
        </w:tc>
        <w:tc>
          <w:tcPr>
            <w:tcW w:w="2684" w:type="dxa"/>
            <w:tcBorders>
              <w:top w:val="single" w:sz="4" w:space="0" w:color="000000"/>
              <w:left w:val="single" w:sz="4" w:space="0" w:color="000000"/>
              <w:bottom w:val="single" w:sz="4" w:space="0" w:color="000000"/>
              <w:right w:val="single" w:sz="4" w:space="0" w:color="000000"/>
            </w:tcBorders>
            <w:vAlign w:val="center"/>
          </w:tcPr>
          <w:p w14:paraId="7CE1DC1B" w14:textId="697C874A" w:rsidR="001934F4" w:rsidRDefault="00907F82">
            <w:pPr>
              <w:snapToGrid w:val="0"/>
            </w:pPr>
            <w:r>
              <w:t>192.168.1.</w:t>
            </w:r>
            <w:r w:rsidR="001934F4">
              <w:t>33</w:t>
            </w:r>
          </w:p>
        </w:tc>
      </w:tr>
      <w:tr w:rsidR="001934F4" w14:paraId="628F343F" w14:textId="77777777">
        <w:tc>
          <w:tcPr>
            <w:tcW w:w="1146" w:type="dxa"/>
            <w:tcBorders>
              <w:top w:val="single" w:sz="4" w:space="0" w:color="000000"/>
              <w:left w:val="single" w:sz="4" w:space="0" w:color="000000"/>
              <w:bottom w:val="single" w:sz="4" w:space="0" w:color="000000"/>
            </w:tcBorders>
            <w:vAlign w:val="center"/>
          </w:tcPr>
          <w:p w14:paraId="67ABC990" w14:textId="77777777" w:rsidR="001934F4" w:rsidRDefault="001934F4">
            <w:pPr>
              <w:snapToGrid w:val="0"/>
            </w:pPr>
            <w:r>
              <w:t>3</w:t>
            </w:r>
          </w:p>
        </w:tc>
        <w:tc>
          <w:tcPr>
            <w:tcW w:w="2674" w:type="dxa"/>
            <w:tcBorders>
              <w:top w:val="single" w:sz="4" w:space="0" w:color="000000"/>
              <w:left w:val="single" w:sz="4" w:space="0" w:color="000000"/>
              <w:bottom w:val="single" w:sz="4" w:space="0" w:color="000000"/>
            </w:tcBorders>
            <w:vAlign w:val="center"/>
          </w:tcPr>
          <w:p w14:paraId="44608B21" w14:textId="7EFC7692" w:rsidR="001934F4" w:rsidRDefault="00907F82">
            <w:pPr>
              <w:snapToGrid w:val="0"/>
            </w:pPr>
            <w:r>
              <w:t>192.168.1.</w:t>
            </w:r>
            <w:r w:rsidR="001934F4">
              <w:t>99</w:t>
            </w:r>
          </w:p>
        </w:tc>
        <w:tc>
          <w:tcPr>
            <w:tcW w:w="2865" w:type="dxa"/>
            <w:tcBorders>
              <w:top w:val="single" w:sz="4" w:space="0" w:color="000000"/>
              <w:left w:val="single" w:sz="4" w:space="0" w:color="000000"/>
              <w:bottom w:val="single" w:sz="4" w:space="0" w:color="000000"/>
            </w:tcBorders>
            <w:vAlign w:val="center"/>
          </w:tcPr>
          <w:p w14:paraId="46C64775" w14:textId="77777777" w:rsidR="001934F4" w:rsidRDefault="001934F4">
            <w:pPr>
              <w:snapToGrid w:val="0"/>
            </w:pPr>
            <w:r>
              <w:t>255.255.255.248</w:t>
            </w:r>
          </w:p>
        </w:tc>
        <w:tc>
          <w:tcPr>
            <w:tcW w:w="2684" w:type="dxa"/>
            <w:tcBorders>
              <w:top w:val="single" w:sz="4" w:space="0" w:color="000000"/>
              <w:left w:val="single" w:sz="4" w:space="0" w:color="000000"/>
              <w:bottom w:val="single" w:sz="4" w:space="0" w:color="000000"/>
              <w:right w:val="single" w:sz="4" w:space="0" w:color="000000"/>
            </w:tcBorders>
            <w:vAlign w:val="center"/>
          </w:tcPr>
          <w:p w14:paraId="3FB01E82" w14:textId="438D35B8" w:rsidR="001934F4" w:rsidRDefault="00907F82">
            <w:pPr>
              <w:snapToGrid w:val="0"/>
            </w:pPr>
            <w:r>
              <w:t>192.168.1.</w:t>
            </w:r>
            <w:r w:rsidR="001934F4">
              <w:t>97</w:t>
            </w:r>
          </w:p>
        </w:tc>
      </w:tr>
      <w:tr w:rsidR="001934F4" w14:paraId="058A5743" w14:textId="77777777">
        <w:tc>
          <w:tcPr>
            <w:tcW w:w="1146" w:type="dxa"/>
            <w:tcBorders>
              <w:top w:val="single" w:sz="4" w:space="0" w:color="000000"/>
              <w:left w:val="single" w:sz="4" w:space="0" w:color="000000"/>
              <w:bottom w:val="single" w:sz="4" w:space="0" w:color="000000"/>
            </w:tcBorders>
            <w:vAlign w:val="center"/>
          </w:tcPr>
          <w:p w14:paraId="2AD4389E" w14:textId="77777777" w:rsidR="001934F4" w:rsidRDefault="001934F4">
            <w:pPr>
              <w:snapToGrid w:val="0"/>
            </w:pPr>
            <w:r>
              <w:t>4</w:t>
            </w:r>
          </w:p>
        </w:tc>
        <w:tc>
          <w:tcPr>
            <w:tcW w:w="2674" w:type="dxa"/>
            <w:tcBorders>
              <w:top w:val="single" w:sz="4" w:space="0" w:color="000000"/>
              <w:left w:val="single" w:sz="4" w:space="0" w:color="000000"/>
              <w:bottom w:val="single" w:sz="4" w:space="0" w:color="000000"/>
            </w:tcBorders>
            <w:vAlign w:val="center"/>
          </w:tcPr>
          <w:p w14:paraId="2A8CD62C" w14:textId="4D7F0883" w:rsidR="001934F4" w:rsidRDefault="00907F82">
            <w:pPr>
              <w:snapToGrid w:val="0"/>
            </w:pPr>
            <w:r>
              <w:t>192.168.1.</w:t>
            </w:r>
            <w:r w:rsidR="001934F4">
              <w:t>154</w:t>
            </w:r>
          </w:p>
        </w:tc>
        <w:tc>
          <w:tcPr>
            <w:tcW w:w="2865" w:type="dxa"/>
            <w:tcBorders>
              <w:top w:val="single" w:sz="4" w:space="0" w:color="000000"/>
              <w:left w:val="single" w:sz="4" w:space="0" w:color="000000"/>
              <w:bottom w:val="single" w:sz="4" w:space="0" w:color="000000"/>
            </w:tcBorders>
            <w:vAlign w:val="center"/>
          </w:tcPr>
          <w:p w14:paraId="7801287A" w14:textId="77777777" w:rsidR="001934F4" w:rsidRDefault="001934F4">
            <w:pPr>
              <w:snapToGrid w:val="0"/>
            </w:pPr>
            <w:r>
              <w:t>255.255.255.128</w:t>
            </w:r>
          </w:p>
        </w:tc>
        <w:tc>
          <w:tcPr>
            <w:tcW w:w="2684" w:type="dxa"/>
            <w:tcBorders>
              <w:top w:val="single" w:sz="4" w:space="0" w:color="000000"/>
              <w:left w:val="single" w:sz="4" w:space="0" w:color="000000"/>
              <w:bottom w:val="single" w:sz="4" w:space="0" w:color="000000"/>
              <w:right w:val="single" w:sz="4" w:space="0" w:color="000000"/>
            </w:tcBorders>
            <w:vAlign w:val="center"/>
          </w:tcPr>
          <w:p w14:paraId="5F7ACFFF" w14:textId="64E20153" w:rsidR="001934F4" w:rsidRDefault="00907F82">
            <w:pPr>
              <w:snapToGrid w:val="0"/>
            </w:pPr>
            <w:r>
              <w:t>192.168.1.</w:t>
            </w:r>
            <w:r w:rsidR="001934F4">
              <w:t>129</w:t>
            </w:r>
          </w:p>
        </w:tc>
      </w:tr>
      <w:tr w:rsidR="001934F4" w14:paraId="084B0441" w14:textId="77777777">
        <w:tc>
          <w:tcPr>
            <w:tcW w:w="1146" w:type="dxa"/>
            <w:tcBorders>
              <w:top w:val="single" w:sz="4" w:space="0" w:color="000000"/>
              <w:left w:val="single" w:sz="4" w:space="0" w:color="000000"/>
              <w:bottom w:val="single" w:sz="4" w:space="0" w:color="000000"/>
            </w:tcBorders>
            <w:vAlign w:val="center"/>
          </w:tcPr>
          <w:p w14:paraId="27424EDA" w14:textId="77777777" w:rsidR="001934F4" w:rsidRDefault="001934F4">
            <w:pPr>
              <w:snapToGrid w:val="0"/>
            </w:pPr>
            <w:r>
              <w:t>5</w:t>
            </w:r>
          </w:p>
        </w:tc>
        <w:tc>
          <w:tcPr>
            <w:tcW w:w="2674" w:type="dxa"/>
            <w:tcBorders>
              <w:top w:val="single" w:sz="4" w:space="0" w:color="000000"/>
              <w:left w:val="single" w:sz="4" w:space="0" w:color="000000"/>
              <w:bottom w:val="single" w:sz="4" w:space="0" w:color="000000"/>
            </w:tcBorders>
            <w:vAlign w:val="center"/>
          </w:tcPr>
          <w:p w14:paraId="35D7CCCD" w14:textId="0736A41C" w:rsidR="001934F4" w:rsidRDefault="00907F82">
            <w:pPr>
              <w:snapToGrid w:val="0"/>
            </w:pPr>
            <w:r>
              <w:t>192.168.1.</w:t>
            </w:r>
            <w:r w:rsidR="001934F4">
              <w:t>68</w:t>
            </w:r>
          </w:p>
        </w:tc>
        <w:tc>
          <w:tcPr>
            <w:tcW w:w="2865" w:type="dxa"/>
            <w:tcBorders>
              <w:top w:val="single" w:sz="4" w:space="0" w:color="000000"/>
              <w:left w:val="single" w:sz="4" w:space="0" w:color="000000"/>
              <w:bottom w:val="single" w:sz="4" w:space="0" w:color="000000"/>
            </w:tcBorders>
            <w:vAlign w:val="center"/>
          </w:tcPr>
          <w:p w14:paraId="32D89284" w14:textId="77777777" w:rsidR="001934F4" w:rsidRDefault="001934F4">
            <w:pPr>
              <w:snapToGrid w:val="0"/>
            </w:pPr>
            <w:r>
              <w:t>255.255.255.240</w:t>
            </w:r>
          </w:p>
        </w:tc>
        <w:tc>
          <w:tcPr>
            <w:tcW w:w="2684" w:type="dxa"/>
            <w:tcBorders>
              <w:top w:val="single" w:sz="4" w:space="0" w:color="000000"/>
              <w:left w:val="single" w:sz="4" w:space="0" w:color="000000"/>
              <w:bottom w:val="single" w:sz="4" w:space="0" w:color="000000"/>
              <w:right w:val="single" w:sz="4" w:space="0" w:color="000000"/>
            </w:tcBorders>
            <w:vAlign w:val="center"/>
          </w:tcPr>
          <w:p w14:paraId="397994B7" w14:textId="4CCC234C" w:rsidR="001934F4" w:rsidRDefault="00907F82">
            <w:pPr>
              <w:snapToGrid w:val="0"/>
            </w:pPr>
            <w:r>
              <w:t>192.168.1.</w:t>
            </w:r>
            <w:r w:rsidR="001934F4">
              <w:t>65</w:t>
            </w:r>
          </w:p>
        </w:tc>
      </w:tr>
      <w:tr w:rsidR="001934F4" w14:paraId="13C98FA6" w14:textId="77777777">
        <w:tc>
          <w:tcPr>
            <w:tcW w:w="1146" w:type="dxa"/>
            <w:tcBorders>
              <w:top w:val="single" w:sz="4" w:space="0" w:color="000000"/>
              <w:left w:val="single" w:sz="4" w:space="0" w:color="000000"/>
              <w:bottom w:val="single" w:sz="4" w:space="0" w:color="000000"/>
            </w:tcBorders>
            <w:vAlign w:val="center"/>
          </w:tcPr>
          <w:p w14:paraId="40EEE7F0" w14:textId="77777777" w:rsidR="001934F4" w:rsidRDefault="001934F4">
            <w:pPr>
              <w:snapToGrid w:val="0"/>
            </w:pPr>
            <w:r>
              <w:t>6</w:t>
            </w:r>
          </w:p>
        </w:tc>
        <w:tc>
          <w:tcPr>
            <w:tcW w:w="2674" w:type="dxa"/>
            <w:tcBorders>
              <w:top w:val="single" w:sz="4" w:space="0" w:color="000000"/>
              <w:left w:val="single" w:sz="4" w:space="0" w:color="000000"/>
              <w:bottom w:val="single" w:sz="4" w:space="0" w:color="000000"/>
            </w:tcBorders>
            <w:vAlign w:val="center"/>
          </w:tcPr>
          <w:p w14:paraId="2844B01D" w14:textId="2E0CAF70" w:rsidR="001934F4" w:rsidRDefault="00907F82">
            <w:pPr>
              <w:snapToGrid w:val="0"/>
            </w:pPr>
            <w:r>
              <w:t>192.168.1.</w:t>
            </w:r>
            <w:r w:rsidR="001934F4">
              <w:t>86</w:t>
            </w:r>
          </w:p>
        </w:tc>
        <w:tc>
          <w:tcPr>
            <w:tcW w:w="2865" w:type="dxa"/>
            <w:tcBorders>
              <w:top w:val="single" w:sz="4" w:space="0" w:color="000000"/>
              <w:left w:val="single" w:sz="4" w:space="0" w:color="000000"/>
              <w:bottom w:val="single" w:sz="4" w:space="0" w:color="000000"/>
            </w:tcBorders>
            <w:vAlign w:val="center"/>
          </w:tcPr>
          <w:p w14:paraId="6E251EC6" w14:textId="77777777" w:rsidR="001934F4" w:rsidRDefault="001934F4">
            <w:pPr>
              <w:snapToGrid w:val="0"/>
            </w:pPr>
            <w:r>
              <w:t>255.255.255.240</w:t>
            </w:r>
          </w:p>
        </w:tc>
        <w:tc>
          <w:tcPr>
            <w:tcW w:w="2684" w:type="dxa"/>
            <w:tcBorders>
              <w:top w:val="single" w:sz="4" w:space="0" w:color="000000"/>
              <w:left w:val="single" w:sz="4" w:space="0" w:color="000000"/>
              <w:bottom w:val="single" w:sz="4" w:space="0" w:color="000000"/>
              <w:right w:val="single" w:sz="4" w:space="0" w:color="000000"/>
            </w:tcBorders>
            <w:vAlign w:val="center"/>
          </w:tcPr>
          <w:p w14:paraId="211A94C2" w14:textId="6F953F2C" w:rsidR="001934F4" w:rsidRDefault="00907F82">
            <w:pPr>
              <w:snapToGrid w:val="0"/>
            </w:pPr>
            <w:r>
              <w:t>192.168.1.</w:t>
            </w:r>
            <w:r w:rsidR="001934F4">
              <w:t>81</w:t>
            </w:r>
          </w:p>
        </w:tc>
      </w:tr>
    </w:tbl>
    <w:p w14:paraId="36989D7C" w14:textId="77777777" w:rsidR="001934F4" w:rsidRDefault="001934F4" w:rsidP="00907F82">
      <w:pPr>
        <w:jc w:val="center"/>
      </w:pPr>
      <w:bookmarkStart w:id="4" w:name="SECTION00030000000000000000"/>
      <w:r>
        <w:rPr>
          <w:rStyle w:val="Fort"/>
        </w:rPr>
        <w:t>Tableau 3:</w:t>
      </w:r>
      <w:r>
        <w:t xml:space="preserve"> Exemples de configurations IP</w:t>
      </w:r>
    </w:p>
    <w:p w14:paraId="17DE7125" w14:textId="77777777" w:rsidR="001934F4" w:rsidRDefault="001934F4"/>
    <w:p w14:paraId="4BA75CC7" w14:textId="77777777" w:rsidR="001934F4" w:rsidRDefault="001934F4">
      <w:pPr>
        <w:pStyle w:val="Titre2"/>
        <w:tabs>
          <w:tab w:val="left" w:pos="0"/>
        </w:tabs>
      </w:pPr>
      <w:r>
        <w:t>4. Tables de routage</w:t>
      </w:r>
      <w:bookmarkEnd w:id="4"/>
      <w:r>
        <w:t xml:space="preserve"> </w:t>
      </w:r>
    </w:p>
    <w:p w14:paraId="6E9F0AF1" w14:textId="77777777" w:rsidR="001934F4" w:rsidRDefault="001934F4">
      <w:r>
        <w:t>Les tableaux 4 et 5 montrent les tables de routage des routeurs R4 et R5. L'adresse de destination à 0.0.0.0 indique la route par défaut. L'absence d'adresse de passerelle indique que le réseau destination est directement connecté à une interface du routeur. Le routeur en fonction  de ces informations détermine l'adresse de l'interface sur laquelle envoyer le datagramme.</w:t>
      </w:r>
    </w:p>
    <w:p w14:paraId="6673B8C8" w14:textId="77777777" w:rsidR="001934F4" w:rsidRDefault="001934F4"/>
    <w:tbl>
      <w:tblPr>
        <w:tblW w:w="0" w:type="auto"/>
        <w:tblInd w:w="5" w:type="dxa"/>
        <w:tblLayout w:type="fixed"/>
        <w:tblCellMar>
          <w:left w:w="0" w:type="dxa"/>
          <w:right w:w="0" w:type="dxa"/>
        </w:tblCellMar>
        <w:tblLook w:val="0000" w:firstRow="0" w:lastRow="0" w:firstColumn="0" w:lastColumn="0" w:noHBand="0" w:noVBand="0"/>
      </w:tblPr>
      <w:tblGrid>
        <w:gridCol w:w="2568"/>
        <w:gridCol w:w="2751"/>
        <w:gridCol w:w="2761"/>
      </w:tblGrid>
      <w:tr w:rsidR="001934F4" w14:paraId="65C4F0DA" w14:textId="77777777">
        <w:tc>
          <w:tcPr>
            <w:tcW w:w="2568" w:type="dxa"/>
            <w:tcBorders>
              <w:top w:val="single" w:sz="4" w:space="0" w:color="000000"/>
              <w:left w:val="single" w:sz="4" w:space="0" w:color="000000"/>
              <w:bottom w:val="single" w:sz="4" w:space="0" w:color="000000"/>
            </w:tcBorders>
            <w:vAlign w:val="center"/>
          </w:tcPr>
          <w:p w14:paraId="0084CCF7" w14:textId="77777777" w:rsidR="001934F4" w:rsidRDefault="001934F4">
            <w:pPr>
              <w:snapToGrid w:val="0"/>
              <w:jc w:val="center"/>
              <w:rPr>
                <w:b/>
              </w:rPr>
            </w:pPr>
            <w:r>
              <w:rPr>
                <w:b/>
              </w:rPr>
              <w:t>destination</w:t>
            </w:r>
          </w:p>
        </w:tc>
        <w:tc>
          <w:tcPr>
            <w:tcW w:w="2751" w:type="dxa"/>
            <w:tcBorders>
              <w:top w:val="single" w:sz="4" w:space="0" w:color="000000"/>
              <w:left w:val="single" w:sz="4" w:space="0" w:color="000000"/>
              <w:bottom w:val="single" w:sz="4" w:space="0" w:color="000000"/>
            </w:tcBorders>
            <w:vAlign w:val="center"/>
          </w:tcPr>
          <w:p w14:paraId="01B7E053" w14:textId="77777777" w:rsidR="001934F4" w:rsidRDefault="001934F4">
            <w:pPr>
              <w:snapToGrid w:val="0"/>
              <w:jc w:val="center"/>
              <w:rPr>
                <w:b/>
              </w:rPr>
            </w:pPr>
            <w:r>
              <w:rPr>
                <w:b/>
              </w:rPr>
              <w:t>masque</w:t>
            </w:r>
          </w:p>
        </w:tc>
        <w:tc>
          <w:tcPr>
            <w:tcW w:w="2761" w:type="dxa"/>
            <w:tcBorders>
              <w:top w:val="single" w:sz="4" w:space="0" w:color="000000"/>
              <w:left w:val="single" w:sz="4" w:space="0" w:color="000000"/>
              <w:bottom w:val="single" w:sz="4" w:space="0" w:color="000000"/>
              <w:right w:val="single" w:sz="4" w:space="0" w:color="000000"/>
            </w:tcBorders>
            <w:vAlign w:val="center"/>
          </w:tcPr>
          <w:p w14:paraId="0625734C" w14:textId="77777777" w:rsidR="001934F4" w:rsidRDefault="001934F4">
            <w:pPr>
              <w:snapToGrid w:val="0"/>
              <w:jc w:val="center"/>
              <w:rPr>
                <w:b/>
              </w:rPr>
            </w:pPr>
            <w:r>
              <w:rPr>
                <w:b/>
              </w:rPr>
              <w:t>passerelle</w:t>
            </w:r>
          </w:p>
        </w:tc>
      </w:tr>
      <w:tr w:rsidR="001934F4" w14:paraId="13A7C523" w14:textId="77777777">
        <w:tc>
          <w:tcPr>
            <w:tcW w:w="2568" w:type="dxa"/>
            <w:tcBorders>
              <w:top w:val="single" w:sz="4" w:space="0" w:color="000000"/>
              <w:left w:val="single" w:sz="4" w:space="0" w:color="000000"/>
              <w:bottom w:val="single" w:sz="4" w:space="0" w:color="000000"/>
            </w:tcBorders>
            <w:vAlign w:val="center"/>
          </w:tcPr>
          <w:p w14:paraId="4F58BC46" w14:textId="77777777" w:rsidR="001934F4" w:rsidRDefault="001934F4">
            <w:pPr>
              <w:snapToGrid w:val="0"/>
            </w:pPr>
            <w:r>
              <w:t>127.0.0.0</w:t>
            </w:r>
          </w:p>
        </w:tc>
        <w:tc>
          <w:tcPr>
            <w:tcW w:w="2751" w:type="dxa"/>
            <w:tcBorders>
              <w:top w:val="single" w:sz="4" w:space="0" w:color="000000"/>
              <w:left w:val="single" w:sz="4" w:space="0" w:color="000000"/>
              <w:bottom w:val="single" w:sz="4" w:space="0" w:color="000000"/>
            </w:tcBorders>
            <w:vAlign w:val="center"/>
          </w:tcPr>
          <w:p w14:paraId="1A3BAB70" w14:textId="77777777" w:rsidR="001934F4" w:rsidRDefault="001934F4">
            <w:pPr>
              <w:snapToGrid w:val="0"/>
            </w:pPr>
            <w:r>
              <w:t>255.0.0.0</w:t>
            </w:r>
          </w:p>
        </w:tc>
        <w:tc>
          <w:tcPr>
            <w:tcW w:w="2761" w:type="dxa"/>
            <w:tcBorders>
              <w:top w:val="single" w:sz="4" w:space="0" w:color="000000"/>
              <w:left w:val="single" w:sz="4" w:space="0" w:color="000000"/>
              <w:bottom w:val="single" w:sz="4" w:space="0" w:color="000000"/>
              <w:right w:val="single" w:sz="4" w:space="0" w:color="000000"/>
            </w:tcBorders>
            <w:vAlign w:val="center"/>
          </w:tcPr>
          <w:p w14:paraId="7E2CB1A3" w14:textId="77777777" w:rsidR="001934F4" w:rsidRDefault="001934F4">
            <w:pPr>
              <w:snapToGrid w:val="0"/>
            </w:pPr>
            <w:r>
              <w:t xml:space="preserve"> </w:t>
            </w:r>
          </w:p>
        </w:tc>
      </w:tr>
      <w:tr w:rsidR="001934F4" w14:paraId="6D957B39" w14:textId="77777777">
        <w:tc>
          <w:tcPr>
            <w:tcW w:w="2568" w:type="dxa"/>
            <w:tcBorders>
              <w:top w:val="single" w:sz="4" w:space="0" w:color="000000"/>
              <w:left w:val="single" w:sz="4" w:space="0" w:color="000000"/>
              <w:bottom w:val="single" w:sz="4" w:space="0" w:color="000000"/>
            </w:tcBorders>
            <w:vAlign w:val="center"/>
          </w:tcPr>
          <w:p w14:paraId="26427A33" w14:textId="23857404" w:rsidR="001934F4" w:rsidRDefault="00907F82">
            <w:pPr>
              <w:snapToGrid w:val="0"/>
            </w:pPr>
            <w:r>
              <w:t>192.168.1.</w:t>
            </w:r>
            <w:r w:rsidR="001934F4">
              <w:t>128</w:t>
            </w:r>
          </w:p>
        </w:tc>
        <w:tc>
          <w:tcPr>
            <w:tcW w:w="2751" w:type="dxa"/>
            <w:tcBorders>
              <w:top w:val="single" w:sz="4" w:space="0" w:color="000000"/>
              <w:left w:val="single" w:sz="4" w:space="0" w:color="000000"/>
              <w:bottom w:val="single" w:sz="4" w:space="0" w:color="000000"/>
            </w:tcBorders>
            <w:vAlign w:val="center"/>
          </w:tcPr>
          <w:p w14:paraId="5F56CFFD" w14:textId="77777777" w:rsidR="001934F4" w:rsidRDefault="001934F4">
            <w:pPr>
              <w:snapToGrid w:val="0"/>
            </w:pPr>
            <w:r>
              <w:t>255.255.255.128</w:t>
            </w:r>
          </w:p>
        </w:tc>
        <w:tc>
          <w:tcPr>
            <w:tcW w:w="2761" w:type="dxa"/>
            <w:tcBorders>
              <w:top w:val="single" w:sz="4" w:space="0" w:color="000000"/>
              <w:left w:val="single" w:sz="4" w:space="0" w:color="000000"/>
              <w:bottom w:val="single" w:sz="4" w:space="0" w:color="000000"/>
              <w:right w:val="single" w:sz="4" w:space="0" w:color="000000"/>
            </w:tcBorders>
            <w:vAlign w:val="center"/>
          </w:tcPr>
          <w:p w14:paraId="20761878" w14:textId="77777777" w:rsidR="001934F4" w:rsidRDefault="001934F4">
            <w:pPr>
              <w:snapToGrid w:val="0"/>
            </w:pPr>
            <w:r>
              <w:t xml:space="preserve"> </w:t>
            </w:r>
          </w:p>
        </w:tc>
      </w:tr>
      <w:tr w:rsidR="001934F4" w14:paraId="344E6A8B" w14:textId="77777777">
        <w:tc>
          <w:tcPr>
            <w:tcW w:w="2568" w:type="dxa"/>
            <w:tcBorders>
              <w:top w:val="single" w:sz="4" w:space="0" w:color="000000"/>
              <w:left w:val="single" w:sz="4" w:space="0" w:color="000000"/>
              <w:bottom w:val="single" w:sz="4" w:space="0" w:color="000000"/>
            </w:tcBorders>
            <w:vAlign w:val="center"/>
          </w:tcPr>
          <w:p w14:paraId="1AA52C6D" w14:textId="60F53265" w:rsidR="001934F4" w:rsidRDefault="00907F82">
            <w:pPr>
              <w:snapToGrid w:val="0"/>
            </w:pPr>
            <w:r>
              <w:t>192.168.1.</w:t>
            </w:r>
            <w:r w:rsidR="001934F4">
              <w:t>104</w:t>
            </w:r>
          </w:p>
        </w:tc>
        <w:tc>
          <w:tcPr>
            <w:tcW w:w="2751" w:type="dxa"/>
            <w:tcBorders>
              <w:top w:val="single" w:sz="4" w:space="0" w:color="000000"/>
              <w:left w:val="single" w:sz="4" w:space="0" w:color="000000"/>
              <w:bottom w:val="single" w:sz="4" w:space="0" w:color="000000"/>
            </w:tcBorders>
            <w:vAlign w:val="center"/>
          </w:tcPr>
          <w:p w14:paraId="4DA608AB" w14:textId="77777777" w:rsidR="001934F4" w:rsidRDefault="001934F4">
            <w:pPr>
              <w:snapToGrid w:val="0"/>
            </w:pPr>
            <w:r>
              <w:t>255.255.255.252</w:t>
            </w:r>
          </w:p>
        </w:tc>
        <w:tc>
          <w:tcPr>
            <w:tcW w:w="2761" w:type="dxa"/>
            <w:tcBorders>
              <w:top w:val="single" w:sz="4" w:space="0" w:color="000000"/>
              <w:left w:val="single" w:sz="4" w:space="0" w:color="000000"/>
              <w:bottom w:val="single" w:sz="4" w:space="0" w:color="000000"/>
              <w:right w:val="single" w:sz="4" w:space="0" w:color="000000"/>
            </w:tcBorders>
            <w:vAlign w:val="center"/>
          </w:tcPr>
          <w:p w14:paraId="75A7755D" w14:textId="77777777" w:rsidR="001934F4" w:rsidRDefault="001934F4">
            <w:pPr>
              <w:snapToGrid w:val="0"/>
            </w:pPr>
            <w:r>
              <w:t xml:space="preserve"> </w:t>
            </w:r>
          </w:p>
        </w:tc>
      </w:tr>
      <w:tr w:rsidR="001934F4" w14:paraId="03384EB9" w14:textId="77777777">
        <w:tc>
          <w:tcPr>
            <w:tcW w:w="2568" w:type="dxa"/>
            <w:tcBorders>
              <w:top w:val="single" w:sz="4" w:space="0" w:color="000000"/>
              <w:left w:val="single" w:sz="4" w:space="0" w:color="000000"/>
              <w:bottom w:val="single" w:sz="4" w:space="0" w:color="000000"/>
            </w:tcBorders>
            <w:vAlign w:val="center"/>
          </w:tcPr>
          <w:p w14:paraId="3F5A36C8" w14:textId="13A5B89A" w:rsidR="001934F4" w:rsidRDefault="00907F82">
            <w:pPr>
              <w:snapToGrid w:val="0"/>
            </w:pPr>
            <w:r>
              <w:t>192.168.1.</w:t>
            </w:r>
            <w:r w:rsidR="001934F4">
              <w:t>112</w:t>
            </w:r>
          </w:p>
        </w:tc>
        <w:tc>
          <w:tcPr>
            <w:tcW w:w="2751" w:type="dxa"/>
            <w:tcBorders>
              <w:top w:val="single" w:sz="4" w:space="0" w:color="000000"/>
              <w:left w:val="single" w:sz="4" w:space="0" w:color="000000"/>
              <w:bottom w:val="single" w:sz="4" w:space="0" w:color="000000"/>
            </w:tcBorders>
            <w:vAlign w:val="center"/>
          </w:tcPr>
          <w:p w14:paraId="02F459CC" w14:textId="77777777" w:rsidR="001934F4" w:rsidRDefault="001934F4">
            <w:pPr>
              <w:snapToGrid w:val="0"/>
            </w:pPr>
            <w:r>
              <w:t>255.255.255.252</w:t>
            </w:r>
          </w:p>
        </w:tc>
        <w:tc>
          <w:tcPr>
            <w:tcW w:w="2761" w:type="dxa"/>
            <w:tcBorders>
              <w:top w:val="single" w:sz="4" w:space="0" w:color="000000"/>
              <w:left w:val="single" w:sz="4" w:space="0" w:color="000000"/>
              <w:bottom w:val="single" w:sz="4" w:space="0" w:color="000000"/>
              <w:right w:val="single" w:sz="4" w:space="0" w:color="000000"/>
            </w:tcBorders>
            <w:vAlign w:val="center"/>
          </w:tcPr>
          <w:p w14:paraId="732590FE" w14:textId="77777777" w:rsidR="001934F4" w:rsidRDefault="001934F4">
            <w:pPr>
              <w:snapToGrid w:val="0"/>
            </w:pPr>
            <w:r>
              <w:t xml:space="preserve"> </w:t>
            </w:r>
          </w:p>
        </w:tc>
      </w:tr>
      <w:tr w:rsidR="001934F4" w14:paraId="04C7BC9A" w14:textId="77777777">
        <w:tc>
          <w:tcPr>
            <w:tcW w:w="2568" w:type="dxa"/>
            <w:tcBorders>
              <w:top w:val="single" w:sz="4" w:space="0" w:color="000000"/>
              <w:left w:val="single" w:sz="4" w:space="0" w:color="000000"/>
              <w:bottom w:val="single" w:sz="4" w:space="0" w:color="000000"/>
            </w:tcBorders>
            <w:vAlign w:val="center"/>
          </w:tcPr>
          <w:p w14:paraId="2230CFB9" w14:textId="56B54BB9" w:rsidR="001934F4" w:rsidRDefault="00907F82">
            <w:pPr>
              <w:snapToGrid w:val="0"/>
            </w:pPr>
            <w:r>
              <w:t>192.168.1.</w:t>
            </w:r>
            <w:r w:rsidR="001934F4">
              <w:t>116</w:t>
            </w:r>
          </w:p>
        </w:tc>
        <w:tc>
          <w:tcPr>
            <w:tcW w:w="2751" w:type="dxa"/>
            <w:tcBorders>
              <w:top w:val="single" w:sz="4" w:space="0" w:color="000000"/>
              <w:left w:val="single" w:sz="4" w:space="0" w:color="000000"/>
              <w:bottom w:val="single" w:sz="4" w:space="0" w:color="000000"/>
            </w:tcBorders>
            <w:vAlign w:val="center"/>
          </w:tcPr>
          <w:p w14:paraId="459DAEBF" w14:textId="77777777" w:rsidR="001934F4" w:rsidRDefault="001934F4">
            <w:pPr>
              <w:snapToGrid w:val="0"/>
            </w:pPr>
            <w:r>
              <w:t>255.255.255.252</w:t>
            </w:r>
          </w:p>
        </w:tc>
        <w:tc>
          <w:tcPr>
            <w:tcW w:w="2761" w:type="dxa"/>
            <w:tcBorders>
              <w:top w:val="single" w:sz="4" w:space="0" w:color="000000"/>
              <w:left w:val="single" w:sz="4" w:space="0" w:color="000000"/>
              <w:bottom w:val="single" w:sz="4" w:space="0" w:color="000000"/>
              <w:right w:val="single" w:sz="4" w:space="0" w:color="000000"/>
            </w:tcBorders>
            <w:vAlign w:val="center"/>
          </w:tcPr>
          <w:p w14:paraId="4D45AB41" w14:textId="77777777" w:rsidR="001934F4" w:rsidRDefault="001934F4">
            <w:pPr>
              <w:snapToGrid w:val="0"/>
            </w:pPr>
            <w:r>
              <w:t xml:space="preserve"> </w:t>
            </w:r>
          </w:p>
        </w:tc>
      </w:tr>
      <w:tr w:rsidR="001934F4" w14:paraId="69D0CB87" w14:textId="77777777">
        <w:tc>
          <w:tcPr>
            <w:tcW w:w="2568" w:type="dxa"/>
            <w:tcBorders>
              <w:top w:val="single" w:sz="4" w:space="0" w:color="000000"/>
              <w:left w:val="single" w:sz="4" w:space="0" w:color="000000"/>
              <w:bottom w:val="single" w:sz="4" w:space="0" w:color="000000"/>
            </w:tcBorders>
            <w:vAlign w:val="center"/>
          </w:tcPr>
          <w:p w14:paraId="7D9B0734" w14:textId="77777777" w:rsidR="001934F4" w:rsidRDefault="001934F4">
            <w:pPr>
              <w:snapToGrid w:val="0"/>
            </w:pPr>
            <w:r>
              <w:t>171.127.12.0</w:t>
            </w:r>
          </w:p>
        </w:tc>
        <w:tc>
          <w:tcPr>
            <w:tcW w:w="2751" w:type="dxa"/>
            <w:tcBorders>
              <w:top w:val="single" w:sz="4" w:space="0" w:color="000000"/>
              <w:left w:val="single" w:sz="4" w:space="0" w:color="000000"/>
              <w:bottom w:val="single" w:sz="4" w:space="0" w:color="000000"/>
            </w:tcBorders>
            <w:vAlign w:val="center"/>
          </w:tcPr>
          <w:p w14:paraId="3F705CFD" w14:textId="77777777" w:rsidR="001934F4" w:rsidRDefault="001934F4">
            <w:pPr>
              <w:snapToGrid w:val="0"/>
            </w:pPr>
            <w:r>
              <w:t>255.255.255.0</w:t>
            </w:r>
          </w:p>
        </w:tc>
        <w:tc>
          <w:tcPr>
            <w:tcW w:w="2761" w:type="dxa"/>
            <w:tcBorders>
              <w:top w:val="single" w:sz="4" w:space="0" w:color="000000"/>
              <w:left w:val="single" w:sz="4" w:space="0" w:color="000000"/>
              <w:bottom w:val="single" w:sz="4" w:space="0" w:color="000000"/>
              <w:right w:val="single" w:sz="4" w:space="0" w:color="000000"/>
            </w:tcBorders>
            <w:vAlign w:val="center"/>
          </w:tcPr>
          <w:p w14:paraId="54AC1C91" w14:textId="77777777" w:rsidR="001934F4" w:rsidRDefault="001934F4">
            <w:pPr>
              <w:snapToGrid w:val="0"/>
            </w:pPr>
            <w:r>
              <w:t xml:space="preserve"> </w:t>
            </w:r>
          </w:p>
        </w:tc>
      </w:tr>
      <w:tr w:rsidR="001934F4" w14:paraId="021241B6" w14:textId="77777777">
        <w:tc>
          <w:tcPr>
            <w:tcW w:w="2568" w:type="dxa"/>
            <w:tcBorders>
              <w:top w:val="single" w:sz="4" w:space="0" w:color="000000"/>
              <w:left w:val="single" w:sz="4" w:space="0" w:color="000000"/>
              <w:bottom w:val="single" w:sz="4" w:space="0" w:color="000000"/>
            </w:tcBorders>
            <w:vAlign w:val="center"/>
          </w:tcPr>
          <w:p w14:paraId="0A1CE69E" w14:textId="5FC24EA0" w:rsidR="001934F4" w:rsidRDefault="00907F82">
            <w:pPr>
              <w:snapToGrid w:val="0"/>
            </w:pPr>
            <w:r>
              <w:t>192.168.1.</w:t>
            </w:r>
            <w:r w:rsidR="001934F4">
              <w:t>0</w:t>
            </w:r>
          </w:p>
        </w:tc>
        <w:tc>
          <w:tcPr>
            <w:tcW w:w="2751" w:type="dxa"/>
            <w:tcBorders>
              <w:top w:val="single" w:sz="4" w:space="0" w:color="000000"/>
              <w:left w:val="single" w:sz="4" w:space="0" w:color="000000"/>
              <w:bottom w:val="single" w:sz="4" w:space="0" w:color="000000"/>
            </w:tcBorders>
            <w:vAlign w:val="center"/>
          </w:tcPr>
          <w:p w14:paraId="11C7F672" w14:textId="77777777" w:rsidR="001934F4" w:rsidRDefault="001934F4">
            <w:pPr>
              <w:snapToGrid w:val="0"/>
            </w:pPr>
            <w:r>
              <w:t>255.255.255.192</w:t>
            </w:r>
          </w:p>
        </w:tc>
        <w:tc>
          <w:tcPr>
            <w:tcW w:w="2761" w:type="dxa"/>
            <w:tcBorders>
              <w:top w:val="single" w:sz="4" w:space="0" w:color="000000"/>
              <w:left w:val="single" w:sz="4" w:space="0" w:color="000000"/>
              <w:bottom w:val="single" w:sz="4" w:space="0" w:color="000000"/>
              <w:right w:val="single" w:sz="4" w:space="0" w:color="000000"/>
            </w:tcBorders>
            <w:vAlign w:val="center"/>
          </w:tcPr>
          <w:p w14:paraId="3F462BFC" w14:textId="46B8BB7E" w:rsidR="001934F4" w:rsidRDefault="00907F82">
            <w:pPr>
              <w:snapToGrid w:val="0"/>
            </w:pPr>
            <w:r>
              <w:t>192.168.1.</w:t>
            </w:r>
            <w:r w:rsidR="001934F4">
              <w:t>105</w:t>
            </w:r>
          </w:p>
        </w:tc>
      </w:tr>
      <w:tr w:rsidR="001934F4" w14:paraId="0771A42C" w14:textId="77777777">
        <w:tc>
          <w:tcPr>
            <w:tcW w:w="2568" w:type="dxa"/>
            <w:tcBorders>
              <w:top w:val="single" w:sz="4" w:space="0" w:color="000000"/>
              <w:left w:val="single" w:sz="4" w:space="0" w:color="000000"/>
              <w:bottom w:val="single" w:sz="4" w:space="0" w:color="000000"/>
            </w:tcBorders>
            <w:vAlign w:val="center"/>
          </w:tcPr>
          <w:p w14:paraId="116F8A75" w14:textId="1B55E5E3" w:rsidR="001934F4" w:rsidRDefault="00907F82">
            <w:pPr>
              <w:snapToGrid w:val="0"/>
            </w:pPr>
            <w:r>
              <w:t>192.168.1.</w:t>
            </w:r>
            <w:r w:rsidR="001934F4">
              <w:t>96</w:t>
            </w:r>
          </w:p>
        </w:tc>
        <w:tc>
          <w:tcPr>
            <w:tcW w:w="2751" w:type="dxa"/>
            <w:tcBorders>
              <w:top w:val="single" w:sz="4" w:space="0" w:color="000000"/>
              <w:left w:val="single" w:sz="4" w:space="0" w:color="000000"/>
              <w:bottom w:val="single" w:sz="4" w:space="0" w:color="000000"/>
            </w:tcBorders>
            <w:vAlign w:val="center"/>
          </w:tcPr>
          <w:p w14:paraId="7F1F6BD7" w14:textId="77777777" w:rsidR="001934F4" w:rsidRDefault="001934F4">
            <w:pPr>
              <w:snapToGrid w:val="0"/>
            </w:pPr>
            <w:r>
              <w:t>255.255.255.248</w:t>
            </w:r>
          </w:p>
        </w:tc>
        <w:tc>
          <w:tcPr>
            <w:tcW w:w="2761" w:type="dxa"/>
            <w:tcBorders>
              <w:top w:val="single" w:sz="4" w:space="0" w:color="000000"/>
              <w:left w:val="single" w:sz="4" w:space="0" w:color="000000"/>
              <w:bottom w:val="single" w:sz="4" w:space="0" w:color="000000"/>
              <w:right w:val="single" w:sz="4" w:space="0" w:color="000000"/>
            </w:tcBorders>
            <w:vAlign w:val="center"/>
          </w:tcPr>
          <w:p w14:paraId="737916EE" w14:textId="29D1A950" w:rsidR="001934F4" w:rsidRDefault="00907F82">
            <w:pPr>
              <w:snapToGrid w:val="0"/>
            </w:pPr>
            <w:r>
              <w:t>192.168.1.</w:t>
            </w:r>
            <w:r w:rsidR="001934F4">
              <w:t>113</w:t>
            </w:r>
          </w:p>
        </w:tc>
      </w:tr>
      <w:tr w:rsidR="001934F4" w14:paraId="3ED53D8D" w14:textId="77777777">
        <w:tc>
          <w:tcPr>
            <w:tcW w:w="2568" w:type="dxa"/>
            <w:tcBorders>
              <w:top w:val="single" w:sz="4" w:space="0" w:color="000000"/>
              <w:left w:val="single" w:sz="4" w:space="0" w:color="000000"/>
              <w:bottom w:val="single" w:sz="4" w:space="0" w:color="000000"/>
            </w:tcBorders>
            <w:vAlign w:val="center"/>
          </w:tcPr>
          <w:p w14:paraId="2DB3DB44" w14:textId="5884484A" w:rsidR="001934F4" w:rsidRDefault="00907F82">
            <w:pPr>
              <w:snapToGrid w:val="0"/>
            </w:pPr>
            <w:r>
              <w:t>192.168.1.</w:t>
            </w:r>
            <w:r w:rsidR="001934F4">
              <w:t>64</w:t>
            </w:r>
          </w:p>
        </w:tc>
        <w:tc>
          <w:tcPr>
            <w:tcW w:w="2751" w:type="dxa"/>
            <w:tcBorders>
              <w:top w:val="single" w:sz="4" w:space="0" w:color="000000"/>
              <w:left w:val="single" w:sz="4" w:space="0" w:color="000000"/>
              <w:bottom w:val="single" w:sz="4" w:space="0" w:color="000000"/>
            </w:tcBorders>
            <w:vAlign w:val="center"/>
          </w:tcPr>
          <w:p w14:paraId="67EF8AC7" w14:textId="77777777" w:rsidR="001934F4" w:rsidRDefault="001934F4">
            <w:pPr>
              <w:snapToGrid w:val="0"/>
            </w:pPr>
            <w:r>
              <w:t>255.255.255.240</w:t>
            </w:r>
          </w:p>
        </w:tc>
        <w:tc>
          <w:tcPr>
            <w:tcW w:w="2761" w:type="dxa"/>
            <w:tcBorders>
              <w:top w:val="single" w:sz="4" w:space="0" w:color="000000"/>
              <w:left w:val="single" w:sz="4" w:space="0" w:color="000000"/>
              <w:bottom w:val="single" w:sz="4" w:space="0" w:color="000000"/>
              <w:right w:val="single" w:sz="4" w:space="0" w:color="000000"/>
            </w:tcBorders>
            <w:vAlign w:val="center"/>
          </w:tcPr>
          <w:p w14:paraId="6BABF4A5" w14:textId="61C43FC6" w:rsidR="001934F4" w:rsidRDefault="00907F82">
            <w:pPr>
              <w:snapToGrid w:val="0"/>
            </w:pPr>
            <w:r>
              <w:t>192.168.1.</w:t>
            </w:r>
            <w:r w:rsidR="001934F4">
              <w:t>118</w:t>
            </w:r>
          </w:p>
        </w:tc>
      </w:tr>
      <w:tr w:rsidR="001934F4" w14:paraId="51391864" w14:textId="77777777">
        <w:tc>
          <w:tcPr>
            <w:tcW w:w="2568" w:type="dxa"/>
            <w:tcBorders>
              <w:top w:val="single" w:sz="4" w:space="0" w:color="000000"/>
              <w:left w:val="single" w:sz="4" w:space="0" w:color="000000"/>
              <w:bottom w:val="single" w:sz="4" w:space="0" w:color="000000"/>
            </w:tcBorders>
            <w:vAlign w:val="center"/>
          </w:tcPr>
          <w:p w14:paraId="15A71B5F" w14:textId="724EC414" w:rsidR="001934F4" w:rsidRDefault="00907F82">
            <w:pPr>
              <w:snapToGrid w:val="0"/>
            </w:pPr>
            <w:r>
              <w:t>192.168.1.</w:t>
            </w:r>
            <w:r w:rsidR="001934F4">
              <w:t>80</w:t>
            </w:r>
          </w:p>
        </w:tc>
        <w:tc>
          <w:tcPr>
            <w:tcW w:w="2751" w:type="dxa"/>
            <w:tcBorders>
              <w:top w:val="single" w:sz="4" w:space="0" w:color="000000"/>
              <w:left w:val="single" w:sz="4" w:space="0" w:color="000000"/>
              <w:bottom w:val="single" w:sz="4" w:space="0" w:color="000000"/>
            </w:tcBorders>
            <w:vAlign w:val="center"/>
          </w:tcPr>
          <w:p w14:paraId="46D1DA7C" w14:textId="77777777" w:rsidR="001934F4" w:rsidRDefault="001934F4">
            <w:pPr>
              <w:snapToGrid w:val="0"/>
            </w:pPr>
            <w:r>
              <w:t>255.255.255.240</w:t>
            </w:r>
          </w:p>
        </w:tc>
        <w:tc>
          <w:tcPr>
            <w:tcW w:w="2761" w:type="dxa"/>
            <w:tcBorders>
              <w:top w:val="single" w:sz="4" w:space="0" w:color="000000"/>
              <w:left w:val="single" w:sz="4" w:space="0" w:color="000000"/>
              <w:bottom w:val="single" w:sz="4" w:space="0" w:color="000000"/>
              <w:right w:val="single" w:sz="4" w:space="0" w:color="000000"/>
            </w:tcBorders>
            <w:vAlign w:val="center"/>
          </w:tcPr>
          <w:p w14:paraId="7BB7B21E" w14:textId="6F0CFA1A" w:rsidR="001934F4" w:rsidRDefault="00907F82">
            <w:pPr>
              <w:snapToGrid w:val="0"/>
            </w:pPr>
            <w:r>
              <w:t>192.168.1.</w:t>
            </w:r>
            <w:r w:rsidR="001934F4">
              <w:t>113</w:t>
            </w:r>
          </w:p>
        </w:tc>
      </w:tr>
      <w:tr w:rsidR="001934F4" w14:paraId="49ACB7B7" w14:textId="77777777">
        <w:tc>
          <w:tcPr>
            <w:tcW w:w="2568" w:type="dxa"/>
            <w:tcBorders>
              <w:top w:val="single" w:sz="4" w:space="0" w:color="000000"/>
              <w:left w:val="single" w:sz="4" w:space="0" w:color="000000"/>
              <w:bottom w:val="single" w:sz="4" w:space="0" w:color="000000"/>
            </w:tcBorders>
            <w:vAlign w:val="center"/>
          </w:tcPr>
          <w:p w14:paraId="166998F6" w14:textId="77777777" w:rsidR="001934F4" w:rsidRDefault="001934F4">
            <w:pPr>
              <w:snapToGrid w:val="0"/>
            </w:pPr>
            <w:r>
              <w:t>0.0.0.0</w:t>
            </w:r>
          </w:p>
        </w:tc>
        <w:tc>
          <w:tcPr>
            <w:tcW w:w="2751" w:type="dxa"/>
            <w:tcBorders>
              <w:top w:val="single" w:sz="4" w:space="0" w:color="000000"/>
              <w:left w:val="single" w:sz="4" w:space="0" w:color="000000"/>
              <w:bottom w:val="single" w:sz="4" w:space="0" w:color="000000"/>
            </w:tcBorders>
            <w:vAlign w:val="center"/>
          </w:tcPr>
          <w:p w14:paraId="6C1DC6AB" w14:textId="77777777" w:rsidR="001934F4" w:rsidRDefault="001934F4">
            <w:pPr>
              <w:snapToGrid w:val="0"/>
            </w:pPr>
            <w:r>
              <w:t>0.0.0.0</w:t>
            </w:r>
          </w:p>
        </w:tc>
        <w:tc>
          <w:tcPr>
            <w:tcW w:w="2761" w:type="dxa"/>
            <w:tcBorders>
              <w:top w:val="single" w:sz="4" w:space="0" w:color="000000"/>
              <w:left w:val="single" w:sz="4" w:space="0" w:color="000000"/>
              <w:bottom w:val="single" w:sz="4" w:space="0" w:color="000000"/>
              <w:right w:val="single" w:sz="4" w:space="0" w:color="000000"/>
            </w:tcBorders>
            <w:vAlign w:val="center"/>
          </w:tcPr>
          <w:p w14:paraId="4D5B7BE4" w14:textId="77777777" w:rsidR="001934F4" w:rsidRDefault="001934F4">
            <w:pPr>
              <w:snapToGrid w:val="0"/>
            </w:pPr>
            <w:r>
              <w:t>171.127.12.2</w:t>
            </w:r>
          </w:p>
        </w:tc>
      </w:tr>
    </w:tbl>
    <w:p w14:paraId="0210B1D0" w14:textId="77777777" w:rsidR="001934F4" w:rsidRDefault="001934F4" w:rsidP="00907F82">
      <w:pPr>
        <w:jc w:val="center"/>
      </w:pPr>
      <w:r>
        <w:rPr>
          <w:rStyle w:val="Fort"/>
        </w:rPr>
        <w:t>Tableau 4:</w:t>
      </w:r>
      <w:r>
        <w:t xml:space="preserve"> Table de routage de R4</w:t>
      </w:r>
    </w:p>
    <w:p w14:paraId="5582333B" w14:textId="77777777" w:rsidR="001934F4" w:rsidRDefault="001934F4"/>
    <w:p w14:paraId="7EF440E3" w14:textId="77777777" w:rsidR="001934F4" w:rsidRDefault="001934F4">
      <w:r>
        <w:t>La ligne 7 du tableau est une agrégation de routes vers les réseaux 1 et 2 qui ont le même préfixe.</w:t>
      </w:r>
    </w:p>
    <w:p w14:paraId="7B6A4F3B" w14:textId="77777777" w:rsidR="001934F4" w:rsidRDefault="001934F4"/>
    <w:p w14:paraId="386E738F" w14:textId="77777777" w:rsidR="001934F4" w:rsidRDefault="001934F4"/>
    <w:p w14:paraId="005408CC" w14:textId="77777777" w:rsidR="001934F4" w:rsidRDefault="001934F4"/>
    <w:tbl>
      <w:tblPr>
        <w:tblW w:w="0" w:type="auto"/>
        <w:tblInd w:w="5" w:type="dxa"/>
        <w:tblLayout w:type="fixed"/>
        <w:tblCellMar>
          <w:left w:w="0" w:type="dxa"/>
          <w:right w:w="0" w:type="dxa"/>
        </w:tblCellMar>
        <w:tblLook w:val="0000" w:firstRow="0" w:lastRow="0" w:firstColumn="0" w:lastColumn="0" w:noHBand="0" w:noVBand="0"/>
      </w:tblPr>
      <w:tblGrid>
        <w:gridCol w:w="2568"/>
        <w:gridCol w:w="2751"/>
        <w:gridCol w:w="2761"/>
      </w:tblGrid>
      <w:tr w:rsidR="001934F4" w14:paraId="550C4143" w14:textId="77777777">
        <w:tc>
          <w:tcPr>
            <w:tcW w:w="2568" w:type="dxa"/>
            <w:tcBorders>
              <w:top w:val="single" w:sz="4" w:space="0" w:color="000000"/>
              <w:left w:val="single" w:sz="4" w:space="0" w:color="000000"/>
              <w:bottom w:val="single" w:sz="4" w:space="0" w:color="000000"/>
            </w:tcBorders>
            <w:vAlign w:val="center"/>
          </w:tcPr>
          <w:p w14:paraId="32E23767" w14:textId="77777777" w:rsidR="001934F4" w:rsidRDefault="001934F4">
            <w:pPr>
              <w:snapToGrid w:val="0"/>
              <w:jc w:val="center"/>
              <w:rPr>
                <w:b/>
              </w:rPr>
            </w:pPr>
            <w:r>
              <w:rPr>
                <w:b/>
              </w:rPr>
              <w:t>destination</w:t>
            </w:r>
          </w:p>
        </w:tc>
        <w:tc>
          <w:tcPr>
            <w:tcW w:w="2751" w:type="dxa"/>
            <w:tcBorders>
              <w:top w:val="single" w:sz="4" w:space="0" w:color="000000"/>
              <w:left w:val="single" w:sz="4" w:space="0" w:color="000000"/>
              <w:bottom w:val="single" w:sz="4" w:space="0" w:color="000000"/>
            </w:tcBorders>
            <w:vAlign w:val="center"/>
          </w:tcPr>
          <w:p w14:paraId="2B74343A" w14:textId="77777777" w:rsidR="001934F4" w:rsidRDefault="001934F4">
            <w:pPr>
              <w:snapToGrid w:val="0"/>
              <w:jc w:val="center"/>
              <w:rPr>
                <w:b/>
              </w:rPr>
            </w:pPr>
            <w:r>
              <w:rPr>
                <w:b/>
              </w:rPr>
              <w:t>masque</w:t>
            </w:r>
          </w:p>
        </w:tc>
        <w:tc>
          <w:tcPr>
            <w:tcW w:w="2761" w:type="dxa"/>
            <w:tcBorders>
              <w:top w:val="single" w:sz="4" w:space="0" w:color="000000"/>
              <w:left w:val="single" w:sz="4" w:space="0" w:color="000000"/>
              <w:bottom w:val="single" w:sz="4" w:space="0" w:color="000000"/>
              <w:right w:val="single" w:sz="4" w:space="0" w:color="000000"/>
            </w:tcBorders>
            <w:vAlign w:val="center"/>
          </w:tcPr>
          <w:p w14:paraId="240453B6" w14:textId="77777777" w:rsidR="001934F4" w:rsidRDefault="001934F4">
            <w:pPr>
              <w:snapToGrid w:val="0"/>
              <w:jc w:val="center"/>
              <w:rPr>
                <w:b/>
              </w:rPr>
            </w:pPr>
            <w:r>
              <w:rPr>
                <w:b/>
              </w:rPr>
              <w:t>routeur</w:t>
            </w:r>
          </w:p>
        </w:tc>
      </w:tr>
      <w:tr w:rsidR="001934F4" w14:paraId="5946DFAC" w14:textId="77777777">
        <w:tc>
          <w:tcPr>
            <w:tcW w:w="2568" w:type="dxa"/>
            <w:tcBorders>
              <w:top w:val="single" w:sz="4" w:space="0" w:color="000000"/>
              <w:left w:val="single" w:sz="4" w:space="0" w:color="000000"/>
              <w:bottom w:val="single" w:sz="4" w:space="0" w:color="000000"/>
            </w:tcBorders>
            <w:vAlign w:val="center"/>
          </w:tcPr>
          <w:p w14:paraId="52308081" w14:textId="77777777" w:rsidR="001934F4" w:rsidRDefault="001934F4">
            <w:pPr>
              <w:snapToGrid w:val="0"/>
            </w:pPr>
            <w:r>
              <w:t>127.0.0.0</w:t>
            </w:r>
          </w:p>
        </w:tc>
        <w:tc>
          <w:tcPr>
            <w:tcW w:w="2751" w:type="dxa"/>
            <w:tcBorders>
              <w:top w:val="single" w:sz="4" w:space="0" w:color="000000"/>
              <w:left w:val="single" w:sz="4" w:space="0" w:color="000000"/>
              <w:bottom w:val="single" w:sz="4" w:space="0" w:color="000000"/>
            </w:tcBorders>
            <w:vAlign w:val="center"/>
          </w:tcPr>
          <w:p w14:paraId="29BEB48C" w14:textId="77777777" w:rsidR="001934F4" w:rsidRDefault="001934F4">
            <w:pPr>
              <w:snapToGrid w:val="0"/>
            </w:pPr>
            <w:r>
              <w:t>255.0.0.0</w:t>
            </w:r>
          </w:p>
        </w:tc>
        <w:tc>
          <w:tcPr>
            <w:tcW w:w="2761" w:type="dxa"/>
            <w:tcBorders>
              <w:top w:val="single" w:sz="4" w:space="0" w:color="000000"/>
              <w:left w:val="single" w:sz="4" w:space="0" w:color="000000"/>
              <w:bottom w:val="single" w:sz="4" w:space="0" w:color="000000"/>
              <w:right w:val="single" w:sz="4" w:space="0" w:color="000000"/>
            </w:tcBorders>
            <w:vAlign w:val="center"/>
          </w:tcPr>
          <w:p w14:paraId="142136FA" w14:textId="77777777" w:rsidR="001934F4" w:rsidRDefault="001934F4">
            <w:pPr>
              <w:snapToGrid w:val="0"/>
            </w:pPr>
            <w:r>
              <w:t xml:space="preserve"> </w:t>
            </w:r>
          </w:p>
        </w:tc>
      </w:tr>
      <w:tr w:rsidR="001934F4" w14:paraId="613AE3DF" w14:textId="77777777">
        <w:tc>
          <w:tcPr>
            <w:tcW w:w="2568" w:type="dxa"/>
            <w:tcBorders>
              <w:top w:val="single" w:sz="4" w:space="0" w:color="000000"/>
              <w:left w:val="single" w:sz="4" w:space="0" w:color="000000"/>
              <w:bottom w:val="single" w:sz="4" w:space="0" w:color="000000"/>
            </w:tcBorders>
            <w:vAlign w:val="center"/>
          </w:tcPr>
          <w:p w14:paraId="0EFFB4EF" w14:textId="3B5FEBC7" w:rsidR="001934F4" w:rsidRDefault="00907F82">
            <w:pPr>
              <w:snapToGrid w:val="0"/>
            </w:pPr>
            <w:r>
              <w:t>192.168.1.</w:t>
            </w:r>
            <w:r w:rsidR="001934F4">
              <w:t>32</w:t>
            </w:r>
          </w:p>
        </w:tc>
        <w:tc>
          <w:tcPr>
            <w:tcW w:w="2751" w:type="dxa"/>
            <w:tcBorders>
              <w:top w:val="single" w:sz="4" w:space="0" w:color="000000"/>
              <w:left w:val="single" w:sz="4" w:space="0" w:color="000000"/>
              <w:bottom w:val="single" w:sz="4" w:space="0" w:color="000000"/>
            </w:tcBorders>
            <w:vAlign w:val="center"/>
          </w:tcPr>
          <w:p w14:paraId="02CCFA70" w14:textId="77777777" w:rsidR="001934F4" w:rsidRDefault="001934F4">
            <w:pPr>
              <w:snapToGrid w:val="0"/>
            </w:pPr>
            <w:r>
              <w:t>255.255.255.224</w:t>
            </w:r>
          </w:p>
        </w:tc>
        <w:tc>
          <w:tcPr>
            <w:tcW w:w="2761" w:type="dxa"/>
            <w:tcBorders>
              <w:top w:val="single" w:sz="4" w:space="0" w:color="000000"/>
              <w:left w:val="single" w:sz="4" w:space="0" w:color="000000"/>
              <w:bottom w:val="single" w:sz="4" w:space="0" w:color="000000"/>
              <w:right w:val="single" w:sz="4" w:space="0" w:color="000000"/>
            </w:tcBorders>
            <w:vAlign w:val="center"/>
          </w:tcPr>
          <w:p w14:paraId="0CB0445A" w14:textId="77777777" w:rsidR="001934F4" w:rsidRDefault="001934F4">
            <w:pPr>
              <w:snapToGrid w:val="0"/>
            </w:pPr>
            <w:r>
              <w:t xml:space="preserve"> </w:t>
            </w:r>
          </w:p>
        </w:tc>
      </w:tr>
      <w:tr w:rsidR="001934F4" w14:paraId="4EF329A8" w14:textId="77777777">
        <w:tc>
          <w:tcPr>
            <w:tcW w:w="2568" w:type="dxa"/>
            <w:tcBorders>
              <w:top w:val="single" w:sz="4" w:space="0" w:color="000000"/>
              <w:left w:val="single" w:sz="4" w:space="0" w:color="000000"/>
              <w:bottom w:val="single" w:sz="4" w:space="0" w:color="000000"/>
            </w:tcBorders>
            <w:vAlign w:val="center"/>
          </w:tcPr>
          <w:p w14:paraId="2B44D52B" w14:textId="11D21592" w:rsidR="001934F4" w:rsidRDefault="00907F82">
            <w:pPr>
              <w:snapToGrid w:val="0"/>
            </w:pPr>
            <w:r>
              <w:t>192.168.1.</w:t>
            </w:r>
            <w:r w:rsidR="001934F4">
              <w:t>109</w:t>
            </w:r>
          </w:p>
        </w:tc>
        <w:tc>
          <w:tcPr>
            <w:tcW w:w="2751" w:type="dxa"/>
            <w:tcBorders>
              <w:top w:val="single" w:sz="4" w:space="0" w:color="000000"/>
              <w:left w:val="single" w:sz="4" w:space="0" w:color="000000"/>
              <w:bottom w:val="single" w:sz="4" w:space="0" w:color="000000"/>
            </w:tcBorders>
            <w:vAlign w:val="center"/>
          </w:tcPr>
          <w:p w14:paraId="0AB2A426" w14:textId="77777777" w:rsidR="001934F4" w:rsidRDefault="001934F4">
            <w:pPr>
              <w:snapToGrid w:val="0"/>
            </w:pPr>
            <w:r>
              <w:t>255.255.255.252</w:t>
            </w:r>
          </w:p>
        </w:tc>
        <w:tc>
          <w:tcPr>
            <w:tcW w:w="2761" w:type="dxa"/>
            <w:tcBorders>
              <w:top w:val="single" w:sz="4" w:space="0" w:color="000000"/>
              <w:left w:val="single" w:sz="4" w:space="0" w:color="000000"/>
              <w:bottom w:val="single" w:sz="4" w:space="0" w:color="000000"/>
              <w:right w:val="single" w:sz="4" w:space="0" w:color="000000"/>
            </w:tcBorders>
            <w:vAlign w:val="center"/>
          </w:tcPr>
          <w:p w14:paraId="024FEAE6" w14:textId="77777777" w:rsidR="001934F4" w:rsidRDefault="001934F4">
            <w:pPr>
              <w:snapToGrid w:val="0"/>
            </w:pPr>
            <w:r>
              <w:t xml:space="preserve"> </w:t>
            </w:r>
          </w:p>
        </w:tc>
      </w:tr>
      <w:tr w:rsidR="001934F4" w14:paraId="65256B0E" w14:textId="77777777">
        <w:tc>
          <w:tcPr>
            <w:tcW w:w="2568" w:type="dxa"/>
            <w:tcBorders>
              <w:top w:val="single" w:sz="4" w:space="0" w:color="000000"/>
              <w:left w:val="single" w:sz="4" w:space="0" w:color="000000"/>
              <w:bottom w:val="single" w:sz="4" w:space="0" w:color="000000"/>
            </w:tcBorders>
            <w:vAlign w:val="center"/>
          </w:tcPr>
          <w:p w14:paraId="61920366" w14:textId="77777777" w:rsidR="001934F4" w:rsidRDefault="001934F4">
            <w:pPr>
              <w:snapToGrid w:val="0"/>
            </w:pPr>
            <w:r>
              <w:t>0.0.0.0</w:t>
            </w:r>
          </w:p>
        </w:tc>
        <w:tc>
          <w:tcPr>
            <w:tcW w:w="2751" w:type="dxa"/>
            <w:tcBorders>
              <w:top w:val="single" w:sz="4" w:space="0" w:color="000000"/>
              <w:left w:val="single" w:sz="4" w:space="0" w:color="000000"/>
              <w:bottom w:val="single" w:sz="4" w:space="0" w:color="000000"/>
            </w:tcBorders>
            <w:vAlign w:val="center"/>
          </w:tcPr>
          <w:p w14:paraId="39994A14" w14:textId="77777777" w:rsidR="001934F4" w:rsidRDefault="001934F4">
            <w:pPr>
              <w:snapToGrid w:val="0"/>
            </w:pPr>
            <w:r>
              <w:t>0.0.0.0</w:t>
            </w:r>
          </w:p>
        </w:tc>
        <w:tc>
          <w:tcPr>
            <w:tcW w:w="2761" w:type="dxa"/>
            <w:tcBorders>
              <w:top w:val="single" w:sz="4" w:space="0" w:color="000000"/>
              <w:left w:val="single" w:sz="4" w:space="0" w:color="000000"/>
              <w:bottom w:val="single" w:sz="4" w:space="0" w:color="000000"/>
              <w:right w:val="single" w:sz="4" w:space="0" w:color="000000"/>
            </w:tcBorders>
            <w:vAlign w:val="center"/>
          </w:tcPr>
          <w:p w14:paraId="48BBBBEE" w14:textId="5D749F98" w:rsidR="001934F4" w:rsidRDefault="00907F82">
            <w:pPr>
              <w:snapToGrid w:val="0"/>
            </w:pPr>
            <w:r>
              <w:t>192.168.1.</w:t>
            </w:r>
            <w:r w:rsidR="001934F4">
              <w:t>109</w:t>
            </w:r>
          </w:p>
        </w:tc>
      </w:tr>
    </w:tbl>
    <w:p w14:paraId="6788F0DE" w14:textId="77777777" w:rsidR="001934F4" w:rsidRDefault="001934F4" w:rsidP="00907F82">
      <w:pPr>
        <w:jc w:val="center"/>
      </w:pPr>
      <w:r>
        <w:rPr>
          <w:rStyle w:val="Fort"/>
        </w:rPr>
        <w:t>Tableau 5:</w:t>
      </w:r>
      <w:r>
        <w:t xml:space="preserve"> Table de routage de R2</w:t>
      </w:r>
    </w:p>
    <w:p w14:paraId="0B8D6D5D" w14:textId="77777777" w:rsidR="001934F4" w:rsidRDefault="001934F4"/>
    <w:p w14:paraId="4BA92DCD" w14:textId="77777777" w:rsidR="001934F4" w:rsidRDefault="001934F4"/>
    <w:p w14:paraId="51197F95" w14:textId="5E1B78A9" w:rsidR="001934F4" w:rsidRDefault="001934F4" w:rsidP="00907F82">
      <w:r>
        <w:t>Pour le routeur R2 la situation est plus simple, soit les paquets sont destinés à son réseau local, soit ils sont destinés à internet.</w:t>
      </w:r>
    </w:p>
    <w:sectPr w:rsidR="001934F4">
      <w:footerReference w:type="default" r:id="rId8"/>
      <w:footnotePr>
        <w:pos w:val="beneathText"/>
      </w:footnotePr>
      <w:pgSz w:w="11905" w:h="16837"/>
      <w:pgMar w:top="1140" w:right="1418" w:bottom="1134" w:left="1418" w:header="720" w:footer="992" w:gutter="0"/>
      <w:cols w:space="720"/>
      <w:docGrid w:linePitch="36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04DDB2" w14:textId="77777777" w:rsidR="0017186F" w:rsidRDefault="0017186F">
      <w:r>
        <w:separator/>
      </w:r>
    </w:p>
  </w:endnote>
  <w:endnote w:type="continuationSeparator" w:id="0">
    <w:p w14:paraId="366B41BD" w14:textId="77777777" w:rsidR="0017186F" w:rsidRDefault="001718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FEF73" w14:textId="2F77ABF3" w:rsidR="001934F4" w:rsidRDefault="001934F4">
    <w:pPr>
      <w:pStyle w:val="Pieddepage"/>
      <w:pBdr>
        <w:top w:val="single" w:sz="4" w:space="1" w:color="000000"/>
      </w:pBdr>
    </w:pPr>
    <w:r>
      <w:t>http://www.reseaucerta.org</w:t>
    </w:r>
    <w:r>
      <w:tab/>
      <w:t xml:space="preserve">© </w:t>
    </w:r>
    <w:proofErr w:type="spellStart"/>
    <w:r>
      <w:t>CERTA</w:t>
    </w:r>
    <w:proofErr w:type="spellEnd"/>
    <w:r>
      <w:t xml:space="preserve"> - </w:t>
    </w:r>
    <w:r>
      <w:fldChar w:fldCharType="begin"/>
    </w:r>
    <w:r>
      <w:instrText xml:space="preserve"> DATE \@"MMMM\ YYYY" </w:instrText>
    </w:r>
    <w:r>
      <w:fldChar w:fldCharType="separate"/>
    </w:r>
    <w:r w:rsidR="00AC1F3D">
      <w:rPr>
        <w:noProof/>
      </w:rPr>
      <w:t>mars 2023</w:t>
    </w:r>
    <w:r>
      <w:fldChar w:fldCharType="end"/>
    </w:r>
    <w:r w:rsidR="00907F82">
      <w:t>0</w:t>
    </w:r>
    <w:r>
      <w:tab/>
      <w:t xml:space="preserve">Page </w:t>
    </w:r>
    <w:r>
      <w:rPr>
        <w:rStyle w:val="Numrodepage"/>
      </w:rPr>
      <w:fldChar w:fldCharType="begin"/>
    </w:r>
    <w:r>
      <w:rPr>
        <w:rStyle w:val="Numrodepage"/>
      </w:rPr>
      <w:instrText xml:space="preserve"> PAGE </w:instrText>
    </w:r>
    <w:r>
      <w:rPr>
        <w:rStyle w:val="Numrodepage"/>
      </w:rPr>
      <w:fldChar w:fldCharType="separate"/>
    </w:r>
    <w:r w:rsidR="00BE3D7A">
      <w:rPr>
        <w:rStyle w:val="Numrodepage"/>
        <w:noProof/>
      </w:rPr>
      <w:t>1</w:t>
    </w:r>
    <w:r>
      <w:rPr>
        <w:rStyle w:val="Numrodepage"/>
      </w:rPr>
      <w:fldChar w:fldCharType="end"/>
    </w:r>
    <w:r>
      <w:rPr>
        <w:rStyle w:val="Numrodepage"/>
      </w:rPr>
      <w:t>/</w:t>
    </w:r>
    <w:r>
      <w:rPr>
        <w:rStyle w:val="Numrodepage"/>
      </w:rPr>
      <w:fldChar w:fldCharType="begin"/>
    </w:r>
    <w:r>
      <w:rPr>
        <w:rStyle w:val="Numrodepage"/>
      </w:rPr>
      <w:instrText xml:space="preserve"> NUMPAGES \*Arabic </w:instrText>
    </w:r>
    <w:r>
      <w:rPr>
        <w:rStyle w:val="Numrodepage"/>
      </w:rPr>
      <w:fldChar w:fldCharType="separate"/>
    </w:r>
    <w:r w:rsidR="00302E74">
      <w:rPr>
        <w:rStyle w:val="Numrodepage"/>
        <w:noProof/>
      </w:rPr>
      <w:t>5</w:t>
    </w:r>
    <w:r>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41F1D3" w14:textId="77777777" w:rsidR="0017186F" w:rsidRDefault="0017186F">
      <w:r>
        <w:separator/>
      </w:r>
    </w:p>
  </w:footnote>
  <w:footnote w:type="continuationSeparator" w:id="0">
    <w:p w14:paraId="1A801ED5" w14:textId="77777777" w:rsidR="0017186F" w:rsidRDefault="001718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14"/>
    <w:lvl w:ilvl="0">
      <w:start w:val="1"/>
      <w:numFmt w:val="bullet"/>
      <w:pStyle w:val="Listepuces21"/>
      <w:lvlText w:val=""/>
      <w:lvlJc w:val="left"/>
      <w:pPr>
        <w:tabs>
          <w:tab w:val="num" w:pos="1428"/>
        </w:tabs>
        <w:ind w:left="1428" w:hanging="360"/>
      </w:pPr>
      <w:rPr>
        <w:rFonts w:ascii="Wingdings" w:hAnsi="Wingdings"/>
      </w:rPr>
    </w:lvl>
  </w:abstractNum>
  <w:abstractNum w:abstractNumId="2" w15:restartNumberingAfterBreak="0">
    <w:nsid w:val="00000003"/>
    <w:multiLevelType w:val="singleLevel"/>
    <w:tmpl w:val="00000003"/>
    <w:name w:val="WW8Num15"/>
    <w:lvl w:ilvl="0">
      <w:start w:val="1"/>
      <w:numFmt w:val="decimal"/>
      <w:pStyle w:val="Listenumros1"/>
      <w:lvlText w:val="%1."/>
      <w:lvlJc w:val="left"/>
      <w:pPr>
        <w:tabs>
          <w:tab w:val="num" w:pos="360"/>
        </w:tabs>
        <w:ind w:left="360" w:hanging="360"/>
      </w:pPr>
      <w:rPr>
        <w:rFonts w:cs="Times New Roman"/>
      </w:rPr>
    </w:lvl>
  </w:abstractNum>
  <w:abstractNum w:abstractNumId="3" w15:restartNumberingAfterBreak="0">
    <w:nsid w:val="00000004"/>
    <w:multiLevelType w:val="singleLevel"/>
    <w:tmpl w:val="00000004"/>
    <w:name w:val="WW8Num20"/>
    <w:lvl w:ilvl="0">
      <w:start w:val="1"/>
      <w:numFmt w:val="decimal"/>
      <w:lvlText w:val="%1."/>
      <w:lvlJc w:val="left"/>
      <w:pPr>
        <w:tabs>
          <w:tab w:val="num" w:pos="720"/>
        </w:tabs>
        <w:ind w:left="720" w:hanging="360"/>
      </w:pPr>
    </w:lvl>
  </w:abstractNum>
  <w:abstractNum w:abstractNumId="4" w15:restartNumberingAfterBreak="0">
    <w:nsid w:val="00000005"/>
    <w:multiLevelType w:val="singleLevel"/>
    <w:tmpl w:val="00000005"/>
    <w:name w:val="WW8Num21"/>
    <w:lvl w:ilvl="0">
      <w:start w:val="1"/>
      <w:numFmt w:val="bullet"/>
      <w:lvlText w:val=""/>
      <w:lvlJc w:val="left"/>
      <w:pPr>
        <w:tabs>
          <w:tab w:val="num" w:pos="360"/>
        </w:tabs>
        <w:ind w:left="360" w:hanging="360"/>
      </w:pPr>
      <w:rPr>
        <w:rFonts w:ascii="Symbol" w:hAnsi="Symbol"/>
      </w:rPr>
    </w:lvl>
  </w:abstractNum>
  <w:abstractNum w:abstractNumId="5" w15:restartNumberingAfterBreak="0">
    <w:nsid w:val="00000006"/>
    <w:multiLevelType w:val="singleLevel"/>
    <w:tmpl w:val="00000006"/>
    <w:name w:val="WW8Num22"/>
    <w:lvl w:ilvl="0">
      <w:start w:val="1"/>
      <w:numFmt w:val="bullet"/>
      <w:pStyle w:val="Listepuces1"/>
      <w:lvlText w:val=""/>
      <w:lvlJc w:val="left"/>
      <w:pPr>
        <w:tabs>
          <w:tab w:val="num" w:pos="360"/>
        </w:tabs>
        <w:ind w:left="360" w:hanging="360"/>
      </w:pPr>
      <w:rPr>
        <w:rFonts w:ascii="Wingdings" w:hAnsi="Wingdings"/>
      </w:rPr>
    </w:lvl>
  </w:abstractNum>
  <w:abstractNum w:abstractNumId="6" w15:restartNumberingAfterBreak="0">
    <w:nsid w:val="00000007"/>
    <w:multiLevelType w:val="singleLevel"/>
    <w:tmpl w:val="00000007"/>
    <w:name w:val="WW8Num24"/>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lvl w:ilvl="0">
      <w:start w:val="1"/>
      <w:numFmt w:val="none"/>
      <w:pStyle w:val="Titre1"/>
      <w:suff w:val="nothing"/>
      <w:lvlText w:val=""/>
      <w:lvlJc w:val="left"/>
      <w:pPr>
        <w:tabs>
          <w:tab w:val="num" w:pos="0"/>
        </w:tabs>
        <w:ind w:left="0" w:firstLine="0"/>
      </w:pPr>
    </w:lvl>
    <w:lvl w:ilvl="1">
      <w:start w:val="1"/>
      <w:numFmt w:val="none"/>
      <w:pStyle w:val="Titre2"/>
      <w:suff w:val="nothing"/>
      <w:lvlText w:val=""/>
      <w:lvlJc w:val="left"/>
      <w:pPr>
        <w:tabs>
          <w:tab w:val="num" w:pos="0"/>
        </w:tabs>
        <w:ind w:left="0" w:firstLine="0"/>
      </w:pPr>
    </w:lvl>
    <w:lvl w:ilvl="2">
      <w:start w:val="1"/>
      <w:numFmt w:val="none"/>
      <w:pStyle w:val="Titre3"/>
      <w:suff w:val="nothing"/>
      <w:lvlText w:val=""/>
      <w:lvlJc w:val="left"/>
      <w:pPr>
        <w:tabs>
          <w:tab w:val="num" w:pos="0"/>
        </w:tabs>
        <w:ind w:left="0" w:firstLine="0"/>
      </w:pPr>
    </w:lvl>
    <w:lvl w:ilvl="3">
      <w:start w:val="1"/>
      <w:numFmt w:val="none"/>
      <w:pStyle w:val="Titre4"/>
      <w:suff w:val="nothing"/>
      <w:lvlText w:val=""/>
      <w:lvlJc w:val="left"/>
      <w:pPr>
        <w:tabs>
          <w:tab w:val="num" w:pos="0"/>
        </w:tabs>
        <w:ind w:left="0" w:firstLine="0"/>
      </w:pPr>
    </w:lvl>
    <w:lvl w:ilvl="4">
      <w:start w:val="1"/>
      <w:numFmt w:val="none"/>
      <w:pStyle w:val="Titre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229532937">
    <w:abstractNumId w:val="0"/>
  </w:num>
  <w:num w:numId="2" w16cid:durableId="783379609">
    <w:abstractNumId w:val="1"/>
  </w:num>
  <w:num w:numId="3" w16cid:durableId="114178314">
    <w:abstractNumId w:val="2"/>
  </w:num>
  <w:num w:numId="4" w16cid:durableId="1726836527">
    <w:abstractNumId w:val="3"/>
  </w:num>
  <w:num w:numId="5" w16cid:durableId="910888861">
    <w:abstractNumId w:val="4"/>
  </w:num>
  <w:num w:numId="6" w16cid:durableId="667907390">
    <w:abstractNumId w:val="5"/>
  </w:num>
  <w:num w:numId="7" w16cid:durableId="315452867">
    <w:abstractNumId w:val="6"/>
  </w:num>
  <w:num w:numId="8" w16cid:durableId="34756517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isplayBackgroundShape/>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2050"/>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0E71"/>
    <w:rsid w:val="000828EA"/>
    <w:rsid w:val="000D052F"/>
    <w:rsid w:val="0017186F"/>
    <w:rsid w:val="00173061"/>
    <w:rsid w:val="001934F4"/>
    <w:rsid w:val="001B1C4E"/>
    <w:rsid w:val="00207C1A"/>
    <w:rsid w:val="002F7D88"/>
    <w:rsid w:val="00302E74"/>
    <w:rsid w:val="005167D5"/>
    <w:rsid w:val="005A55C2"/>
    <w:rsid w:val="006C2CEE"/>
    <w:rsid w:val="007D0C5C"/>
    <w:rsid w:val="00907F82"/>
    <w:rsid w:val="00947E6C"/>
    <w:rsid w:val="0097327D"/>
    <w:rsid w:val="00A15FF3"/>
    <w:rsid w:val="00AC1F3D"/>
    <w:rsid w:val="00AE22F9"/>
    <w:rsid w:val="00BE3D7A"/>
    <w:rsid w:val="00DE26AF"/>
    <w:rsid w:val="00EA0E71"/>
    <w:rsid w:val="00FF279A"/>
    <w:rsid w:val="00FF7C8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F7FB0E"/>
  <w15:chartTrackingRefBased/>
  <w15:docId w15:val="{3FADF103-056B-450C-A773-D51A3CCB9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ascii="Arial" w:hAnsi="Arial" w:cs="Arial"/>
      <w:color w:val="000080"/>
      <w:lang w:eastAsia="ar-SA"/>
    </w:rPr>
  </w:style>
  <w:style w:type="paragraph" w:styleId="Titre1">
    <w:name w:val="heading 1"/>
    <w:basedOn w:val="Normal"/>
    <w:next w:val="Normal"/>
    <w:qFormat/>
    <w:pPr>
      <w:numPr>
        <w:numId w:val="8"/>
      </w:numPr>
      <w:spacing w:before="280" w:after="280"/>
      <w:outlineLvl w:val="0"/>
    </w:pPr>
    <w:rPr>
      <w:b/>
      <w:bCs/>
      <w:color w:val="7D9BFF"/>
      <w:sz w:val="28"/>
      <w:szCs w:val="28"/>
    </w:rPr>
  </w:style>
  <w:style w:type="paragraph" w:styleId="Titre2">
    <w:name w:val="heading 2"/>
    <w:basedOn w:val="Normal"/>
    <w:next w:val="Normal"/>
    <w:qFormat/>
    <w:pPr>
      <w:numPr>
        <w:ilvl w:val="1"/>
        <w:numId w:val="8"/>
      </w:numPr>
      <w:spacing w:before="280" w:after="280"/>
      <w:outlineLvl w:val="1"/>
    </w:pPr>
    <w:rPr>
      <w:b/>
      <w:bCs/>
      <w:color w:val="B02200"/>
      <w:sz w:val="26"/>
      <w:szCs w:val="36"/>
    </w:rPr>
  </w:style>
  <w:style w:type="paragraph" w:styleId="Titre3">
    <w:name w:val="heading 3"/>
    <w:basedOn w:val="Normal"/>
    <w:next w:val="Normal"/>
    <w:qFormat/>
    <w:pPr>
      <w:numPr>
        <w:ilvl w:val="2"/>
        <w:numId w:val="8"/>
      </w:numPr>
      <w:outlineLvl w:val="2"/>
    </w:pPr>
    <w:rPr>
      <w:b/>
      <w:bCs/>
    </w:rPr>
  </w:style>
  <w:style w:type="paragraph" w:styleId="Titre4">
    <w:name w:val="heading 4"/>
    <w:basedOn w:val="Normal"/>
    <w:next w:val="Normal"/>
    <w:qFormat/>
    <w:pPr>
      <w:numPr>
        <w:ilvl w:val="3"/>
        <w:numId w:val="8"/>
      </w:numPr>
      <w:outlineLvl w:val="3"/>
    </w:pPr>
    <w:rPr>
      <w:i/>
      <w:iCs/>
    </w:rPr>
  </w:style>
  <w:style w:type="paragraph" w:styleId="Titre5">
    <w:name w:val="heading 5"/>
    <w:basedOn w:val="Titre4"/>
    <w:next w:val="Normal"/>
    <w:qFormat/>
    <w:pPr>
      <w:numPr>
        <w:ilvl w:val="4"/>
      </w:numPr>
      <w:outlineLvl w:val="4"/>
    </w:pPr>
    <w:rPr>
      <w:i w:val="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cs="Times New Roman"/>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9z0">
    <w:name w:val="WW8Num9z0"/>
    <w:rPr>
      <w:rFonts w:cs="Times New Roman"/>
    </w:rPr>
  </w:style>
  <w:style w:type="character" w:customStyle="1" w:styleId="WW8Num10z0">
    <w:name w:val="WW8Num10z0"/>
    <w:rPr>
      <w:rFonts w:ascii="Symbol" w:hAnsi="Symbol"/>
    </w:rPr>
  </w:style>
  <w:style w:type="character" w:customStyle="1" w:styleId="WW8Num12z0">
    <w:name w:val="WW8Num12z0"/>
    <w:rPr>
      <w:rFonts w:ascii="Symbol" w:hAnsi="Symbol"/>
    </w:rPr>
  </w:style>
  <w:style w:type="character" w:customStyle="1" w:styleId="WW8Num12z1">
    <w:name w:val="WW8Num12z1"/>
    <w:rPr>
      <w:rFonts w:ascii="Courier New" w:hAnsi="Courier New"/>
    </w:rPr>
  </w:style>
  <w:style w:type="character" w:customStyle="1" w:styleId="WW8Num12z2">
    <w:name w:val="WW8Num12z2"/>
    <w:rPr>
      <w:rFonts w:ascii="Wingdings" w:hAnsi="Wingdings"/>
    </w:rPr>
  </w:style>
  <w:style w:type="character" w:customStyle="1" w:styleId="WW8Num13z0">
    <w:name w:val="WW8Num13z0"/>
    <w:rPr>
      <w:rFonts w:ascii="Courier New" w:hAnsi="Courier New" w:cs="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4z0">
    <w:name w:val="WW8Num14z0"/>
    <w:rPr>
      <w:rFonts w:ascii="Wingdings" w:hAnsi="Wingdings"/>
    </w:rPr>
  </w:style>
  <w:style w:type="character" w:customStyle="1" w:styleId="WW8Num14z1">
    <w:name w:val="WW8Num14z1"/>
    <w:rPr>
      <w:rFonts w:ascii="Courier New" w:hAnsi="Courier New" w:cs="Courier New"/>
    </w:rPr>
  </w:style>
  <w:style w:type="character" w:customStyle="1" w:styleId="WW8Num14z3">
    <w:name w:val="WW8Num14z3"/>
    <w:rPr>
      <w:rFonts w:ascii="Symbol" w:hAnsi="Symbol"/>
    </w:rPr>
  </w:style>
  <w:style w:type="character" w:customStyle="1" w:styleId="WW8Num15z0">
    <w:name w:val="WW8Num15z0"/>
    <w:rPr>
      <w:rFonts w:cs="Times New Roman"/>
    </w:rPr>
  </w:style>
  <w:style w:type="character" w:customStyle="1" w:styleId="WW8Num15z2">
    <w:name w:val="WW8Num15z2"/>
    <w:rPr>
      <w:rFonts w:ascii="Wingdings" w:hAnsi="Wingdings"/>
    </w:rPr>
  </w:style>
  <w:style w:type="character" w:customStyle="1" w:styleId="WW8Num15z3">
    <w:name w:val="WW8Num15z3"/>
    <w:rPr>
      <w:rFonts w:ascii="Symbol" w:hAnsi="Symbol"/>
    </w:rPr>
  </w:style>
  <w:style w:type="character" w:customStyle="1" w:styleId="WW8Num15z4">
    <w:name w:val="WW8Num15z4"/>
    <w:rPr>
      <w:rFonts w:ascii="Courier New" w:hAnsi="Courier New"/>
    </w:rPr>
  </w:style>
  <w:style w:type="character" w:customStyle="1" w:styleId="WW8Num16z0">
    <w:name w:val="WW8Num16z0"/>
    <w:rPr>
      <w:rFonts w:ascii="Symbol" w:hAnsi="Symbol"/>
    </w:rPr>
  </w:style>
  <w:style w:type="character" w:customStyle="1" w:styleId="WW8Num16z1">
    <w:name w:val="WW8Num16z1"/>
    <w:rPr>
      <w:rFonts w:ascii="Courier New" w:hAnsi="Courier New"/>
    </w:rPr>
  </w:style>
  <w:style w:type="character" w:customStyle="1" w:styleId="WW8Num16z2">
    <w:name w:val="WW8Num16z2"/>
    <w:rPr>
      <w:rFonts w:ascii="Wingdings" w:hAnsi="Wingdings"/>
    </w:rPr>
  </w:style>
  <w:style w:type="character" w:customStyle="1" w:styleId="WW8Num17z0">
    <w:name w:val="WW8Num17z0"/>
    <w:rPr>
      <w:rFonts w:ascii="Courier New" w:hAnsi="Courier New" w:cs="Courier New"/>
    </w:rPr>
  </w:style>
  <w:style w:type="character" w:customStyle="1" w:styleId="WW8Num17z2">
    <w:name w:val="WW8Num17z2"/>
    <w:rPr>
      <w:rFonts w:ascii="Wingdings" w:hAnsi="Wingdings"/>
    </w:rPr>
  </w:style>
  <w:style w:type="character" w:customStyle="1" w:styleId="WW8Num17z3">
    <w:name w:val="WW8Num17z3"/>
    <w:rPr>
      <w:rFonts w:ascii="Symbol" w:hAnsi="Symbol"/>
    </w:rPr>
  </w:style>
  <w:style w:type="character" w:customStyle="1" w:styleId="WW8Num18z0">
    <w:name w:val="WW8Num18z0"/>
    <w:rPr>
      <w:rFonts w:ascii="Symbol" w:hAnsi="Symbol"/>
    </w:rPr>
  </w:style>
  <w:style w:type="character" w:customStyle="1" w:styleId="WW8Num21z0">
    <w:name w:val="WW8Num21z0"/>
    <w:rPr>
      <w:rFonts w:ascii="Symbol" w:hAnsi="Symbol"/>
    </w:rPr>
  </w:style>
  <w:style w:type="character" w:customStyle="1" w:styleId="WW8Num22z0">
    <w:name w:val="WW8Num22z0"/>
    <w:rPr>
      <w:rFonts w:ascii="Wingdings" w:hAnsi="Wingdings"/>
    </w:rPr>
  </w:style>
  <w:style w:type="character" w:customStyle="1" w:styleId="WW8Num22z1">
    <w:name w:val="WW8Num22z1"/>
    <w:rPr>
      <w:rFonts w:ascii="Courier New" w:hAnsi="Courier New"/>
    </w:rPr>
  </w:style>
  <w:style w:type="character" w:customStyle="1" w:styleId="WW8Num22z3">
    <w:name w:val="WW8Num22z3"/>
    <w:rPr>
      <w:rFonts w:ascii="Symbol" w:hAnsi="Symbol"/>
    </w:rPr>
  </w:style>
  <w:style w:type="character" w:customStyle="1" w:styleId="WW8Num24z0">
    <w:name w:val="WW8Num24z0"/>
    <w:rPr>
      <w:rFonts w:ascii="Symbol" w:hAnsi="Symbol"/>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rPr>
  </w:style>
  <w:style w:type="character" w:customStyle="1" w:styleId="WW8NumSt26z0">
    <w:name w:val="WW8NumSt26z0"/>
    <w:rPr>
      <w:rFonts w:ascii="Symbol" w:hAnsi="Symbol"/>
    </w:rPr>
  </w:style>
  <w:style w:type="character" w:customStyle="1" w:styleId="Policepardfaut1">
    <w:name w:val="Police par défaut1"/>
  </w:style>
  <w:style w:type="character" w:customStyle="1" w:styleId="syntaxe">
    <w:name w:val="syntaxe"/>
    <w:rPr>
      <w:rFonts w:ascii="Courier New" w:hAnsi="Courier New" w:cs="Courier New"/>
      <w:sz w:val="20"/>
      <w:szCs w:val="20"/>
    </w:rPr>
  </w:style>
  <w:style w:type="character" w:styleId="Numrodepage">
    <w:name w:val="page number"/>
    <w:semiHidden/>
    <w:rPr>
      <w:rFonts w:cs="Times New Roman"/>
    </w:rPr>
  </w:style>
  <w:style w:type="character" w:customStyle="1" w:styleId="commande">
    <w:name w:val="commande"/>
    <w:rPr>
      <w:rFonts w:ascii="Arial Narrow" w:hAnsi="Arial Narrow" w:cs="Courier New"/>
      <w:b/>
      <w:sz w:val="20"/>
    </w:rPr>
  </w:style>
  <w:style w:type="character" w:styleId="Lienhypertexte">
    <w:name w:val="Hyperlink"/>
    <w:semiHidden/>
    <w:rPr>
      <w:rFonts w:ascii="Arial" w:hAnsi="Arial" w:cs="Arial"/>
      <w:color w:val="0000FF"/>
      <w:sz w:val="20"/>
      <w:szCs w:val="20"/>
      <w:u w:val="single"/>
    </w:rPr>
  </w:style>
  <w:style w:type="character" w:styleId="Lienhypertextesuivivisit">
    <w:name w:val="FollowedHyperlink"/>
    <w:semiHidden/>
    <w:rPr>
      <w:rFonts w:cs="Times New Roman"/>
      <w:color w:val="800080"/>
      <w:u w:val="single"/>
    </w:rPr>
  </w:style>
  <w:style w:type="character" w:customStyle="1" w:styleId="CarCar3">
    <w:name w:val="Car Car3"/>
    <w:rPr>
      <w:rFonts w:ascii="Tahoma" w:hAnsi="Tahoma" w:cs="Tahoma"/>
      <w:color w:val="000080"/>
      <w:sz w:val="16"/>
      <w:szCs w:val="16"/>
    </w:rPr>
  </w:style>
  <w:style w:type="character" w:customStyle="1" w:styleId="CarCar2">
    <w:name w:val="Car Car2"/>
    <w:rPr>
      <w:sz w:val="24"/>
      <w:szCs w:val="24"/>
    </w:rPr>
  </w:style>
  <w:style w:type="character" w:customStyle="1" w:styleId="Fort">
    <w:name w:val="Fort"/>
    <w:rPr>
      <w:b/>
      <w:bCs/>
    </w:rPr>
  </w:style>
  <w:style w:type="character" w:customStyle="1" w:styleId="Marquedecommentaire1">
    <w:name w:val="Marque de commentaire1"/>
    <w:rPr>
      <w:sz w:val="16"/>
      <w:szCs w:val="16"/>
    </w:rPr>
  </w:style>
  <w:style w:type="character" w:customStyle="1" w:styleId="CarCar1">
    <w:name w:val="Car Car1"/>
    <w:rPr>
      <w:rFonts w:ascii="Arial" w:hAnsi="Arial" w:cs="Arial"/>
      <w:color w:val="000080"/>
    </w:rPr>
  </w:style>
  <w:style w:type="character" w:customStyle="1" w:styleId="CarCar">
    <w:name w:val="Car Car"/>
    <w:rPr>
      <w:rFonts w:ascii="Arial" w:hAnsi="Arial" w:cs="Arial"/>
      <w:b/>
      <w:bCs/>
      <w:color w:val="000080"/>
    </w:rPr>
  </w:style>
  <w:style w:type="paragraph" w:customStyle="1" w:styleId="Titre10">
    <w:name w:val="Titre1"/>
    <w:basedOn w:val="Normal"/>
    <w:next w:val="Corpsdetexte"/>
    <w:pPr>
      <w:keepNext/>
      <w:spacing w:before="240" w:after="120"/>
    </w:pPr>
    <w:rPr>
      <w:rFonts w:eastAsia="MS Mincho" w:cs="Tahoma"/>
      <w:sz w:val="28"/>
      <w:szCs w:val="28"/>
    </w:rPr>
  </w:style>
  <w:style w:type="paragraph" w:styleId="Corpsdetexte">
    <w:name w:val="Body Text"/>
    <w:basedOn w:val="Normal"/>
    <w:semiHidden/>
    <w:pPr>
      <w:widowControl w:val="0"/>
      <w:spacing w:before="100" w:after="100"/>
      <w:jc w:val="both"/>
    </w:pPr>
    <w:rPr>
      <w:rFonts w:ascii="Times New Roman" w:hAnsi="Times New Roman" w:cs="Times New Roman"/>
      <w:color w:val="000000"/>
      <w:sz w:val="24"/>
      <w:szCs w:val="24"/>
    </w:rPr>
  </w:style>
  <w:style w:type="paragraph" w:styleId="Liste">
    <w:name w:val="List"/>
    <w:basedOn w:val="Corpsdetexte"/>
    <w:semiHidden/>
    <w:rPr>
      <w:rFonts w:cs="Tahoma"/>
    </w:rPr>
  </w:style>
  <w:style w:type="paragraph" w:customStyle="1" w:styleId="Lgende1">
    <w:name w:val="Légende1"/>
    <w:basedOn w:val="Normal"/>
    <w:next w:val="Normal"/>
    <w:pPr>
      <w:spacing w:before="120" w:after="120"/>
      <w:jc w:val="center"/>
    </w:pPr>
    <w:rPr>
      <w:b/>
      <w:bCs/>
    </w:rPr>
  </w:style>
  <w:style w:type="paragraph" w:customStyle="1" w:styleId="Rpertoire">
    <w:name w:val="Répertoire"/>
    <w:basedOn w:val="Normal"/>
    <w:pPr>
      <w:suppressLineNumbers/>
    </w:pPr>
    <w:rPr>
      <w:rFonts w:cs="Tahoma"/>
    </w:rPr>
  </w:style>
  <w:style w:type="paragraph" w:customStyle="1" w:styleId="programlisting">
    <w:name w:val="programlisting"/>
    <w:basedOn w:val="Normal"/>
    <w:pPr>
      <w:spacing w:line="360" w:lineRule="auto"/>
      <w:ind w:left="454"/>
    </w:pPr>
    <w:rPr>
      <w:rFonts w:ascii="Courier New" w:hAnsi="Courier New" w:cs="Times New Roman"/>
      <w:szCs w:val="24"/>
    </w:rPr>
  </w:style>
  <w:style w:type="paragraph" w:styleId="Pieddepage">
    <w:name w:val="footer"/>
    <w:basedOn w:val="Normal"/>
    <w:semiHidden/>
    <w:pPr>
      <w:tabs>
        <w:tab w:val="center" w:pos="4536"/>
        <w:tab w:val="right" w:pos="9072"/>
      </w:tabs>
    </w:pPr>
  </w:style>
  <w:style w:type="paragraph" w:customStyle="1" w:styleId="Important">
    <w:name w:val="Important"/>
    <w:basedOn w:val="Normal"/>
    <w:rPr>
      <w:u w:val="single"/>
    </w:rPr>
  </w:style>
  <w:style w:type="paragraph" w:customStyle="1" w:styleId="Listepuces21">
    <w:name w:val="Liste à puces 21"/>
    <w:basedOn w:val="Normal"/>
    <w:pPr>
      <w:numPr>
        <w:numId w:val="2"/>
      </w:numPr>
      <w:ind w:left="0" w:firstLine="0"/>
    </w:pPr>
  </w:style>
  <w:style w:type="paragraph" w:customStyle="1" w:styleId="Listepuces1">
    <w:name w:val="Liste à puces1"/>
    <w:basedOn w:val="Normal"/>
    <w:pPr>
      <w:numPr>
        <w:numId w:val="6"/>
      </w:numPr>
      <w:spacing w:line="360" w:lineRule="auto"/>
      <w:ind w:left="0" w:firstLine="0"/>
    </w:pPr>
  </w:style>
  <w:style w:type="paragraph" w:customStyle="1" w:styleId="Listenumros1">
    <w:name w:val="Liste à numéros1"/>
    <w:basedOn w:val="Listepuces1"/>
    <w:pPr>
      <w:numPr>
        <w:numId w:val="3"/>
      </w:numPr>
      <w:ind w:left="0" w:firstLine="0"/>
    </w:pPr>
  </w:style>
  <w:style w:type="paragraph" w:styleId="NormalWeb">
    <w:name w:val="Normal (Web)"/>
    <w:basedOn w:val="Normal"/>
    <w:pPr>
      <w:spacing w:line="360" w:lineRule="auto"/>
    </w:pPr>
  </w:style>
  <w:style w:type="paragraph" w:styleId="En-tte">
    <w:name w:val="header"/>
    <w:basedOn w:val="Normal"/>
    <w:semiHidden/>
    <w:pPr>
      <w:tabs>
        <w:tab w:val="center" w:pos="4536"/>
        <w:tab w:val="right" w:pos="9072"/>
      </w:tabs>
    </w:pPr>
  </w:style>
  <w:style w:type="paragraph" w:styleId="Textedebulles">
    <w:name w:val="Balloon Text"/>
    <w:basedOn w:val="Normal"/>
    <w:rPr>
      <w:rFonts w:ascii="Tahoma" w:hAnsi="Tahoma" w:cs="Tahoma"/>
      <w:sz w:val="16"/>
      <w:szCs w:val="16"/>
    </w:rPr>
  </w:style>
  <w:style w:type="paragraph" w:customStyle="1" w:styleId="DefinitionTerm">
    <w:name w:val="Definition Term"/>
    <w:basedOn w:val="Normal"/>
    <w:next w:val="Normal"/>
    <w:pPr>
      <w:widowControl w:val="0"/>
    </w:pPr>
    <w:rPr>
      <w:rFonts w:ascii="Times New Roman" w:hAnsi="Times New Roman" w:cs="Times New Roman"/>
      <w:color w:val="000000"/>
      <w:sz w:val="24"/>
      <w:szCs w:val="24"/>
    </w:rPr>
  </w:style>
  <w:style w:type="paragraph" w:customStyle="1" w:styleId="DefinitionList">
    <w:name w:val="Definition List"/>
    <w:basedOn w:val="Normal"/>
    <w:next w:val="DefinitionTerm"/>
    <w:pPr>
      <w:widowControl w:val="0"/>
      <w:ind w:left="360"/>
    </w:pPr>
    <w:rPr>
      <w:rFonts w:ascii="Times New Roman" w:hAnsi="Times New Roman" w:cs="Times New Roman"/>
      <w:color w:val="000000"/>
      <w:sz w:val="24"/>
      <w:szCs w:val="24"/>
    </w:rPr>
  </w:style>
  <w:style w:type="paragraph" w:customStyle="1" w:styleId="H4">
    <w:name w:val="H4"/>
    <w:basedOn w:val="Normal"/>
    <w:next w:val="Normal"/>
    <w:pPr>
      <w:keepNext/>
      <w:widowControl w:val="0"/>
      <w:spacing w:before="100" w:after="100"/>
    </w:pPr>
    <w:rPr>
      <w:rFonts w:ascii="Times New Roman" w:hAnsi="Times New Roman" w:cs="Times New Roman"/>
      <w:b/>
      <w:bCs/>
      <w:color w:val="000000"/>
      <w:sz w:val="24"/>
      <w:szCs w:val="24"/>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2F7D88"/>
    <w:rPr>
      <w:rFonts w:ascii="Arial" w:hAnsi="Arial" w:cs="Arial"/>
      <w:color w:val="000080"/>
      <w:lang w:eastAsia="ar-SA"/>
    </w:rPr>
  </w:style>
  <w:style w:type="paragraph" w:customStyle="1" w:styleId="Normal1">
    <w:name w:val="Normal1"/>
    <w:rsid w:val="0097327D"/>
    <w:pPr>
      <w:widowControl w:val="0"/>
      <w:jc w:val="both"/>
    </w:pPr>
    <w:rPr>
      <w:rFonts w:ascii="Arial" w:eastAsia="Arial" w:hAnsi="Arial" w:cs="Arial"/>
      <w:color w:val="000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702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1435</Words>
  <Characters>7894</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Adressage IP - VLSM</vt:lpstr>
    </vt:vector>
  </TitlesOfParts>
  <Company/>
  <LinksUpToDate>false</LinksUpToDate>
  <CharactersWithSpaces>9311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Exo Adressage IP - VLSM</dc:title>
  <dc:subject/>
  <dc:creator>reseaucerta.org</dc:creator>
  <cp:keywords/>
  <cp:lastModifiedBy>Valérie MARTINEZ</cp:lastModifiedBy>
  <cp:revision>8</cp:revision>
  <cp:lastPrinted>2023-03-30T16:00:00Z</cp:lastPrinted>
  <dcterms:created xsi:type="dcterms:W3CDTF">2023-03-30T15:49:00Z</dcterms:created>
  <dcterms:modified xsi:type="dcterms:W3CDTF">2023-03-30T16:00:00Z</dcterms:modified>
</cp:coreProperties>
</file>